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E2986" w14:textId="77777777" w:rsidR="004C66CB" w:rsidRPr="00FE40AA" w:rsidRDefault="004C66CB" w:rsidP="004C66CB">
      <w:pPr>
        <w:jc w:val="center"/>
        <w:rPr>
          <w:b/>
          <w:sz w:val="24"/>
          <w:szCs w:val="24"/>
        </w:rPr>
      </w:pPr>
      <w:r w:rsidRPr="00FE40AA">
        <w:rPr>
          <w:b/>
          <w:sz w:val="24"/>
          <w:szCs w:val="24"/>
        </w:rPr>
        <w:t>ОПИСАНИЕ ОБЪЕКТА ЗАКУПКИ</w:t>
      </w:r>
    </w:p>
    <w:p w14:paraId="414BD757" w14:textId="77777777" w:rsidR="004C66CB" w:rsidRPr="00240E2D" w:rsidRDefault="004C66CB" w:rsidP="004C66CB">
      <w:pPr>
        <w:jc w:val="center"/>
        <w:rPr>
          <w:b/>
          <w:color w:val="FF0000"/>
          <w:sz w:val="24"/>
          <w:szCs w:val="24"/>
        </w:rPr>
      </w:pPr>
      <w:r w:rsidRPr="00240E2D">
        <w:rPr>
          <w:b/>
          <w:color w:val="FF0000"/>
          <w:sz w:val="24"/>
          <w:szCs w:val="24"/>
        </w:rPr>
        <w:t xml:space="preserve">В СООТВЕТСТВИИ СО СТАТЬЕЙ 33 ФЕДЕРАЛЬНОГО ЗАКОНА ОТ 05.04.2013 </w:t>
      </w:r>
    </w:p>
    <w:p w14:paraId="15910065" w14:textId="77777777" w:rsidR="004C66CB" w:rsidRPr="00240E2D" w:rsidRDefault="004C66CB" w:rsidP="004C66CB">
      <w:pPr>
        <w:jc w:val="center"/>
        <w:rPr>
          <w:b/>
          <w:color w:val="FF0000"/>
          <w:sz w:val="24"/>
          <w:szCs w:val="24"/>
        </w:rPr>
      </w:pPr>
      <w:r w:rsidRPr="00240E2D">
        <w:rPr>
          <w:b/>
          <w:color w:val="FF0000"/>
          <w:sz w:val="24"/>
          <w:szCs w:val="24"/>
        </w:rPr>
        <w:t>N 44-ФЗ "О КОНТРАКТНОЙ СИСТЕМЕ В СФЕРЕ ЗАКУПОК ТОВАРОВ, РАБОТ, УСЛУГ ДЛЯ ОБЕСПЕЧЕНИЯ ГОСУДАРСТВЕННЫХ И МУНИЦИПАЛЬНЫХ НУЖД"</w:t>
      </w:r>
    </w:p>
    <w:p w14:paraId="76C8E9B8" w14:textId="77777777" w:rsidR="0080340F" w:rsidRPr="00240E2D" w:rsidRDefault="0080340F" w:rsidP="0020365A">
      <w:pPr>
        <w:jc w:val="center"/>
        <w:rPr>
          <w:color w:val="FF0000"/>
          <w:sz w:val="24"/>
          <w:szCs w:val="24"/>
        </w:rPr>
      </w:pPr>
    </w:p>
    <w:p w14:paraId="026079A7" w14:textId="5F944662" w:rsidR="00347830" w:rsidRPr="00347830" w:rsidRDefault="000D35EF" w:rsidP="00347830">
      <w:pPr>
        <w:pStyle w:val="afb"/>
        <w:numPr>
          <w:ilvl w:val="0"/>
          <w:numId w:val="33"/>
        </w:numPr>
        <w:spacing w:after="200" w:line="276" w:lineRule="auto"/>
        <w:rPr>
          <w:rFonts w:eastAsia="Calibri"/>
          <w:bCs/>
        </w:rPr>
      </w:pPr>
      <w:r w:rsidRPr="00FE40AA">
        <w:t xml:space="preserve">Предметом </w:t>
      </w:r>
      <w:r w:rsidR="00CB2FAF" w:rsidRPr="00FE40AA">
        <w:t xml:space="preserve">электронного </w:t>
      </w:r>
      <w:r w:rsidR="00D25A9D" w:rsidRPr="00FE40AA">
        <w:t xml:space="preserve">аукциона </w:t>
      </w:r>
      <w:r w:rsidRPr="00FE40AA">
        <w:t xml:space="preserve">является </w:t>
      </w:r>
      <w:r w:rsidR="00D25A9D" w:rsidRPr="00FE40AA">
        <w:t xml:space="preserve">право заключения контракта на </w:t>
      </w:r>
      <w:r w:rsidR="00347830" w:rsidRPr="00347830">
        <w:rPr>
          <w:rFonts w:eastAsia="Calibri"/>
          <w:b/>
        </w:rPr>
        <w:t>Поставк</w:t>
      </w:r>
      <w:r w:rsidR="00A55AD4">
        <w:rPr>
          <w:rFonts w:eastAsia="Calibri"/>
          <w:b/>
        </w:rPr>
        <w:t>у</w:t>
      </w:r>
      <w:r w:rsidR="00347830" w:rsidRPr="00347830">
        <w:rPr>
          <w:rFonts w:eastAsia="Calibri"/>
          <w:b/>
        </w:rPr>
        <w:t xml:space="preserve"> техники: мини-погрузчик.</w:t>
      </w:r>
    </w:p>
    <w:p w14:paraId="7B987226" w14:textId="17A96A2E" w:rsidR="007B6ADE" w:rsidRPr="00FE40AA" w:rsidRDefault="007B6ADE" w:rsidP="007B6ADE">
      <w:pPr>
        <w:autoSpaceDE w:val="0"/>
        <w:autoSpaceDN w:val="0"/>
        <w:adjustRightInd w:val="0"/>
        <w:ind w:firstLine="567"/>
        <w:jc w:val="both"/>
        <w:rPr>
          <w:iCs/>
          <w:sz w:val="24"/>
          <w:szCs w:val="24"/>
          <w:lang w:eastAsia="en-US" w:bidi="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3573"/>
        <w:gridCol w:w="993"/>
        <w:gridCol w:w="1512"/>
      </w:tblGrid>
      <w:tr w:rsidR="00D91367" w:rsidRPr="00FE40AA" w14:paraId="49524210" w14:textId="77777777" w:rsidTr="003F0FA8">
        <w:trPr>
          <w:trHeight w:val="509"/>
          <w:jc w:val="center"/>
        </w:trPr>
        <w:tc>
          <w:tcPr>
            <w:tcW w:w="8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60156A" w14:textId="77777777" w:rsidR="00D91367" w:rsidRPr="00FE40AA" w:rsidRDefault="00D91367" w:rsidP="0082227D">
            <w:pPr>
              <w:jc w:val="center"/>
              <w:rPr>
                <w:b/>
                <w:iCs/>
                <w:sz w:val="22"/>
                <w:szCs w:val="22"/>
                <w:lang w:eastAsia="en-US" w:bidi="en-US"/>
              </w:rPr>
            </w:pPr>
            <w:proofErr w:type="gramStart"/>
            <w:r w:rsidRPr="00FE40AA">
              <w:rPr>
                <w:b/>
                <w:iCs/>
                <w:sz w:val="22"/>
                <w:szCs w:val="22"/>
                <w:lang w:eastAsia="en-US" w:bidi="en-US"/>
              </w:rPr>
              <w:t>№  п</w:t>
            </w:r>
            <w:proofErr w:type="gramEnd"/>
            <w:r w:rsidRPr="00FE40AA">
              <w:rPr>
                <w:b/>
                <w:iCs/>
                <w:sz w:val="22"/>
                <w:szCs w:val="22"/>
                <w:lang w:eastAsia="en-US" w:bidi="en-US"/>
              </w:rPr>
              <w:t>\п</w:t>
            </w:r>
          </w:p>
        </w:tc>
        <w:tc>
          <w:tcPr>
            <w:tcW w:w="35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2255DA" w14:textId="77777777" w:rsidR="00D91367" w:rsidRPr="00FE40AA" w:rsidRDefault="00D91367" w:rsidP="0082227D">
            <w:pPr>
              <w:jc w:val="center"/>
              <w:rPr>
                <w:b/>
                <w:iCs/>
                <w:sz w:val="22"/>
                <w:szCs w:val="22"/>
                <w:lang w:eastAsia="en-US" w:bidi="en-US"/>
              </w:rPr>
            </w:pPr>
            <w:r w:rsidRPr="00FE40AA">
              <w:rPr>
                <w:b/>
                <w:iCs/>
                <w:sz w:val="22"/>
                <w:szCs w:val="22"/>
                <w:lang w:eastAsia="en-US" w:bidi="en-US"/>
              </w:rPr>
              <w:t>Наименование</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447DF0" w14:textId="77777777" w:rsidR="00D91367" w:rsidRPr="00FE40AA" w:rsidRDefault="00D91367" w:rsidP="0082227D">
            <w:pPr>
              <w:jc w:val="center"/>
              <w:rPr>
                <w:b/>
                <w:iCs/>
                <w:sz w:val="22"/>
                <w:szCs w:val="22"/>
                <w:lang w:eastAsia="en-US" w:bidi="en-US"/>
              </w:rPr>
            </w:pPr>
            <w:r w:rsidRPr="00FE40AA">
              <w:rPr>
                <w:b/>
                <w:iCs/>
                <w:sz w:val="22"/>
                <w:szCs w:val="22"/>
                <w:lang w:eastAsia="en-US" w:bidi="en-US"/>
              </w:rPr>
              <w:t>Ед. изм.</w:t>
            </w:r>
          </w:p>
        </w:tc>
        <w:tc>
          <w:tcPr>
            <w:tcW w:w="15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A02FB1" w14:textId="77777777" w:rsidR="00D91367" w:rsidRPr="00FE40AA" w:rsidRDefault="00D91367" w:rsidP="0082227D">
            <w:pPr>
              <w:jc w:val="center"/>
              <w:rPr>
                <w:b/>
                <w:iCs/>
                <w:sz w:val="22"/>
                <w:szCs w:val="22"/>
                <w:lang w:eastAsia="en-US" w:bidi="en-US"/>
              </w:rPr>
            </w:pPr>
            <w:r w:rsidRPr="00FE40AA">
              <w:rPr>
                <w:b/>
                <w:iCs/>
                <w:sz w:val="22"/>
                <w:szCs w:val="22"/>
                <w:lang w:eastAsia="en-US" w:bidi="en-US"/>
              </w:rPr>
              <w:t>Кол-во</w:t>
            </w:r>
          </w:p>
        </w:tc>
      </w:tr>
      <w:tr w:rsidR="00D91367" w:rsidRPr="00FE40AA" w14:paraId="509EA165" w14:textId="77777777" w:rsidTr="003F0FA8">
        <w:trPr>
          <w:trHeight w:val="491"/>
          <w:jc w:val="center"/>
        </w:trPr>
        <w:tc>
          <w:tcPr>
            <w:tcW w:w="8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D3275" w14:textId="77777777" w:rsidR="00D91367" w:rsidRPr="00FE40AA" w:rsidRDefault="00D91367" w:rsidP="00D91367">
            <w:pPr>
              <w:spacing w:after="200" w:line="276" w:lineRule="auto"/>
              <w:rPr>
                <w:iCs/>
                <w:sz w:val="22"/>
                <w:szCs w:val="22"/>
                <w:lang w:eastAsia="en-US" w:bidi="en-US"/>
              </w:rPr>
            </w:pPr>
          </w:p>
        </w:tc>
        <w:tc>
          <w:tcPr>
            <w:tcW w:w="35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4599C1" w14:textId="77777777" w:rsidR="00D91367" w:rsidRPr="00FE40AA" w:rsidRDefault="00D91367" w:rsidP="00D91367">
            <w:pPr>
              <w:spacing w:after="200" w:line="276" w:lineRule="auto"/>
              <w:rPr>
                <w:iCs/>
                <w:sz w:val="22"/>
                <w:szCs w:val="22"/>
                <w:lang w:eastAsia="en-US" w:bidi="en-US"/>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2866A4" w14:textId="77777777" w:rsidR="00D91367" w:rsidRPr="00FE40AA" w:rsidRDefault="00D91367" w:rsidP="00D91367">
            <w:pPr>
              <w:spacing w:after="200" w:line="276" w:lineRule="auto"/>
              <w:rPr>
                <w:iCs/>
                <w:sz w:val="22"/>
                <w:szCs w:val="22"/>
                <w:lang w:eastAsia="en-US" w:bidi="en-US"/>
              </w:rPr>
            </w:pPr>
          </w:p>
        </w:tc>
        <w:tc>
          <w:tcPr>
            <w:tcW w:w="15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F68024" w14:textId="77777777" w:rsidR="00D91367" w:rsidRPr="00FE40AA" w:rsidRDefault="00D91367" w:rsidP="00D91367">
            <w:pPr>
              <w:spacing w:after="200" w:line="276" w:lineRule="auto"/>
              <w:rPr>
                <w:iCs/>
                <w:sz w:val="22"/>
                <w:szCs w:val="22"/>
                <w:lang w:eastAsia="en-US" w:bidi="en-US"/>
              </w:rPr>
            </w:pPr>
          </w:p>
        </w:tc>
      </w:tr>
      <w:tr w:rsidR="00793509" w:rsidRPr="00FE40AA" w14:paraId="0424B952" w14:textId="77777777" w:rsidTr="00F15B0B">
        <w:trPr>
          <w:trHeight w:val="337"/>
          <w:jc w:val="cent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14:paraId="70A281FF" w14:textId="77777777" w:rsidR="00793509" w:rsidRPr="00FE40AA" w:rsidRDefault="00793509" w:rsidP="00793509">
            <w:pPr>
              <w:spacing w:after="200" w:line="276" w:lineRule="auto"/>
              <w:jc w:val="center"/>
              <w:rPr>
                <w:iCs/>
                <w:sz w:val="22"/>
                <w:szCs w:val="22"/>
                <w:lang w:eastAsia="en-US" w:bidi="en-US"/>
              </w:rPr>
            </w:pPr>
            <w:r w:rsidRPr="00FE40AA">
              <w:rPr>
                <w:iCs/>
                <w:sz w:val="22"/>
                <w:szCs w:val="22"/>
                <w:lang w:eastAsia="en-US" w:bidi="en-US"/>
              </w:rPr>
              <w:t>1</w:t>
            </w:r>
          </w:p>
        </w:tc>
        <w:tc>
          <w:tcPr>
            <w:tcW w:w="3573" w:type="dxa"/>
            <w:tcBorders>
              <w:top w:val="single" w:sz="4" w:space="0" w:color="000000"/>
              <w:left w:val="single" w:sz="4" w:space="0" w:color="000000"/>
              <w:bottom w:val="single" w:sz="4" w:space="0" w:color="000000"/>
              <w:right w:val="single" w:sz="4" w:space="0" w:color="000000"/>
            </w:tcBorders>
            <w:shd w:val="clear" w:color="auto" w:fill="auto"/>
          </w:tcPr>
          <w:p w14:paraId="2561F977" w14:textId="1444BA1E" w:rsidR="00793509" w:rsidRPr="00FE40AA" w:rsidRDefault="003F0FA8" w:rsidP="003F0FA8">
            <w:pPr>
              <w:autoSpaceDE w:val="0"/>
              <w:autoSpaceDN w:val="0"/>
              <w:adjustRightInd w:val="0"/>
              <w:jc w:val="both"/>
              <w:rPr>
                <w:iCs/>
                <w:sz w:val="22"/>
                <w:szCs w:val="22"/>
                <w:lang w:eastAsia="en-US" w:bidi="en-US"/>
              </w:rPr>
            </w:pPr>
            <w:r>
              <w:rPr>
                <w:rFonts w:eastAsia="Calibri"/>
                <w:sz w:val="24"/>
                <w:szCs w:val="24"/>
                <w:lang w:eastAsia="en-US"/>
              </w:rPr>
              <w:t xml:space="preserve">Мини-погрузчик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AAC1E60" w14:textId="6872743A" w:rsidR="00793509" w:rsidRPr="00FE40AA" w:rsidRDefault="003F0FA8" w:rsidP="00793509">
            <w:pPr>
              <w:spacing w:after="200" w:line="276" w:lineRule="auto"/>
              <w:jc w:val="center"/>
              <w:rPr>
                <w:iCs/>
                <w:sz w:val="22"/>
                <w:szCs w:val="22"/>
                <w:lang w:eastAsia="en-US" w:bidi="en-US"/>
              </w:rPr>
            </w:pPr>
            <w:r>
              <w:rPr>
                <w:iCs/>
                <w:sz w:val="22"/>
                <w:szCs w:val="22"/>
                <w:lang w:eastAsia="en-US" w:bidi="en-US"/>
              </w:rPr>
              <w:t>ш</w:t>
            </w:r>
            <w:r w:rsidR="00793509" w:rsidRPr="00FE40AA">
              <w:rPr>
                <w:iCs/>
                <w:sz w:val="22"/>
                <w:szCs w:val="22"/>
                <w:lang w:eastAsia="en-US" w:bidi="en-US"/>
              </w:rPr>
              <w:t>т.</w:t>
            </w: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14:paraId="78162209" w14:textId="6B8C3E7D" w:rsidR="00793509" w:rsidRPr="00FE40AA" w:rsidRDefault="003F0FA8" w:rsidP="00793509">
            <w:pPr>
              <w:spacing w:after="200" w:line="276" w:lineRule="auto"/>
              <w:jc w:val="center"/>
              <w:rPr>
                <w:iCs/>
                <w:sz w:val="22"/>
                <w:szCs w:val="22"/>
                <w:lang w:eastAsia="en-US" w:bidi="en-US"/>
              </w:rPr>
            </w:pPr>
            <w:r>
              <w:rPr>
                <w:iCs/>
                <w:sz w:val="22"/>
                <w:szCs w:val="22"/>
                <w:lang w:eastAsia="en-US" w:bidi="en-US"/>
              </w:rPr>
              <w:t>1</w:t>
            </w:r>
          </w:p>
        </w:tc>
      </w:tr>
    </w:tbl>
    <w:p w14:paraId="5D71A65C" w14:textId="77777777" w:rsidR="00924F97" w:rsidRDefault="00924F97" w:rsidP="007B6ADE">
      <w:pPr>
        <w:autoSpaceDE w:val="0"/>
        <w:autoSpaceDN w:val="0"/>
        <w:adjustRightInd w:val="0"/>
        <w:ind w:firstLine="567"/>
        <w:jc w:val="both"/>
        <w:rPr>
          <w:sz w:val="24"/>
          <w:szCs w:val="24"/>
        </w:rPr>
      </w:pPr>
    </w:p>
    <w:p w14:paraId="595B1C5C" w14:textId="37DE1252" w:rsidR="003F0FA8" w:rsidRDefault="005229B8" w:rsidP="00924F97">
      <w:pPr>
        <w:autoSpaceDE w:val="0"/>
        <w:autoSpaceDN w:val="0"/>
        <w:adjustRightInd w:val="0"/>
        <w:ind w:firstLine="567"/>
        <w:jc w:val="both"/>
        <w:rPr>
          <w:sz w:val="24"/>
          <w:szCs w:val="24"/>
        </w:rPr>
      </w:pPr>
      <w:r>
        <w:rPr>
          <w:sz w:val="24"/>
          <w:szCs w:val="24"/>
        </w:rPr>
        <w:t xml:space="preserve">Технические характеристики товара </w:t>
      </w:r>
      <w:r w:rsidR="00924F97">
        <w:rPr>
          <w:sz w:val="24"/>
          <w:szCs w:val="24"/>
        </w:rPr>
        <w:t>указаны в</w:t>
      </w:r>
      <w:r>
        <w:rPr>
          <w:sz w:val="24"/>
          <w:szCs w:val="24"/>
        </w:rPr>
        <w:t xml:space="preserve"> Таблице №1 описания объекта закупки и </w:t>
      </w:r>
      <w:r w:rsidR="00924F97" w:rsidRPr="00924F97">
        <w:rPr>
          <w:sz w:val="24"/>
          <w:szCs w:val="24"/>
        </w:rPr>
        <w:t>структурированн</w:t>
      </w:r>
      <w:r w:rsidR="00924F97">
        <w:rPr>
          <w:sz w:val="24"/>
          <w:szCs w:val="24"/>
        </w:rPr>
        <w:t>ом</w:t>
      </w:r>
      <w:r w:rsidR="00924F97" w:rsidRPr="00924F97">
        <w:rPr>
          <w:sz w:val="24"/>
          <w:szCs w:val="24"/>
        </w:rPr>
        <w:t xml:space="preserve"> описани</w:t>
      </w:r>
      <w:r w:rsidR="00924F97">
        <w:rPr>
          <w:sz w:val="24"/>
          <w:szCs w:val="24"/>
        </w:rPr>
        <w:t>и</w:t>
      </w:r>
      <w:r w:rsidR="00924F97" w:rsidRPr="00924F97">
        <w:rPr>
          <w:sz w:val="24"/>
          <w:szCs w:val="24"/>
        </w:rPr>
        <w:t xml:space="preserve"> объекта закупки</w:t>
      </w:r>
      <w:r>
        <w:rPr>
          <w:sz w:val="24"/>
          <w:szCs w:val="24"/>
        </w:rPr>
        <w:t>.</w:t>
      </w:r>
    </w:p>
    <w:p w14:paraId="58AE5485" w14:textId="5D0F87EA" w:rsidR="00924F97" w:rsidRDefault="00924F97" w:rsidP="00924F97">
      <w:pPr>
        <w:autoSpaceDE w:val="0"/>
        <w:autoSpaceDN w:val="0"/>
        <w:adjustRightInd w:val="0"/>
        <w:ind w:firstLine="567"/>
        <w:jc w:val="both"/>
        <w:rPr>
          <w:sz w:val="24"/>
          <w:szCs w:val="24"/>
        </w:rPr>
      </w:pPr>
      <w:r w:rsidRPr="00924F97">
        <w:rPr>
          <w:sz w:val="24"/>
          <w:szCs w:val="24"/>
        </w:rPr>
        <w:t>Участник закупки указывает значения характеристик товара в соответствии с информацией, указанной в столбце «Инструкция по заполнению характеристик в заявке» таблицы раздела извещения об осуществлении закупки «Объект закупки»</w:t>
      </w:r>
      <w:r>
        <w:rPr>
          <w:sz w:val="24"/>
          <w:szCs w:val="24"/>
        </w:rPr>
        <w:t>.</w:t>
      </w:r>
    </w:p>
    <w:p w14:paraId="0CE3EF39" w14:textId="77777777" w:rsidR="004C705B" w:rsidRPr="00FE40AA" w:rsidRDefault="004C705B" w:rsidP="00924F97">
      <w:pPr>
        <w:tabs>
          <w:tab w:val="left" w:pos="0"/>
          <w:tab w:val="left" w:pos="1276"/>
          <w:tab w:val="left" w:pos="1418"/>
        </w:tabs>
        <w:suppressAutoHyphens/>
        <w:ind w:firstLine="709"/>
        <w:jc w:val="both"/>
        <w:rPr>
          <w:sz w:val="24"/>
          <w:szCs w:val="24"/>
          <w:lang w:eastAsia="en-US" w:bidi="en-US"/>
        </w:rPr>
      </w:pPr>
      <w:r w:rsidRPr="00FE40AA">
        <w:rPr>
          <w:sz w:val="24"/>
          <w:szCs w:val="24"/>
          <w:lang w:eastAsia="en-US" w:bidi="en-US"/>
        </w:rPr>
        <w:t>При описании объекта закупки заказчик руководствовался конкретными характеристиками товара, указанными в паспортах, информационных ресурсах, а также в ответах на запросы от производителей (поставщиков) на требуемый товар, что предусмотрено пунктом 2 части 1 статьи 33 Закона № 44-ФЗ, в части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F5D1EAC" w14:textId="77777777" w:rsidR="004C705B" w:rsidRPr="00FE40AA" w:rsidRDefault="004C705B" w:rsidP="00924F97">
      <w:pPr>
        <w:autoSpaceDE w:val="0"/>
        <w:autoSpaceDN w:val="0"/>
        <w:adjustRightInd w:val="0"/>
        <w:ind w:firstLine="567"/>
        <w:jc w:val="both"/>
        <w:rPr>
          <w:bCs/>
          <w:sz w:val="24"/>
          <w:szCs w:val="24"/>
          <w:lang w:eastAsia="en-US" w:bidi="en-US"/>
        </w:rPr>
      </w:pPr>
      <w:r w:rsidRPr="00FE40AA">
        <w:rPr>
          <w:sz w:val="24"/>
          <w:szCs w:val="24"/>
          <w:lang w:eastAsia="en-US" w:bidi="en-US"/>
        </w:rPr>
        <w:t>Установленные требования к товарам позволяют определить параметры и характеристики товара, в наибольшей степени удовлетворяющие потребности Заказчика.</w:t>
      </w:r>
    </w:p>
    <w:p w14:paraId="7F0931F9" w14:textId="1ECF10C6" w:rsidR="00347830" w:rsidRDefault="003019C6" w:rsidP="00347830">
      <w:pPr>
        <w:jc w:val="center"/>
        <w:rPr>
          <w:color w:val="000000"/>
          <w:sz w:val="24"/>
          <w:szCs w:val="24"/>
        </w:rPr>
      </w:pPr>
      <w:r w:rsidRPr="00347830">
        <w:rPr>
          <w:b/>
          <w:bCs/>
          <w:color w:val="000000"/>
          <w:sz w:val="24"/>
          <w:szCs w:val="24"/>
        </w:rPr>
        <w:t>Срок поставки товара:</w:t>
      </w:r>
    </w:p>
    <w:p w14:paraId="4710D5E5" w14:textId="310745B0" w:rsidR="00347830" w:rsidRPr="00347830" w:rsidRDefault="00347830" w:rsidP="00347830">
      <w:pPr>
        <w:ind w:firstLine="567"/>
        <w:jc w:val="both"/>
        <w:rPr>
          <w:b/>
          <w:sz w:val="24"/>
          <w:szCs w:val="24"/>
          <w:lang w:eastAsia="ar-SA"/>
        </w:rPr>
      </w:pPr>
      <w:bookmarkStart w:id="0" w:name="_Hlk181346123"/>
      <w:r w:rsidRPr="00347830">
        <w:rPr>
          <w:sz w:val="24"/>
          <w:szCs w:val="24"/>
          <w:lang w:eastAsia="ar-SA"/>
        </w:rPr>
        <w:t xml:space="preserve">Поставка осуществляется в срок </w:t>
      </w:r>
      <w:r w:rsidRPr="00347830">
        <w:rPr>
          <w:b/>
          <w:bCs/>
          <w:sz w:val="24"/>
          <w:szCs w:val="24"/>
          <w:lang w:eastAsia="ar-SA"/>
        </w:rPr>
        <w:t>до 06.12.2024 года включительно</w:t>
      </w:r>
      <w:r w:rsidRPr="00347830">
        <w:rPr>
          <w:sz w:val="24"/>
          <w:szCs w:val="24"/>
          <w:lang w:eastAsia="ar-SA"/>
        </w:rPr>
        <w:t>. Поставщик имеет право поставить Товар досрочно. Риски утраты или порчи товара в процессе его поставки несет Поставщик.</w:t>
      </w:r>
      <w:r w:rsidRPr="00347830">
        <w:rPr>
          <w:b/>
          <w:sz w:val="24"/>
          <w:szCs w:val="24"/>
          <w:lang w:eastAsia="ar-SA"/>
        </w:rPr>
        <w:t xml:space="preserve"> Способ доставки: любой, за исключением поставки Товара своим ходом.</w:t>
      </w:r>
      <w:r w:rsidRPr="00347830">
        <w:rPr>
          <w:sz w:val="24"/>
          <w:szCs w:val="24"/>
          <w:lang w:eastAsia="ar-SA"/>
        </w:rPr>
        <w:t xml:space="preserve"> </w:t>
      </w:r>
      <w:r w:rsidRPr="00347830">
        <w:rPr>
          <w:bCs/>
          <w:sz w:val="24"/>
          <w:szCs w:val="24"/>
          <w:lang w:eastAsia="ar-SA"/>
        </w:rPr>
        <w:t>Поставщик обеспечивает погрузку, перевозку до места нахождения Заказчика, разгрузку, доставку товара Заказчику своими силами и средствами. При этом ответственность за повреждение товара при его разгрузке несет Поставщик.</w:t>
      </w:r>
    </w:p>
    <w:bookmarkEnd w:id="0"/>
    <w:p w14:paraId="0A6B6D2A" w14:textId="6BEA843C" w:rsidR="003019C6" w:rsidRPr="00FE40AA" w:rsidRDefault="003019C6" w:rsidP="007B6ADE">
      <w:pPr>
        <w:autoSpaceDE w:val="0"/>
        <w:autoSpaceDN w:val="0"/>
        <w:adjustRightInd w:val="0"/>
        <w:spacing w:line="269" w:lineRule="auto"/>
        <w:ind w:firstLine="567"/>
        <w:jc w:val="both"/>
        <w:rPr>
          <w:sz w:val="24"/>
          <w:szCs w:val="24"/>
        </w:rPr>
      </w:pPr>
    </w:p>
    <w:p w14:paraId="60957EE6" w14:textId="77777777" w:rsidR="00347830" w:rsidRPr="00347830" w:rsidRDefault="003019C6" w:rsidP="00924F97">
      <w:pPr>
        <w:spacing w:after="200"/>
        <w:rPr>
          <w:rFonts w:eastAsia="Calibri"/>
          <w:bCs/>
          <w:sz w:val="24"/>
          <w:szCs w:val="24"/>
        </w:rPr>
      </w:pPr>
      <w:r w:rsidRPr="00347830">
        <w:rPr>
          <w:b/>
          <w:bCs/>
          <w:sz w:val="24"/>
          <w:szCs w:val="24"/>
        </w:rPr>
        <w:t>Место поставки товара</w:t>
      </w:r>
      <w:r w:rsidRPr="00347830">
        <w:rPr>
          <w:sz w:val="24"/>
          <w:szCs w:val="24"/>
        </w:rPr>
        <w:t xml:space="preserve">: </w:t>
      </w:r>
      <w:r w:rsidR="00347830" w:rsidRPr="00347830">
        <w:rPr>
          <w:rFonts w:eastAsia="Calibri"/>
          <w:bCs/>
          <w:sz w:val="24"/>
          <w:szCs w:val="24"/>
        </w:rPr>
        <w:t>Поставка Товара осуществляется на территорию Заказчика по адресу: Брянская обл., Почепский р-н, г. Почеп, площадь Октябрьская, д. 3а</w:t>
      </w:r>
    </w:p>
    <w:p w14:paraId="018B49BC" w14:textId="6E016B5A" w:rsidR="00A51DF0" w:rsidRPr="006C0482" w:rsidRDefault="00A51DF0" w:rsidP="00924F97">
      <w:pPr>
        <w:suppressAutoHyphens/>
        <w:ind w:firstLine="556"/>
        <w:jc w:val="both"/>
        <w:rPr>
          <w:rStyle w:val="af3"/>
          <w:color w:val="auto"/>
          <w:sz w:val="24"/>
          <w:szCs w:val="24"/>
          <w:u w:val="none"/>
          <w:lang w:eastAsia="en-US" w:bidi="en-US"/>
        </w:rPr>
      </w:pPr>
      <w:r w:rsidRPr="00FE40AA">
        <w:rPr>
          <w:sz w:val="24"/>
          <w:szCs w:val="24"/>
          <w:lang w:eastAsia="en-US" w:bidi="en-US"/>
        </w:rPr>
        <w:t>Доставка и отгрузка Товара осуществляется силами Поставщика.</w:t>
      </w:r>
    </w:p>
    <w:p w14:paraId="0AD50353" w14:textId="2B08E4EB" w:rsidR="009E5409" w:rsidRPr="006646B3" w:rsidRDefault="00144E78" w:rsidP="00924F97">
      <w:pPr>
        <w:pStyle w:val="ConsPlusNormal"/>
        <w:tabs>
          <w:tab w:val="left" w:pos="993"/>
        </w:tabs>
        <w:jc w:val="both"/>
        <w:rPr>
          <w:rFonts w:ascii="Times New Roman" w:hAnsi="Times New Roman" w:cs="Times New Roman"/>
          <w:b/>
          <w:sz w:val="24"/>
          <w:szCs w:val="24"/>
        </w:rPr>
      </w:pPr>
      <w:r w:rsidRPr="00FB062C">
        <w:rPr>
          <w:rFonts w:ascii="Times New Roman" w:hAnsi="Times New Roman" w:cs="Times New Roman"/>
          <w:sz w:val="24"/>
          <w:szCs w:val="24"/>
        </w:rPr>
        <w:t>.</w:t>
      </w:r>
      <w:r w:rsidR="009E5409" w:rsidRPr="00F33E3B">
        <w:rPr>
          <w:b/>
          <w:sz w:val="24"/>
          <w:szCs w:val="24"/>
        </w:rPr>
        <w:t xml:space="preserve"> </w:t>
      </w:r>
      <w:r w:rsidR="009E5409" w:rsidRPr="006646B3">
        <w:rPr>
          <w:rFonts w:ascii="Times New Roman" w:hAnsi="Times New Roman" w:cs="Times New Roman"/>
          <w:b/>
          <w:sz w:val="24"/>
          <w:szCs w:val="24"/>
        </w:rPr>
        <w:t>Требования к качеству товара, к его техническим и функциональным и эксплуатационным характеристикам</w:t>
      </w:r>
    </w:p>
    <w:p w14:paraId="2FF4C3E7" w14:textId="66E4C59A" w:rsidR="00DC1E03" w:rsidRPr="00F33E3B" w:rsidRDefault="00240E2D" w:rsidP="00924F97">
      <w:pPr>
        <w:tabs>
          <w:tab w:val="left" w:pos="927"/>
          <w:tab w:val="left" w:pos="1080"/>
          <w:tab w:val="left" w:pos="1276"/>
        </w:tabs>
        <w:suppressAutoHyphens/>
        <w:ind w:firstLine="284"/>
        <w:jc w:val="both"/>
        <w:rPr>
          <w:sz w:val="24"/>
          <w:szCs w:val="24"/>
          <w:lang w:eastAsia="en-US" w:bidi="en-US"/>
        </w:rPr>
      </w:pPr>
      <w:r>
        <w:rPr>
          <w:sz w:val="24"/>
          <w:szCs w:val="24"/>
          <w:lang w:eastAsia="en-US" w:bidi="en-US"/>
        </w:rPr>
        <w:t xml:space="preserve">     </w:t>
      </w:r>
      <w:r w:rsidR="00DC1E03" w:rsidRPr="00F33E3B">
        <w:rPr>
          <w:sz w:val="24"/>
          <w:szCs w:val="24"/>
          <w:lang w:eastAsia="en-US" w:bidi="en-US"/>
        </w:rPr>
        <w:t>Товар, являющийся предметом закупки, должен соответствовать требованиям законодательства Российской Федерации, в том числе:</w:t>
      </w:r>
    </w:p>
    <w:p w14:paraId="5C0C4610" w14:textId="77777777" w:rsidR="00DC1E03" w:rsidRPr="00F33E3B" w:rsidRDefault="00DC1E03" w:rsidP="00924F97">
      <w:pPr>
        <w:tabs>
          <w:tab w:val="left" w:pos="851"/>
          <w:tab w:val="left" w:pos="1080"/>
          <w:tab w:val="left" w:pos="1276"/>
        </w:tabs>
        <w:ind w:firstLine="567"/>
        <w:jc w:val="both"/>
        <w:rPr>
          <w:sz w:val="24"/>
          <w:szCs w:val="24"/>
          <w:lang w:eastAsia="en-US" w:bidi="en-US"/>
        </w:rPr>
      </w:pPr>
      <w:r w:rsidRPr="00F33E3B">
        <w:rPr>
          <w:sz w:val="24"/>
          <w:szCs w:val="24"/>
          <w:lang w:eastAsia="en-US" w:bidi="en-US"/>
        </w:rPr>
        <w:t>- Гражданскому кодексу Российской Федерации (часть вторая) от 26.01.1996 г. № 14-ФЗ;</w:t>
      </w:r>
    </w:p>
    <w:p w14:paraId="5DE8C926" w14:textId="77777777" w:rsidR="00DC1E03" w:rsidRPr="00F33E3B" w:rsidRDefault="00DC1E03" w:rsidP="00924F97">
      <w:pPr>
        <w:tabs>
          <w:tab w:val="left" w:pos="851"/>
          <w:tab w:val="left" w:pos="1080"/>
          <w:tab w:val="left" w:pos="1276"/>
        </w:tabs>
        <w:ind w:firstLine="567"/>
        <w:jc w:val="both"/>
        <w:rPr>
          <w:sz w:val="24"/>
          <w:szCs w:val="24"/>
          <w:lang w:eastAsia="en-US" w:bidi="en-US"/>
        </w:rPr>
      </w:pPr>
      <w:r w:rsidRPr="00F33E3B">
        <w:rPr>
          <w:sz w:val="24"/>
          <w:szCs w:val="24"/>
          <w:lang w:eastAsia="en-US" w:bidi="en-US"/>
        </w:rPr>
        <w:t>- Федеральному закону от 30.03.1999 № 52-ФЗ «О санитарно-эпидемиологическом благополучии населения»;</w:t>
      </w:r>
    </w:p>
    <w:p w14:paraId="4679A1E1" w14:textId="77777777" w:rsidR="00DC1E03" w:rsidRPr="00F33E3B" w:rsidRDefault="00DC1E03" w:rsidP="00924F97">
      <w:pPr>
        <w:tabs>
          <w:tab w:val="left" w:pos="851"/>
          <w:tab w:val="left" w:pos="1080"/>
          <w:tab w:val="left" w:pos="1276"/>
        </w:tabs>
        <w:ind w:firstLine="567"/>
        <w:jc w:val="both"/>
        <w:rPr>
          <w:sz w:val="24"/>
          <w:szCs w:val="24"/>
          <w:lang w:eastAsia="en-US" w:bidi="en-US"/>
        </w:rPr>
      </w:pPr>
      <w:r w:rsidRPr="00F33E3B">
        <w:rPr>
          <w:sz w:val="24"/>
          <w:szCs w:val="24"/>
          <w:lang w:eastAsia="en-US" w:bidi="en-US"/>
        </w:rPr>
        <w:t>- Федеральному закону от 10.01.2002 N 7-ФЗ «Об охране окружающей среды».</w:t>
      </w:r>
    </w:p>
    <w:p w14:paraId="4343FDDE" w14:textId="77777777" w:rsidR="00DC1E03" w:rsidRPr="00F33E3B" w:rsidRDefault="00DC1E03" w:rsidP="00924F97">
      <w:pPr>
        <w:tabs>
          <w:tab w:val="left" w:pos="851"/>
          <w:tab w:val="left" w:pos="1080"/>
          <w:tab w:val="left" w:pos="1276"/>
        </w:tabs>
        <w:ind w:firstLine="567"/>
        <w:jc w:val="both"/>
        <w:rPr>
          <w:sz w:val="24"/>
          <w:szCs w:val="24"/>
          <w:lang w:eastAsia="en-US" w:bidi="en-US"/>
        </w:rPr>
      </w:pPr>
      <w:r w:rsidRPr="00F33E3B">
        <w:rPr>
          <w:sz w:val="24"/>
          <w:szCs w:val="24"/>
          <w:lang w:eastAsia="en-US" w:bidi="en-US"/>
        </w:rPr>
        <w:t>и других действующих нормативных актов, нормативно-технической документации (или ТУ производителя), регламентирующих качество поставляемого товара.</w:t>
      </w:r>
    </w:p>
    <w:p w14:paraId="226F1247" w14:textId="77777777" w:rsidR="00DC1E03" w:rsidRPr="00F33E3B" w:rsidRDefault="00DC1E03" w:rsidP="00924F97">
      <w:pPr>
        <w:autoSpaceDE w:val="0"/>
        <w:autoSpaceDN w:val="0"/>
        <w:adjustRightInd w:val="0"/>
        <w:ind w:firstLine="567"/>
        <w:jc w:val="both"/>
        <w:rPr>
          <w:sz w:val="24"/>
          <w:szCs w:val="24"/>
          <w:lang w:eastAsia="en-US" w:bidi="en-US"/>
        </w:rPr>
      </w:pPr>
      <w:r w:rsidRPr="00F33E3B">
        <w:rPr>
          <w:sz w:val="24"/>
          <w:szCs w:val="24"/>
          <w:lang w:eastAsia="en-US" w:bidi="en-US"/>
        </w:rPr>
        <w:t xml:space="preserve">Качество и безопасность автотранспортного средства (далее – Товар) должны соответствовать государственным стандартам, санитарно-эпидемиологическим и иным нормативам, являющимися обязательными в отношении данного вида Товара в соответствии с </w:t>
      </w:r>
      <w:r w:rsidRPr="00F33E3B">
        <w:rPr>
          <w:sz w:val="24"/>
          <w:szCs w:val="24"/>
          <w:lang w:eastAsia="en-US" w:bidi="en-US"/>
        </w:rPr>
        <w:lastRenderedPageBreak/>
        <w:t xml:space="preserve">законодательными и подзаконными актами, действующими на территории Российской Федерации на дату поставки и приемки Товара. </w:t>
      </w:r>
    </w:p>
    <w:p w14:paraId="1A1D0576" w14:textId="46FFBC75" w:rsidR="00DC1E03" w:rsidRPr="00F33E3B" w:rsidRDefault="00DC1E03" w:rsidP="00924F97">
      <w:pPr>
        <w:autoSpaceDE w:val="0"/>
        <w:autoSpaceDN w:val="0"/>
        <w:adjustRightInd w:val="0"/>
        <w:ind w:firstLine="567"/>
        <w:jc w:val="both"/>
        <w:rPr>
          <w:sz w:val="24"/>
          <w:szCs w:val="24"/>
          <w:lang w:eastAsia="en-US" w:bidi="en-US"/>
        </w:rPr>
      </w:pPr>
      <w:r w:rsidRPr="00F33E3B">
        <w:rPr>
          <w:sz w:val="24"/>
          <w:szCs w:val="24"/>
          <w:lang w:eastAsia="en-US" w:bidi="en-US"/>
        </w:rPr>
        <w:t xml:space="preserve">Требования к качеству Товара устанавливаются в соответствии со стандартами и техническим условиями завода-изготовителя, нормативными правовыми актами, стандартами, нормами и регламентами Российской Федерации к поставляемому виду Товара, в том числе: </w:t>
      </w:r>
    </w:p>
    <w:p w14:paraId="66674746" w14:textId="77777777" w:rsidR="00DC1E03" w:rsidRPr="00F33E3B" w:rsidRDefault="00DC1E03" w:rsidP="00924F97">
      <w:pPr>
        <w:autoSpaceDE w:val="0"/>
        <w:autoSpaceDN w:val="0"/>
        <w:adjustRightInd w:val="0"/>
        <w:ind w:firstLine="567"/>
        <w:jc w:val="both"/>
        <w:rPr>
          <w:sz w:val="24"/>
          <w:szCs w:val="24"/>
          <w:lang w:eastAsia="en-US" w:bidi="en-US"/>
        </w:rPr>
      </w:pPr>
      <w:r w:rsidRPr="00F33E3B">
        <w:rPr>
          <w:sz w:val="24"/>
          <w:szCs w:val="24"/>
          <w:lang w:eastAsia="en-US" w:bidi="en-US"/>
        </w:rPr>
        <w:t xml:space="preserve">- Федеральным законом Российской Федерации от 27.12.2002 года № 184-ФЗ «О техническом регулировании»; </w:t>
      </w:r>
    </w:p>
    <w:p w14:paraId="5D1F0DC1" w14:textId="4E1CAE09" w:rsidR="00F33E3B" w:rsidRDefault="00F33E3B" w:rsidP="00924F97">
      <w:pPr>
        <w:tabs>
          <w:tab w:val="left" w:pos="0"/>
          <w:tab w:val="left" w:pos="1276"/>
          <w:tab w:val="left" w:pos="1418"/>
        </w:tabs>
        <w:suppressAutoHyphens/>
        <w:ind w:firstLine="567"/>
        <w:jc w:val="both"/>
        <w:rPr>
          <w:sz w:val="24"/>
          <w:szCs w:val="24"/>
          <w:lang w:eastAsia="en-US" w:bidi="en-US"/>
        </w:rPr>
      </w:pPr>
      <w:r>
        <w:rPr>
          <w:sz w:val="24"/>
          <w:szCs w:val="24"/>
          <w:lang w:eastAsia="en-US" w:bidi="en-US"/>
        </w:rPr>
        <w:t xml:space="preserve">- </w:t>
      </w:r>
      <w:r w:rsidRPr="00354BC8">
        <w:rPr>
          <w:rStyle w:val="doctitleimportant"/>
          <w:sz w:val="24"/>
          <w:szCs w:val="24"/>
        </w:rPr>
        <w:t>"ГОСТ 31553-2012. Межгосударственный стандарт. Погрузчики малогабаритные с бортовым поворотом. Общие технические условия"</w:t>
      </w:r>
      <w:r w:rsidRPr="00354BC8">
        <w:rPr>
          <w:sz w:val="24"/>
          <w:szCs w:val="24"/>
        </w:rPr>
        <w:t xml:space="preserve"> (введен в действие Приказом Росстандарта от 22.11.2012 N 1070-ст)</w:t>
      </w:r>
      <w:r>
        <w:rPr>
          <w:sz w:val="24"/>
          <w:szCs w:val="24"/>
          <w:lang w:eastAsia="en-US" w:bidi="en-US"/>
        </w:rPr>
        <w:t>;</w:t>
      </w:r>
      <w:r w:rsidRPr="00354BC8">
        <w:rPr>
          <w:sz w:val="24"/>
          <w:szCs w:val="24"/>
          <w:lang w:eastAsia="en-US" w:bidi="en-US"/>
        </w:rPr>
        <w:t xml:space="preserve"> </w:t>
      </w:r>
    </w:p>
    <w:p w14:paraId="0B5F9F53" w14:textId="5EAEFE5E" w:rsidR="00F33E3B" w:rsidRPr="00DD6923" w:rsidRDefault="00F33E3B" w:rsidP="00924F97">
      <w:pPr>
        <w:tabs>
          <w:tab w:val="left" w:pos="0"/>
          <w:tab w:val="left" w:pos="1276"/>
          <w:tab w:val="left" w:pos="1418"/>
        </w:tabs>
        <w:suppressAutoHyphens/>
        <w:ind w:firstLine="567"/>
        <w:jc w:val="both"/>
        <w:rPr>
          <w:sz w:val="24"/>
          <w:szCs w:val="24"/>
          <w:lang w:eastAsia="en-US" w:bidi="en-US"/>
        </w:rPr>
      </w:pPr>
      <w:r>
        <w:rPr>
          <w:sz w:val="24"/>
          <w:szCs w:val="24"/>
          <w:lang w:eastAsia="en-US" w:bidi="en-US"/>
        </w:rPr>
        <w:t xml:space="preserve">- </w:t>
      </w:r>
      <w:r w:rsidRPr="00354BC8">
        <w:rPr>
          <w:sz w:val="24"/>
          <w:szCs w:val="24"/>
          <w:lang w:eastAsia="en-US" w:bidi="en-US"/>
        </w:rPr>
        <w:t>Решение Комиссии Та</w:t>
      </w:r>
      <w:r w:rsidRPr="00DC00AB">
        <w:rPr>
          <w:sz w:val="24"/>
          <w:szCs w:val="24"/>
          <w:lang w:eastAsia="en-US" w:bidi="en-US"/>
        </w:rPr>
        <w:t>моженного союза от 18.10.2011 №823 «О принятии технического регламента Таможенного союза «О безопасности машин и оборудования» (вместе с «ТР ТС 010/2011. Технический регламент Таможенного союза. О безо</w:t>
      </w:r>
      <w:r>
        <w:rPr>
          <w:sz w:val="24"/>
          <w:szCs w:val="24"/>
          <w:lang w:eastAsia="en-US" w:bidi="en-US"/>
        </w:rPr>
        <w:t>пасности машин и оборудования»);</w:t>
      </w:r>
    </w:p>
    <w:p w14:paraId="55215241" w14:textId="7A34F81B" w:rsidR="00DC1E03" w:rsidRPr="00F33E3B" w:rsidRDefault="00DC1E03" w:rsidP="00924F97">
      <w:pPr>
        <w:autoSpaceDE w:val="0"/>
        <w:autoSpaceDN w:val="0"/>
        <w:adjustRightInd w:val="0"/>
        <w:ind w:firstLine="567"/>
        <w:jc w:val="both"/>
        <w:rPr>
          <w:sz w:val="24"/>
          <w:szCs w:val="24"/>
        </w:rPr>
      </w:pPr>
      <w:r w:rsidRPr="00F33E3B">
        <w:rPr>
          <w:sz w:val="24"/>
          <w:szCs w:val="24"/>
        </w:rPr>
        <w:t>- другими действующими на территории Российской Федерации нормативными документами, устанавливающими требования для данного вида Товара.</w:t>
      </w:r>
    </w:p>
    <w:p w14:paraId="7A5D69B1" w14:textId="5BEDA101" w:rsidR="00DC1E03" w:rsidRPr="00F33E3B" w:rsidRDefault="00DC1E03" w:rsidP="00924F97">
      <w:pPr>
        <w:autoSpaceDE w:val="0"/>
        <w:autoSpaceDN w:val="0"/>
        <w:adjustRightInd w:val="0"/>
        <w:ind w:firstLine="567"/>
        <w:jc w:val="both"/>
        <w:rPr>
          <w:sz w:val="24"/>
          <w:szCs w:val="24"/>
        </w:rPr>
      </w:pPr>
      <w:r w:rsidRPr="00F33E3B">
        <w:rPr>
          <w:sz w:val="24"/>
          <w:szCs w:val="24"/>
        </w:rPr>
        <w:t>Качество и безопасность поставляемого товара должно соответствовать требованиям, предусмотренным для данного рода Товара действующим законодательством Российской Федерации, иными правовыми актами органов государственной власти Российской Федерации.</w:t>
      </w:r>
    </w:p>
    <w:p w14:paraId="6CACA296" w14:textId="46468EA9" w:rsidR="00DC1E03" w:rsidRPr="00F33E3B" w:rsidRDefault="00DC1E03" w:rsidP="00924F97">
      <w:pPr>
        <w:autoSpaceDE w:val="0"/>
        <w:autoSpaceDN w:val="0"/>
        <w:adjustRightInd w:val="0"/>
        <w:ind w:firstLine="567"/>
        <w:jc w:val="both"/>
        <w:rPr>
          <w:sz w:val="24"/>
          <w:szCs w:val="24"/>
        </w:rPr>
      </w:pPr>
      <w:r w:rsidRPr="00F33E3B">
        <w:rPr>
          <w:sz w:val="24"/>
          <w:szCs w:val="24"/>
        </w:rPr>
        <w:t>На момент передачи Товар должен принадлежать Поставщику на правах собственности.</w:t>
      </w:r>
    </w:p>
    <w:p w14:paraId="5B89393E" w14:textId="36B0F757" w:rsidR="00DC1E03" w:rsidRPr="00F33E3B" w:rsidRDefault="00DC1E03" w:rsidP="00924F97">
      <w:pPr>
        <w:autoSpaceDE w:val="0"/>
        <w:autoSpaceDN w:val="0"/>
        <w:adjustRightInd w:val="0"/>
        <w:ind w:firstLine="567"/>
        <w:jc w:val="both"/>
        <w:rPr>
          <w:sz w:val="24"/>
          <w:szCs w:val="24"/>
        </w:rPr>
      </w:pPr>
      <w:r w:rsidRPr="00F33E3B">
        <w:rPr>
          <w:sz w:val="24"/>
          <w:szCs w:val="24"/>
        </w:rPr>
        <w:t>Товар должен отвечать требованиям качества, безопасности жизни и здоровья, а также иным требованиям сертификации, если такие требования предъявляются действующим законодательством Российской Федерации. На дополнительное оборудование должны быть предоставлены технические паспорта и необходимые сертификаты.</w:t>
      </w:r>
    </w:p>
    <w:p w14:paraId="3ACF9BC1" w14:textId="0DA393A5" w:rsidR="00DB5387" w:rsidRPr="00F33E3B" w:rsidRDefault="00DB5387" w:rsidP="00924F97">
      <w:pPr>
        <w:autoSpaceDE w:val="0"/>
        <w:autoSpaceDN w:val="0"/>
        <w:adjustRightInd w:val="0"/>
        <w:ind w:firstLine="567"/>
        <w:jc w:val="both"/>
        <w:rPr>
          <w:sz w:val="24"/>
          <w:szCs w:val="24"/>
        </w:rPr>
      </w:pPr>
      <w:bookmarkStart w:id="1" w:name="_Hlk181347053"/>
      <w:r>
        <w:rPr>
          <w:sz w:val="24"/>
          <w:szCs w:val="24"/>
        </w:rPr>
        <w:t>Д</w:t>
      </w:r>
      <w:r w:rsidRPr="00F33E3B">
        <w:rPr>
          <w:sz w:val="24"/>
          <w:szCs w:val="24"/>
        </w:rPr>
        <w:t xml:space="preserve">олжна быть обеспечена предпродажная подготовка при передаче Заказчику в соответствии с требованиями, предусмотренными инструкцией завода-изготовителя. Поставщик обязан за счет собственных средств провести предпродажную подготовку товара, в соответствии с видами и объемами определенными изготовителями товара, при этом в сервисной книжке на товар или ином заменяющем ее документе поставщик обязан сделать отметку о проведении такой подготовки. </w:t>
      </w:r>
    </w:p>
    <w:p w14:paraId="746F86FE" w14:textId="76DCA28F" w:rsidR="00EA4321" w:rsidRPr="00F33E3B" w:rsidRDefault="00EA4321" w:rsidP="00924F97">
      <w:pPr>
        <w:autoSpaceDE w:val="0"/>
        <w:autoSpaceDN w:val="0"/>
        <w:adjustRightInd w:val="0"/>
        <w:ind w:firstLine="567"/>
        <w:jc w:val="both"/>
        <w:rPr>
          <w:sz w:val="24"/>
          <w:szCs w:val="24"/>
        </w:rPr>
      </w:pPr>
      <w:bookmarkStart w:id="2" w:name="_Hlk181347112"/>
      <w:bookmarkEnd w:id="1"/>
      <w:r w:rsidRPr="00F33E3B">
        <w:rPr>
          <w:sz w:val="24"/>
          <w:szCs w:val="24"/>
        </w:rPr>
        <w:t xml:space="preserve">Поставляемый Товар должен быть новым </w:t>
      </w:r>
      <w:r w:rsidR="00015337" w:rsidRPr="00F33E3B">
        <w:rPr>
          <w:sz w:val="24"/>
          <w:szCs w:val="24"/>
        </w:rPr>
        <w:t>(который не был в употреблении, не прошел ремонт, в том числе восстановление, замену составных частей, восстановление потребительских свойств)</w:t>
      </w:r>
      <w:r w:rsidRPr="00F33E3B">
        <w:rPr>
          <w:sz w:val="24"/>
          <w:szCs w:val="24"/>
        </w:rPr>
        <w:t>, без каких – либо ограничений (залог, запрет, арест и т.п.)  допущенным к свободному обращению на территории Российской Федерации. Поставщик гарантирует, что поставляемый товар не будет иметь дефектов, связанных с разработкой, материалами и качеством изготовления. Допускается наличие технологического пробега, связанного с проведением предъявительских приемо-сдаточных испытаний и погрузкой, разгрузкой автомобиля (не более 50 км).</w:t>
      </w:r>
    </w:p>
    <w:bookmarkEnd w:id="2"/>
    <w:p w14:paraId="759AADC4" w14:textId="75C65AA8" w:rsidR="00985A95" w:rsidRPr="00F33E3B" w:rsidRDefault="00BC5B4C" w:rsidP="00924F97">
      <w:pPr>
        <w:autoSpaceDE w:val="0"/>
        <w:autoSpaceDN w:val="0"/>
        <w:adjustRightInd w:val="0"/>
        <w:ind w:firstLine="567"/>
        <w:jc w:val="both"/>
        <w:rPr>
          <w:sz w:val="24"/>
          <w:szCs w:val="24"/>
        </w:rPr>
      </w:pPr>
      <w:r w:rsidRPr="00F33E3B">
        <w:rPr>
          <w:sz w:val="24"/>
          <w:szCs w:val="24"/>
        </w:rPr>
        <w:t>Поставщик обязуется подробно проинструктировать представителя Заказчика по вопросу эксплуатации и функционирования всех технических систем и иного оборудования, присутствующих и установленных в товаре на момент его передачи.</w:t>
      </w:r>
    </w:p>
    <w:p w14:paraId="4A091CD5" w14:textId="58F6264E" w:rsidR="00BC5B4C" w:rsidRPr="00F33E3B" w:rsidRDefault="00BC5B4C" w:rsidP="00924F97">
      <w:pPr>
        <w:autoSpaceDE w:val="0"/>
        <w:autoSpaceDN w:val="0"/>
        <w:adjustRightInd w:val="0"/>
        <w:ind w:firstLine="567"/>
        <w:jc w:val="both"/>
        <w:rPr>
          <w:sz w:val="24"/>
          <w:szCs w:val="24"/>
        </w:rPr>
      </w:pPr>
      <w:r w:rsidRPr="00F33E3B">
        <w:rPr>
          <w:sz w:val="24"/>
          <w:szCs w:val="24"/>
        </w:rPr>
        <w:t>На момент передачи Заказчику Товар должен принадлежать Продавцу на правах собственности, быть новым, не ранее 202</w:t>
      </w:r>
      <w:r w:rsidR="00347830">
        <w:rPr>
          <w:sz w:val="24"/>
          <w:szCs w:val="24"/>
        </w:rPr>
        <w:t>4</w:t>
      </w:r>
      <w:r w:rsidRPr="00F33E3B">
        <w:rPr>
          <w:sz w:val="24"/>
          <w:szCs w:val="24"/>
        </w:rPr>
        <w:t xml:space="preserve"> года выпуска, не быть заложенным или арестованным, не быть опытным и выставочным образцом, не являться предметом исков третьих лиц.</w:t>
      </w:r>
    </w:p>
    <w:p w14:paraId="5AA3EF1E" w14:textId="1F77BFDA" w:rsidR="004E4067" w:rsidRPr="000F4090" w:rsidRDefault="004E4067" w:rsidP="00924F97">
      <w:pPr>
        <w:autoSpaceDE w:val="0"/>
        <w:autoSpaceDN w:val="0"/>
        <w:adjustRightInd w:val="0"/>
        <w:ind w:firstLine="567"/>
        <w:jc w:val="both"/>
        <w:rPr>
          <w:sz w:val="24"/>
          <w:szCs w:val="24"/>
        </w:rPr>
      </w:pPr>
      <w:r w:rsidRPr="000F4090">
        <w:rPr>
          <w:sz w:val="24"/>
          <w:szCs w:val="24"/>
        </w:rPr>
        <w:t>Товар должен быть укомплектован инструментами, соответствующими принадлежностями, всеми необходимыми документами на русском языке, которые передаются при передаче товара:</w:t>
      </w:r>
    </w:p>
    <w:p w14:paraId="0AB7B4E8" w14:textId="29F8166B" w:rsidR="00425D19" w:rsidRPr="000F4090" w:rsidRDefault="005D187D" w:rsidP="00924F97">
      <w:pPr>
        <w:autoSpaceDE w:val="0"/>
        <w:autoSpaceDN w:val="0"/>
        <w:adjustRightInd w:val="0"/>
        <w:ind w:firstLine="567"/>
        <w:jc w:val="both"/>
        <w:rPr>
          <w:sz w:val="24"/>
          <w:szCs w:val="24"/>
        </w:rPr>
      </w:pPr>
      <w:r>
        <w:rPr>
          <w:sz w:val="24"/>
          <w:szCs w:val="24"/>
        </w:rPr>
        <w:t>1</w:t>
      </w:r>
      <w:r w:rsidR="00425D19" w:rsidRPr="000F4090">
        <w:rPr>
          <w:sz w:val="24"/>
          <w:szCs w:val="24"/>
        </w:rPr>
        <w:t xml:space="preserve">) </w:t>
      </w:r>
      <w:r w:rsidR="004B76D7" w:rsidRPr="000F4090">
        <w:rPr>
          <w:sz w:val="24"/>
          <w:szCs w:val="24"/>
        </w:rPr>
        <w:t>документацию, подтверждающую гарантию производителя. Г</w:t>
      </w:r>
      <w:r w:rsidR="000F3429" w:rsidRPr="000F4090">
        <w:rPr>
          <w:sz w:val="24"/>
          <w:szCs w:val="24"/>
        </w:rPr>
        <w:t>арантийный срок на товар</w:t>
      </w:r>
      <w:r w:rsidR="00D91367" w:rsidRPr="000F4090">
        <w:rPr>
          <w:sz w:val="24"/>
          <w:szCs w:val="24"/>
        </w:rPr>
        <w:t xml:space="preserve"> должен составлять </w:t>
      </w:r>
      <w:r w:rsidR="007214BA" w:rsidRPr="000F4090">
        <w:rPr>
          <w:sz w:val="24"/>
          <w:szCs w:val="24"/>
        </w:rPr>
        <w:t xml:space="preserve">не менее </w:t>
      </w:r>
      <w:r w:rsidR="000F3429" w:rsidRPr="000F4090">
        <w:rPr>
          <w:sz w:val="24"/>
          <w:szCs w:val="24"/>
        </w:rPr>
        <w:t>12</w:t>
      </w:r>
      <w:r w:rsidR="007214BA" w:rsidRPr="000F4090">
        <w:rPr>
          <w:sz w:val="24"/>
          <w:szCs w:val="24"/>
        </w:rPr>
        <w:t xml:space="preserve"> месяцев </w:t>
      </w:r>
      <w:r w:rsidR="00D91367" w:rsidRPr="000F4090">
        <w:rPr>
          <w:sz w:val="24"/>
          <w:szCs w:val="24"/>
        </w:rPr>
        <w:t xml:space="preserve">с даты подписания акта приема – передачи </w:t>
      </w:r>
      <w:r w:rsidR="000F3429" w:rsidRPr="000F4090">
        <w:rPr>
          <w:sz w:val="24"/>
          <w:szCs w:val="24"/>
        </w:rPr>
        <w:t xml:space="preserve">товара </w:t>
      </w:r>
      <w:r w:rsidR="00D91367" w:rsidRPr="000F4090">
        <w:rPr>
          <w:sz w:val="24"/>
          <w:szCs w:val="24"/>
        </w:rPr>
        <w:t xml:space="preserve">Заказчиком или </w:t>
      </w:r>
      <w:r w:rsidR="000F3429" w:rsidRPr="000F4090">
        <w:rPr>
          <w:sz w:val="24"/>
          <w:szCs w:val="24"/>
        </w:rPr>
        <w:t>1000 (одна тысяча) моточасов</w:t>
      </w:r>
      <w:r w:rsidR="00D91367" w:rsidRPr="000F4090">
        <w:rPr>
          <w:sz w:val="24"/>
          <w:szCs w:val="24"/>
        </w:rPr>
        <w:t xml:space="preserve">, в зависимости от того, какое из событий наступит раньше. Гарантийный срок на комплектующие изделия </w:t>
      </w:r>
      <w:r w:rsidR="000F3429" w:rsidRPr="000F4090">
        <w:rPr>
          <w:sz w:val="24"/>
          <w:szCs w:val="24"/>
        </w:rPr>
        <w:t>товара</w:t>
      </w:r>
      <w:r w:rsidR="00D91367" w:rsidRPr="000F4090">
        <w:rPr>
          <w:sz w:val="24"/>
          <w:szCs w:val="24"/>
        </w:rPr>
        <w:t xml:space="preserve"> должен составлять не менее 12 (двенадцати) месяцев с даты подписания акта приема – передачи </w:t>
      </w:r>
      <w:r w:rsidR="000F3429" w:rsidRPr="000F4090">
        <w:rPr>
          <w:sz w:val="24"/>
          <w:szCs w:val="24"/>
        </w:rPr>
        <w:t>товара</w:t>
      </w:r>
      <w:r w:rsidR="00425D19" w:rsidRPr="000F4090">
        <w:rPr>
          <w:sz w:val="24"/>
          <w:szCs w:val="24"/>
        </w:rPr>
        <w:t xml:space="preserve">, </w:t>
      </w:r>
    </w:p>
    <w:p w14:paraId="44A3EC04" w14:textId="1CFD3502" w:rsidR="00425D19" w:rsidRPr="000F4090" w:rsidRDefault="005D187D" w:rsidP="00924F97">
      <w:pPr>
        <w:autoSpaceDE w:val="0"/>
        <w:autoSpaceDN w:val="0"/>
        <w:adjustRightInd w:val="0"/>
        <w:ind w:firstLine="567"/>
        <w:jc w:val="both"/>
        <w:rPr>
          <w:sz w:val="24"/>
          <w:szCs w:val="24"/>
        </w:rPr>
      </w:pPr>
      <w:r>
        <w:rPr>
          <w:sz w:val="24"/>
          <w:szCs w:val="24"/>
        </w:rPr>
        <w:t>2</w:t>
      </w:r>
      <w:r w:rsidR="00425D19" w:rsidRPr="000F4090">
        <w:rPr>
          <w:sz w:val="24"/>
          <w:szCs w:val="24"/>
        </w:rPr>
        <w:t xml:space="preserve">) </w:t>
      </w:r>
      <w:r w:rsidR="004B76D7" w:rsidRPr="000F4090">
        <w:rPr>
          <w:sz w:val="24"/>
          <w:szCs w:val="24"/>
        </w:rPr>
        <w:t>гарантийны</w:t>
      </w:r>
      <w:r>
        <w:rPr>
          <w:sz w:val="24"/>
          <w:szCs w:val="24"/>
        </w:rPr>
        <w:t>й</w:t>
      </w:r>
      <w:r w:rsidR="004B76D7" w:rsidRPr="000F4090">
        <w:rPr>
          <w:sz w:val="24"/>
          <w:szCs w:val="24"/>
        </w:rPr>
        <w:t xml:space="preserve"> талон</w:t>
      </w:r>
      <w:r w:rsidR="00425D19" w:rsidRPr="000F4090">
        <w:rPr>
          <w:sz w:val="24"/>
          <w:szCs w:val="24"/>
        </w:rPr>
        <w:t>;</w:t>
      </w:r>
    </w:p>
    <w:p w14:paraId="5FA23715" w14:textId="7C8CF52E" w:rsidR="00425D19" w:rsidRPr="000F4090" w:rsidRDefault="005D187D" w:rsidP="00924F97">
      <w:pPr>
        <w:autoSpaceDE w:val="0"/>
        <w:autoSpaceDN w:val="0"/>
        <w:adjustRightInd w:val="0"/>
        <w:ind w:firstLine="567"/>
        <w:jc w:val="both"/>
        <w:rPr>
          <w:sz w:val="24"/>
          <w:szCs w:val="24"/>
        </w:rPr>
      </w:pPr>
      <w:r>
        <w:rPr>
          <w:sz w:val="24"/>
          <w:szCs w:val="24"/>
        </w:rPr>
        <w:t>3</w:t>
      </w:r>
      <w:r w:rsidR="00425D19" w:rsidRPr="000F4090">
        <w:rPr>
          <w:sz w:val="24"/>
          <w:szCs w:val="24"/>
        </w:rPr>
        <w:t>) руководство по эксплуатации</w:t>
      </w:r>
      <w:r w:rsidR="004B76D7" w:rsidRPr="000F4090">
        <w:rPr>
          <w:sz w:val="24"/>
          <w:szCs w:val="24"/>
        </w:rPr>
        <w:t xml:space="preserve"> на русском языке</w:t>
      </w:r>
      <w:r w:rsidR="00425D19" w:rsidRPr="000F4090">
        <w:rPr>
          <w:sz w:val="24"/>
          <w:szCs w:val="24"/>
        </w:rPr>
        <w:t>;</w:t>
      </w:r>
    </w:p>
    <w:p w14:paraId="6D281477" w14:textId="09B58BDE" w:rsidR="00425D19" w:rsidRPr="000F4090" w:rsidRDefault="005D187D" w:rsidP="00924F97">
      <w:pPr>
        <w:autoSpaceDE w:val="0"/>
        <w:autoSpaceDN w:val="0"/>
        <w:adjustRightInd w:val="0"/>
        <w:ind w:firstLine="567"/>
        <w:jc w:val="both"/>
        <w:rPr>
          <w:sz w:val="24"/>
          <w:szCs w:val="24"/>
        </w:rPr>
      </w:pPr>
      <w:r>
        <w:rPr>
          <w:sz w:val="24"/>
          <w:szCs w:val="24"/>
        </w:rPr>
        <w:lastRenderedPageBreak/>
        <w:t>4</w:t>
      </w:r>
      <w:r w:rsidR="00425D19" w:rsidRPr="000F4090">
        <w:rPr>
          <w:sz w:val="24"/>
          <w:szCs w:val="24"/>
        </w:rPr>
        <w:t>) копия документа, подтверждающего соответствие Товара, выданного уполномоченными органами (организациями) (в случае, если товар подлежит обязательному подтверждению соответствия);</w:t>
      </w:r>
    </w:p>
    <w:p w14:paraId="3F1C553A" w14:textId="1FB8414F" w:rsidR="00AE20EF" w:rsidRPr="000F4090" w:rsidRDefault="005D187D" w:rsidP="00924F97">
      <w:pPr>
        <w:autoSpaceDE w:val="0"/>
        <w:autoSpaceDN w:val="0"/>
        <w:adjustRightInd w:val="0"/>
        <w:ind w:firstLine="567"/>
        <w:jc w:val="both"/>
        <w:rPr>
          <w:sz w:val="24"/>
          <w:szCs w:val="24"/>
        </w:rPr>
      </w:pPr>
      <w:r>
        <w:rPr>
          <w:sz w:val="24"/>
          <w:szCs w:val="24"/>
        </w:rPr>
        <w:t>5</w:t>
      </w:r>
      <w:r w:rsidR="00AE20EF" w:rsidRPr="000F4090">
        <w:rPr>
          <w:sz w:val="24"/>
          <w:szCs w:val="24"/>
        </w:rPr>
        <w:t>) информация об адресах и телефонах официально авторизованных станций техобслуживания на территории Российской Федерации;</w:t>
      </w:r>
    </w:p>
    <w:p w14:paraId="16ED9264" w14:textId="5007C664" w:rsidR="009861FB" w:rsidRPr="00FE40AA" w:rsidRDefault="005D187D" w:rsidP="00924F97">
      <w:pPr>
        <w:autoSpaceDE w:val="0"/>
        <w:autoSpaceDN w:val="0"/>
        <w:adjustRightInd w:val="0"/>
        <w:ind w:firstLine="567"/>
        <w:jc w:val="both"/>
        <w:rPr>
          <w:sz w:val="24"/>
          <w:szCs w:val="24"/>
        </w:rPr>
      </w:pPr>
      <w:r>
        <w:rPr>
          <w:sz w:val="24"/>
          <w:szCs w:val="24"/>
        </w:rPr>
        <w:t>6</w:t>
      </w:r>
      <w:r w:rsidR="00AE20EF" w:rsidRPr="000F4090">
        <w:rPr>
          <w:sz w:val="24"/>
          <w:szCs w:val="24"/>
        </w:rPr>
        <w:t>) к</w:t>
      </w:r>
      <w:r>
        <w:rPr>
          <w:sz w:val="24"/>
          <w:szCs w:val="24"/>
        </w:rPr>
        <w:t>лючи зажигания (не менее 2 шт.).</w:t>
      </w:r>
    </w:p>
    <w:p w14:paraId="22C7F6D7" w14:textId="5552CD02" w:rsidR="00373C82" w:rsidRPr="00FE40AA" w:rsidRDefault="00373C82" w:rsidP="00924F97">
      <w:pPr>
        <w:autoSpaceDE w:val="0"/>
        <w:autoSpaceDN w:val="0"/>
        <w:adjustRightInd w:val="0"/>
        <w:ind w:firstLine="567"/>
        <w:jc w:val="both"/>
        <w:rPr>
          <w:b/>
          <w:sz w:val="24"/>
          <w:szCs w:val="24"/>
        </w:rPr>
      </w:pPr>
      <w:r w:rsidRPr="00FE40AA">
        <w:rPr>
          <w:b/>
          <w:sz w:val="24"/>
          <w:szCs w:val="24"/>
        </w:rPr>
        <w:t>Требования к гарантийному сроку товара и (или) объему предоставления гарантий качества</w:t>
      </w:r>
    </w:p>
    <w:p w14:paraId="6C554AED" w14:textId="1BDBC76F" w:rsidR="00373C82" w:rsidRPr="00FE40AA" w:rsidRDefault="00373C82" w:rsidP="00924F97">
      <w:pPr>
        <w:autoSpaceDE w:val="0"/>
        <w:autoSpaceDN w:val="0"/>
        <w:adjustRightInd w:val="0"/>
        <w:ind w:firstLine="567"/>
        <w:jc w:val="both"/>
        <w:rPr>
          <w:sz w:val="24"/>
          <w:szCs w:val="24"/>
        </w:rPr>
      </w:pPr>
      <w:bookmarkStart w:id="3" w:name="_Hlk181347293"/>
      <w:r w:rsidRPr="00FE40AA">
        <w:rPr>
          <w:sz w:val="24"/>
          <w:szCs w:val="24"/>
        </w:rPr>
        <w:t xml:space="preserve">Гарантийный срок на </w:t>
      </w:r>
      <w:r w:rsidR="005C32F8">
        <w:rPr>
          <w:sz w:val="24"/>
          <w:szCs w:val="24"/>
        </w:rPr>
        <w:t>товар</w:t>
      </w:r>
      <w:r w:rsidRPr="00FE40AA">
        <w:rPr>
          <w:sz w:val="24"/>
          <w:szCs w:val="24"/>
        </w:rPr>
        <w:t xml:space="preserve"> должен составлять </w:t>
      </w:r>
      <w:r w:rsidR="007214BA" w:rsidRPr="00FE40AA">
        <w:rPr>
          <w:sz w:val="24"/>
          <w:szCs w:val="24"/>
        </w:rPr>
        <w:t xml:space="preserve">не менее </w:t>
      </w:r>
      <w:r w:rsidR="005C32F8">
        <w:rPr>
          <w:sz w:val="24"/>
          <w:szCs w:val="24"/>
        </w:rPr>
        <w:t>12</w:t>
      </w:r>
      <w:r w:rsidR="007214BA" w:rsidRPr="00FE40AA">
        <w:rPr>
          <w:sz w:val="24"/>
          <w:szCs w:val="24"/>
        </w:rPr>
        <w:t xml:space="preserve"> месяцев </w:t>
      </w:r>
      <w:r w:rsidRPr="00FE40AA">
        <w:rPr>
          <w:sz w:val="24"/>
          <w:szCs w:val="24"/>
        </w:rPr>
        <w:t xml:space="preserve">с даты подписания акта приема – передачи </w:t>
      </w:r>
      <w:r w:rsidR="005C32F8">
        <w:rPr>
          <w:sz w:val="24"/>
          <w:szCs w:val="24"/>
        </w:rPr>
        <w:t>товара</w:t>
      </w:r>
      <w:r w:rsidRPr="00FE40AA">
        <w:rPr>
          <w:sz w:val="24"/>
          <w:szCs w:val="24"/>
        </w:rPr>
        <w:t xml:space="preserve"> Заказчиком или</w:t>
      </w:r>
      <w:r w:rsidR="005C32F8">
        <w:rPr>
          <w:sz w:val="24"/>
          <w:szCs w:val="24"/>
        </w:rPr>
        <w:t xml:space="preserve"> 1000 (одна тысяча) моточасов</w:t>
      </w:r>
      <w:r w:rsidRPr="00FE40AA">
        <w:rPr>
          <w:sz w:val="24"/>
          <w:szCs w:val="24"/>
        </w:rPr>
        <w:t xml:space="preserve">, в зависимости от того, какое из событий наступит раньше. Гарантийный срок на комплектующие изделия </w:t>
      </w:r>
      <w:r w:rsidR="005C32F8">
        <w:rPr>
          <w:sz w:val="24"/>
          <w:szCs w:val="24"/>
        </w:rPr>
        <w:t>товара</w:t>
      </w:r>
      <w:r w:rsidRPr="00FE40AA">
        <w:rPr>
          <w:sz w:val="24"/>
          <w:szCs w:val="24"/>
        </w:rPr>
        <w:t xml:space="preserve"> должен составлять не менее 12 (двенадцати) месяцев с даты подписания акта приема – передачи </w:t>
      </w:r>
      <w:r w:rsidR="005C32F8">
        <w:rPr>
          <w:sz w:val="24"/>
          <w:szCs w:val="24"/>
        </w:rPr>
        <w:t>товара</w:t>
      </w:r>
      <w:r w:rsidRPr="00FE40AA">
        <w:rPr>
          <w:sz w:val="24"/>
          <w:szCs w:val="24"/>
        </w:rPr>
        <w:t>.</w:t>
      </w:r>
    </w:p>
    <w:p w14:paraId="1F28687A" w14:textId="77777777" w:rsidR="00373C82" w:rsidRPr="00FE40AA" w:rsidRDefault="00373C82" w:rsidP="00924F97">
      <w:pPr>
        <w:autoSpaceDE w:val="0"/>
        <w:autoSpaceDN w:val="0"/>
        <w:adjustRightInd w:val="0"/>
        <w:ind w:firstLine="567"/>
        <w:jc w:val="both"/>
        <w:rPr>
          <w:sz w:val="24"/>
          <w:szCs w:val="24"/>
        </w:rPr>
      </w:pPr>
      <w:r w:rsidRPr="00FE40AA">
        <w:rPr>
          <w:sz w:val="24"/>
          <w:szCs w:val="24"/>
        </w:rPr>
        <w:t xml:space="preserve">Гарантийные обязательства включают 100 (сто) % безвозмездный ремонт или замену (при невозможности ремонта) неисправных деталей, узлов и агрегатов, имеющих производственные дефекты, а также бесплатное выполнение связанных с этим демонтажно-монтажных работ. </w:t>
      </w:r>
    </w:p>
    <w:p w14:paraId="6C3CC5E4" w14:textId="77777777" w:rsidR="00373C82" w:rsidRPr="00FE40AA" w:rsidRDefault="00373C82" w:rsidP="00924F97">
      <w:pPr>
        <w:autoSpaceDE w:val="0"/>
        <w:autoSpaceDN w:val="0"/>
        <w:adjustRightInd w:val="0"/>
        <w:ind w:firstLine="567"/>
        <w:jc w:val="both"/>
        <w:rPr>
          <w:sz w:val="24"/>
          <w:szCs w:val="24"/>
        </w:rPr>
      </w:pPr>
      <w:r w:rsidRPr="00FE40AA">
        <w:rPr>
          <w:sz w:val="24"/>
          <w:szCs w:val="24"/>
        </w:rPr>
        <w:t>Поставщик должен передать Заказчику документы, подтверждающие гарантию Производителя и Поставщика на Товар.</w:t>
      </w:r>
    </w:p>
    <w:p w14:paraId="7280B728" w14:textId="77777777" w:rsidR="00373C82" w:rsidRPr="00FE40AA" w:rsidRDefault="00373C82" w:rsidP="00924F97">
      <w:pPr>
        <w:autoSpaceDE w:val="0"/>
        <w:autoSpaceDN w:val="0"/>
        <w:adjustRightInd w:val="0"/>
        <w:ind w:firstLine="567"/>
        <w:jc w:val="both"/>
        <w:rPr>
          <w:sz w:val="24"/>
          <w:szCs w:val="24"/>
        </w:rPr>
      </w:pPr>
      <w:r w:rsidRPr="00FE40AA">
        <w:rPr>
          <w:sz w:val="24"/>
          <w:szCs w:val="24"/>
        </w:rPr>
        <w:t>Гарантийный ремонт Товара в течение гарантийного срока выполняется Поставщиком, другими Дилерами или авторизованными станциями технического обслуживания Изготовителя, указанными в Руководстве по эксплуатации и/или Сервисной книжке. После предъявления Заказчиком претензии гарантийный ремонт осуществляется в срок не более 30 (тридцати) календарных дней с момента передачи Товара для проведения ремонта. В случае отсутствия необходимых для осуществления гарантийного ремонта запасных частей и материалов срок гарантийного ремонта продлевается на время, необходимое для доставки от завода-изготовителя оригинальных запасных частей и материалов. В любом случае срок выполнения ремонта не может превышать 45 (сорок пять) календарных дней с момента передачи Товара для проведения ремонта.</w:t>
      </w:r>
    </w:p>
    <w:p w14:paraId="4EFF7922" w14:textId="77777777" w:rsidR="00373C82" w:rsidRPr="00FE40AA" w:rsidRDefault="00373C82" w:rsidP="00924F97">
      <w:pPr>
        <w:autoSpaceDE w:val="0"/>
        <w:autoSpaceDN w:val="0"/>
        <w:adjustRightInd w:val="0"/>
        <w:ind w:firstLine="567"/>
        <w:jc w:val="both"/>
        <w:rPr>
          <w:sz w:val="24"/>
          <w:szCs w:val="24"/>
        </w:rPr>
      </w:pPr>
      <w:r w:rsidRPr="00FE40AA">
        <w:rPr>
          <w:sz w:val="24"/>
          <w:szCs w:val="24"/>
        </w:rPr>
        <w:t xml:space="preserve">Техническое обслуживание Товара выполняется Поставщиком, другими Дилерами или авторизованными станциями технического обслуживания Изготовителя, указанными в Руководстве по эксплуатации и/или Сервисной книжке. </w:t>
      </w:r>
    </w:p>
    <w:p w14:paraId="39D6F414" w14:textId="77777777" w:rsidR="00373C82" w:rsidRPr="00FE40AA" w:rsidRDefault="00373C82" w:rsidP="00924F97">
      <w:pPr>
        <w:autoSpaceDE w:val="0"/>
        <w:autoSpaceDN w:val="0"/>
        <w:adjustRightInd w:val="0"/>
        <w:ind w:firstLine="567"/>
        <w:jc w:val="both"/>
        <w:rPr>
          <w:sz w:val="24"/>
          <w:szCs w:val="24"/>
        </w:rPr>
      </w:pPr>
      <w:r w:rsidRPr="00FE40AA">
        <w:rPr>
          <w:sz w:val="24"/>
          <w:szCs w:val="24"/>
        </w:rPr>
        <w:t>Претензии заказчика по качеству (за исключением скрытых недостатков) и комплектации Товара, а также претензии, касающиеся внешних повреждений Товара, или в связи с иными недостатками, которые обнаружены при осмотре в момент его приемки и зафиксированы в акте приема-передачи Товара, Поставщик обязан устранить за свой счет в срок до 2 рабочих дней.</w:t>
      </w:r>
    </w:p>
    <w:p w14:paraId="065E7E3B" w14:textId="77777777" w:rsidR="00373C82" w:rsidRPr="00FE40AA" w:rsidRDefault="00373C82" w:rsidP="00924F97">
      <w:pPr>
        <w:autoSpaceDE w:val="0"/>
        <w:autoSpaceDN w:val="0"/>
        <w:adjustRightInd w:val="0"/>
        <w:ind w:firstLine="567"/>
        <w:jc w:val="both"/>
        <w:rPr>
          <w:sz w:val="24"/>
          <w:szCs w:val="24"/>
        </w:rPr>
      </w:pPr>
      <w:r w:rsidRPr="00FE40AA">
        <w:rPr>
          <w:sz w:val="24"/>
          <w:szCs w:val="24"/>
        </w:rPr>
        <w:t xml:space="preserve">Заказчик вправе, уведомив Поставщика, отказаться от принятия Товара ненадлежащего качества.     </w:t>
      </w:r>
    </w:p>
    <w:p w14:paraId="721D648A" w14:textId="77777777" w:rsidR="00373C82" w:rsidRDefault="00373C82" w:rsidP="00924F97">
      <w:pPr>
        <w:autoSpaceDE w:val="0"/>
        <w:autoSpaceDN w:val="0"/>
        <w:adjustRightInd w:val="0"/>
        <w:ind w:firstLine="567"/>
        <w:jc w:val="both"/>
        <w:rPr>
          <w:sz w:val="24"/>
          <w:szCs w:val="24"/>
        </w:rPr>
      </w:pPr>
      <w:r w:rsidRPr="00FE40AA">
        <w:rPr>
          <w:sz w:val="24"/>
          <w:szCs w:val="24"/>
        </w:rPr>
        <w:t>В случае существенного нарушения Поставщиком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Поставщик производит замену некачественного Товара Товаром надлежащего качества в течении 10 (Десяти) рабочих дней. Убытки, возникшие в связи с заменой Товара, несет Поставщик.</w:t>
      </w:r>
    </w:p>
    <w:bookmarkEnd w:id="3"/>
    <w:p w14:paraId="0968C055" w14:textId="77777777" w:rsidR="005C32F8" w:rsidRPr="00FE40AA" w:rsidRDefault="005C32F8" w:rsidP="00924F97">
      <w:pPr>
        <w:autoSpaceDE w:val="0"/>
        <w:autoSpaceDN w:val="0"/>
        <w:adjustRightInd w:val="0"/>
        <w:ind w:firstLine="567"/>
        <w:jc w:val="both"/>
        <w:rPr>
          <w:sz w:val="24"/>
          <w:szCs w:val="24"/>
        </w:rPr>
      </w:pPr>
    </w:p>
    <w:p w14:paraId="6CA6EA6E" w14:textId="6C2C5427" w:rsidR="00F63146" w:rsidRPr="00FE40AA" w:rsidRDefault="00F63146" w:rsidP="00924F97">
      <w:pPr>
        <w:autoSpaceDE w:val="0"/>
        <w:autoSpaceDN w:val="0"/>
        <w:adjustRightInd w:val="0"/>
        <w:ind w:firstLine="567"/>
        <w:jc w:val="center"/>
        <w:rPr>
          <w:b/>
          <w:sz w:val="24"/>
          <w:szCs w:val="24"/>
        </w:rPr>
      </w:pPr>
      <w:r w:rsidRPr="00FE40AA">
        <w:rPr>
          <w:b/>
          <w:sz w:val="24"/>
          <w:szCs w:val="24"/>
        </w:rPr>
        <w:t>Требования энергетической эффективности товара.</w:t>
      </w:r>
    </w:p>
    <w:p w14:paraId="5A7C782B" w14:textId="279DCF74" w:rsidR="00DF03EC" w:rsidRPr="00FE40AA" w:rsidRDefault="007214BA" w:rsidP="00924F97">
      <w:pPr>
        <w:autoSpaceDE w:val="0"/>
        <w:autoSpaceDN w:val="0"/>
        <w:adjustRightInd w:val="0"/>
        <w:ind w:firstLine="567"/>
        <w:jc w:val="both"/>
        <w:rPr>
          <w:sz w:val="24"/>
          <w:szCs w:val="24"/>
        </w:rPr>
        <w:sectPr w:rsidR="00DF03EC" w:rsidRPr="00FE40AA" w:rsidSect="00880A5C">
          <w:headerReference w:type="even" r:id="rId8"/>
          <w:headerReference w:type="default" r:id="rId9"/>
          <w:headerReference w:type="first" r:id="rId10"/>
          <w:pgSz w:w="11906" w:h="16838" w:code="9"/>
          <w:pgMar w:top="1134" w:right="567" w:bottom="567" w:left="1418" w:header="567" w:footer="567" w:gutter="0"/>
          <w:pgNumType w:start="1"/>
          <w:cols w:space="720"/>
          <w:titlePg/>
        </w:sectPr>
      </w:pPr>
      <w:r w:rsidRPr="00FE40AA">
        <w:rPr>
          <w:sz w:val="24"/>
          <w:szCs w:val="24"/>
        </w:rPr>
        <w:t>Товар должен соответствовать требованиям энергетической эффективности в соответствии с нормами действующего законодательства Российской Федерации.</w:t>
      </w:r>
    </w:p>
    <w:p w14:paraId="741AED59" w14:textId="5792B897" w:rsidR="00DC1E03" w:rsidRPr="009861FB" w:rsidRDefault="001A3D0B" w:rsidP="00DC1E03">
      <w:pPr>
        <w:autoSpaceDE w:val="0"/>
        <w:autoSpaceDN w:val="0"/>
        <w:adjustRightInd w:val="0"/>
        <w:spacing w:line="269" w:lineRule="auto"/>
        <w:jc w:val="right"/>
        <w:outlineLvl w:val="1"/>
        <w:rPr>
          <w:b/>
          <w:bCs/>
          <w:sz w:val="24"/>
          <w:szCs w:val="24"/>
        </w:rPr>
      </w:pPr>
      <w:r w:rsidRPr="009861FB">
        <w:rPr>
          <w:sz w:val="24"/>
          <w:szCs w:val="24"/>
        </w:rPr>
        <w:lastRenderedPageBreak/>
        <w:t>Таблица</w:t>
      </w:r>
      <w:r w:rsidR="00DC1E03" w:rsidRPr="009861FB">
        <w:rPr>
          <w:sz w:val="24"/>
          <w:szCs w:val="24"/>
        </w:rPr>
        <w:t xml:space="preserve"> № 1</w:t>
      </w:r>
    </w:p>
    <w:p w14:paraId="3837DC3E" w14:textId="77777777" w:rsidR="00DF03EC" w:rsidRPr="00FE40AA" w:rsidRDefault="00DF03EC" w:rsidP="00BA2213">
      <w:pPr>
        <w:autoSpaceDE w:val="0"/>
        <w:autoSpaceDN w:val="0"/>
        <w:adjustRightInd w:val="0"/>
        <w:spacing w:line="269" w:lineRule="auto"/>
        <w:jc w:val="center"/>
        <w:outlineLvl w:val="1"/>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444"/>
        <w:gridCol w:w="1558"/>
        <w:gridCol w:w="1994"/>
        <w:gridCol w:w="1984"/>
        <w:gridCol w:w="562"/>
        <w:gridCol w:w="9"/>
        <w:gridCol w:w="1980"/>
        <w:gridCol w:w="4246"/>
        <w:gridCol w:w="858"/>
      </w:tblGrid>
      <w:tr w:rsidR="00137481" w:rsidRPr="00350B92" w14:paraId="568DB97E" w14:textId="77777777" w:rsidTr="00C04E21">
        <w:tc>
          <w:tcPr>
            <w:tcW w:w="528" w:type="dxa"/>
            <w:vMerge w:val="restart"/>
            <w:shd w:val="clear" w:color="auto" w:fill="auto"/>
            <w:vAlign w:val="center"/>
          </w:tcPr>
          <w:p w14:paraId="13B46CF3" w14:textId="77777777" w:rsidR="00137481" w:rsidRPr="00350B92" w:rsidRDefault="00137481" w:rsidP="00F54B6D">
            <w:pPr>
              <w:jc w:val="both"/>
              <w:rPr>
                <w:rFonts w:eastAsia="MS Mincho"/>
                <w:color w:val="000000" w:themeColor="text1"/>
                <w:sz w:val="24"/>
                <w:szCs w:val="24"/>
              </w:rPr>
            </w:pPr>
            <w:r w:rsidRPr="00350B92">
              <w:rPr>
                <w:rFonts w:eastAsia="MS Mincho"/>
                <w:color w:val="000000" w:themeColor="text1"/>
                <w:sz w:val="24"/>
                <w:szCs w:val="24"/>
              </w:rPr>
              <w:t>№ п/п</w:t>
            </w:r>
          </w:p>
        </w:tc>
        <w:tc>
          <w:tcPr>
            <w:tcW w:w="1444" w:type="dxa"/>
            <w:vMerge w:val="restart"/>
            <w:shd w:val="clear" w:color="auto" w:fill="auto"/>
            <w:vAlign w:val="center"/>
          </w:tcPr>
          <w:p w14:paraId="0BC46452" w14:textId="77777777" w:rsidR="00137481" w:rsidRPr="00350B92" w:rsidRDefault="00137481" w:rsidP="00F54B6D">
            <w:pPr>
              <w:jc w:val="both"/>
              <w:rPr>
                <w:rFonts w:eastAsia="MS Mincho"/>
                <w:color w:val="000000" w:themeColor="text1"/>
                <w:sz w:val="24"/>
                <w:szCs w:val="24"/>
              </w:rPr>
            </w:pPr>
            <w:r w:rsidRPr="00350B92">
              <w:rPr>
                <w:rFonts w:eastAsia="MS Mincho"/>
                <w:color w:val="000000" w:themeColor="text1"/>
                <w:sz w:val="24"/>
                <w:szCs w:val="24"/>
              </w:rPr>
              <w:t>Наименование товара</w:t>
            </w:r>
          </w:p>
        </w:tc>
        <w:tc>
          <w:tcPr>
            <w:tcW w:w="1558" w:type="dxa"/>
            <w:vMerge w:val="restart"/>
            <w:shd w:val="clear" w:color="auto" w:fill="auto"/>
            <w:vAlign w:val="center"/>
          </w:tcPr>
          <w:p w14:paraId="0849608E" w14:textId="77777777" w:rsidR="00137481" w:rsidRPr="00AE752D" w:rsidRDefault="00137481" w:rsidP="00F54B6D">
            <w:pPr>
              <w:jc w:val="both"/>
              <w:rPr>
                <w:rFonts w:eastAsia="MS Mincho"/>
                <w:sz w:val="24"/>
                <w:szCs w:val="24"/>
              </w:rPr>
            </w:pPr>
            <w:r w:rsidRPr="00AE752D">
              <w:rPr>
                <w:rFonts w:eastAsia="MS Mincho"/>
                <w:sz w:val="24"/>
                <w:szCs w:val="24"/>
              </w:rPr>
              <w:t>Код КТРУ/ОКДП2</w:t>
            </w:r>
            <w:r w:rsidRPr="00AE752D">
              <w:rPr>
                <w:rFonts w:eastAsia="MS Mincho"/>
                <w:sz w:val="24"/>
                <w:szCs w:val="24"/>
                <w:lang w:val="en-US"/>
              </w:rPr>
              <w:t>/</w:t>
            </w:r>
            <w:r w:rsidRPr="00AE752D">
              <w:rPr>
                <w:rFonts w:eastAsia="MS Mincho"/>
                <w:sz w:val="24"/>
                <w:szCs w:val="24"/>
              </w:rPr>
              <w:t>ККН</w:t>
            </w:r>
          </w:p>
        </w:tc>
        <w:tc>
          <w:tcPr>
            <w:tcW w:w="1994" w:type="dxa"/>
          </w:tcPr>
          <w:p w14:paraId="0209D4FF" w14:textId="77777777" w:rsidR="00137481" w:rsidRPr="00350B92" w:rsidRDefault="00137481" w:rsidP="00F54B6D">
            <w:pPr>
              <w:jc w:val="both"/>
              <w:rPr>
                <w:rFonts w:eastAsia="MS Mincho"/>
                <w:color w:val="000000" w:themeColor="text1"/>
                <w:sz w:val="24"/>
                <w:szCs w:val="24"/>
              </w:rPr>
            </w:pPr>
          </w:p>
        </w:tc>
        <w:tc>
          <w:tcPr>
            <w:tcW w:w="8781" w:type="dxa"/>
            <w:gridSpan w:val="5"/>
            <w:shd w:val="clear" w:color="auto" w:fill="auto"/>
            <w:vAlign w:val="center"/>
          </w:tcPr>
          <w:p w14:paraId="4E3CF0F6" w14:textId="77777777" w:rsidR="00137481" w:rsidRPr="00350B92" w:rsidRDefault="00137481" w:rsidP="00F54B6D">
            <w:pPr>
              <w:jc w:val="both"/>
              <w:rPr>
                <w:rFonts w:eastAsia="MS Mincho"/>
                <w:color w:val="000000" w:themeColor="text1"/>
                <w:sz w:val="24"/>
                <w:szCs w:val="24"/>
              </w:rPr>
            </w:pPr>
            <w:r w:rsidRPr="00350B92">
              <w:rPr>
                <w:rFonts w:eastAsia="MS Mincho"/>
                <w:color w:val="000000" w:themeColor="text1"/>
                <w:sz w:val="24"/>
                <w:szCs w:val="24"/>
              </w:rPr>
              <w:t>Показатель (характеристика) товара</w:t>
            </w:r>
          </w:p>
        </w:tc>
        <w:tc>
          <w:tcPr>
            <w:tcW w:w="858" w:type="dxa"/>
            <w:vMerge w:val="restart"/>
            <w:shd w:val="clear" w:color="auto" w:fill="auto"/>
            <w:vAlign w:val="center"/>
          </w:tcPr>
          <w:p w14:paraId="12F4DB4C" w14:textId="5B5BE0DB" w:rsidR="00137481" w:rsidRPr="00350B92" w:rsidRDefault="003C72B4" w:rsidP="00F54B6D">
            <w:pPr>
              <w:jc w:val="both"/>
              <w:rPr>
                <w:rFonts w:eastAsia="MS Mincho"/>
                <w:color w:val="000000" w:themeColor="text1"/>
                <w:sz w:val="24"/>
                <w:szCs w:val="24"/>
              </w:rPr>
            </w:pPr>
            <w:r>
              <w:rPr>
                <w:rFonts w:eastAsia="MS Mincho"/>
                <w:color w:val="000000" w:themeColor="text1"/>
                <w:sz w:val="24"/>
                <w:szCs w:val="24"/>
              </w:rPr>
              <w:t xml:space="preserve">1 </w:t>
            </w:r>
            <w:r w:rsidR="00137481">
              <w:rPr>
                <w:rFonts w:eastAsia="MS Mincho"/>
                <w:color w:val="000000" w:themeColor="text1"/>
                <w:sz w:val="24"/>
                <w:szCs w:val="24"/>
              </w:rPr>
              <w:t>Шт.</w:t>
            </w:r>
          </w:p>
        </w:tc>
      </w:tr>
      <w:tr w:rsidR="00473DCC" w:rsidRPr="00350B92" w14:paraId="79F90B49" w14:textId="77777777" w:rsidTr="00C04E21">
        <w:tc>
          <w:tcPr>
            <w:tcW w:w="528" w:type="dxa"/>
            <w:vMerge/>
            <w:shd w:val="clear" w:color="auto" w:fill="auto"/>
            <w:vAlign w:val="center"/>
          </w:tcPr>
          <w:p w14:paraId="1611EA2C"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485153D4"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vAlign w:val="center"/>
          </w:tcPr>
          <w:p w14:paraId="7309CE8B" w14:textId="77777777" w:rsidR="00137481" w:rsidRPr="006C0482" w:rsidRDefault="00137481" w:rsidP="00F54B6D">
            <w:pPr>
              <w:jc w:val="both"/>
              <w:rPr>
                <w:rFonts w:eastAsia="MS Mincho"/>
                <w:color w:val="FF0000"/>
                <w:sz w:val="24"/>
                <w:szCs w:val="24"/>
              </w:rPr>
            </w:pPr>
          </w:p>
        </w:tc>
        <w:tc>
          <w:tcPr>
            <w:tcW w:w="1994" w:type="dxa"/>
            <w:shd w:val="clear" w:color="auto" w:fill="FFFFFF"/>
            <w:vAlign w:val="center"/>
          </w:tcPr>
          <w:p w14:paraId="5A45A53A" w14:textId="77777777" w:rsidR="00137481" w:rsidRPr="00350B92" w:rsidRDefault="00137481" w:rsidP="00F54B6D">
            <w:pPr>
              <w:jc w:val="both"/>
              <w:rPr>
                <w:rFonts w:eastAsia="MS Mincho"/>
                <w:color w:val="000000" w:themeColor="text1"/>
                <w:sz w:val="24"/>
                <w:szCs w:val="24"/>
                <w:lang w:val="en-US"/>
              </w:rPr>
            </w:pPr>
            <w:proofErr w:type="spellStart"/>
            <w:r w:rsidRPr="00350B92">
              <w:rPr>
                <w:rFonts w:eastAsia="MS Mincho"/>
                <w:color w:val="000000" w:themeColor="text1"/>
                <w:sz w:val="24"/>
                <w:szCs w:val="24"/>
                <w:lang w:val="en-US"/>
              </w:rPr>
              <w:t>Наименование</w:t>
            </w:r>
            <w:proofErr w:type="spellEnd"/>
            <w:r w:rsidRPr="00350B92">
              <w:rPr>
                <w:rFonts w:eastAsia="MS Mincho"/>
                <w:color w:val="000000" w:themeColor="text1"/>
                <w:sz w:val="24"/>
                <w:szCs w:val="24"/>
                <w:lang w:val="en-US"/>
              </w:rPr>
              <w:t xml:space="preserve"> </w:t>
            </w:r>
            <w:proofErr w:type="spellStart"/>
            <w:r w:rsidRPr="00350B92">
              <w:rPr>
                <w:rFonts w:eastAsia="MS Mincho"/>
                <w:color w:val="000000" w:themeColor="text1"/>
                <w:sz w:val="24"/>
                <w:szCs w:val="24"/>
                <w:lang w:val="en-US"/>
              </w:rPr>
              <w:t>характеристики</w:t>
            </w:r>
            <w:proofErr w:type="spellEnd"/>
          </w:p>
        </w:tc>
        <w:tc>
          <w:tcPr>
            <w:tcW w:w="1984" w:type="dxa"/>
            <w:shd w:val="clear" w:color="auto" w:fill="FFFFFF"/>
            <w:vAlign w:val="center"/>
          </w:tcPr>
          <w:p w14:paraId="3CE0904A" w14:textId="77777777" w:rsidR="00137481" w:rsidRPr="00350B92" w:rsidRDefault="00137481" w:rsidP="00F54B6D">
            <w:pPr>
              <w:jc w:val="both"/>
              <w:rPr>
                <w:rFonts w:eastAsia="MS Mincho"/>
                <w:color w:val="000000" w:themeColor="text1"/>
                <w:sz w:val="24"/>
                <w:szCs w:val="24"/>
                <w:lang w:val="en-US"/>
              </w:rPr>
            </w:pPr>
            <w:proofErr w:type="spellStart"/>
            <w:r w:rsidRPr="00350B92">
              <w:rPr>
                <w:rFonts w:eastAsia="MS Mincho"/>
                <w:color w:val="000000" w:themeColor="text1"/>
                <w:sz w:val="24"/>
                <w:szCs w:val="24"/>
                <w:lang w:val="en-US"/>
              </w:rPr>
              <w:t>Значение</w:t>
            </w:r>
            <w:proofErr w:type="spellEnd"/>
            <w:r w:rsidRPr="00350B92">
              <w:rPr>
                <w:rFonts w:eastAsia="MS Mincho"/>
                <w:color w:val="000000" w:themeColor="text1"/>
                <w:sz w:val="24"/>
                <w:szCs w:val="24"/>
                <w:lang w:val="en-US"/>
              </w:rPr>
              <w:t xml:space="preserve"> </w:t>
            </w:r>
            <w:proofErr w:type="spellStart"/>
            <w:r w:rsidRPr="00350B92">
              <w:rPr>
                <w:rFonts w:eastAsia="MS Mincho"/>
                <w:color w:val="000000" w:themeColor="text1"/>
                <w:sz w:val="24"/>
                <w:szCs w:val="24"/>
                <w:lang w:val="en-US"/>
              </w:rPr>
              <w:t>характеристики</w:t>
            </w:r>
            <w:proofErr w:type="spellEnd"/>
          </w:p>
        </w:tc>
        <w:tc>
          <w:tcPr>
            <w:tcW w:w="2551" w:type="dxa"/>
            <w:gridSpan w:val="3"/>
            <w:shd w:val="clear" w:color="auto" w:fill="FFFFFF"/>
            <w:vAlign w:val="center"/>
          </w:tcPr>
          <w:p w14:paraId="0E0C4825" w14:textId="77777777" w:rsidR="00137481" w:rsidRPr="00350B92" w:rsidRDefault="00137481" w:rsidP="00F54B6D">
            <w:pPr>
              <w:jc w:val="both"/>
              <w:rPr>
                <w:rFonts w:eastAsia="MS Mincho"/>
                <w:color w:val="000000" w:themeColor="text1"/>
                <w:sz w:val="24"/>
                <w:szCs w:val="24"/>
              </w:rPr>
            </w:pPr>
            <w:r w:rsidRPr="00350B92">
              <w:rPr>
                <w:rFonts w:eastAsia="MS Mincho"/>
                <w:color w:val="000000" w:themeColor="text1"/>
                <w:sz w:val="24"/>
                <w:szCs w:val="24"/>
              </w:rPr>
              <w:t>Е</w:t>
            </w:r>
            <w:proofErr w:type="spellStart"/>
            <w:r w:rsidRPr="00350B92">
              <w:rPr>
                <w:rFonts w:eastAsia="MS Mincho"/>
                <w:color w:val="000000" w:themeColor="text1"/>
                <w:sz w:val="24"/>
                <w:szCs w:val="24"/>
                <w:lang w:val="en-US"/>
              </w:rPr>
              <w:t>диниц</w:t>
            </w:r>
            <w:proofErr w:type="spellEnd"/>
            <w:r w:rsidRPr="00350B92">
              <w:rPr>
                <w:rFonts w:eastAsia="MS Mincho"/>
                <w:color w:val="000000" w:themeColor="text1"/>
                <w:sz w:val="24"/>
                <w:szCs w:val="24"/>
              </w:rPr>
              <w:t>а</w:t>
            </w:r>
            <w:r w:rsidRPr="00350B92">
              <w:rPr>
                <w:rFonts w:eastAsia="MS Mincho"/>
                <w:color w:val="000000" w:themeColor="text1"/>
                <w:sz w:val="24"/>
                <w:szCs w:val="24"/>
                <w:lang w:val="en-US"/>
              </w:rPr>
              <w:t xml:space="preserve"> </w:t>
            </w:r>
            <w:proofErr w:type="spellStart"/>
            <w:r w:rsidRPr="00350B92">
              <w:rPr>
                <w:rFonts w:eastAsia="MS Mincho"/>
                <w:color w:val="000000" w:themeColor="text1"/>
                <w:sz w:val="24"/>
                <w:szCs w:val="24"/>
                <w:lang w:val="en-US"/>
              </w:rPr>
              <w:t>измерения</w:t>
            </w:r>
            <w:proofErr w:type="spellEnd"/>
            <w:r w:rsidRPr="00350B92">
              <w:rPr>
                <w:rFonts w:eastAsia="MS Mincho"/>
                <w:color w:val="000000" w:themeColor="text1"/>
                <w:sz w:val="24"/>
                <w:szCs w:val="24"/>
              </w:rPr>
              <w:t xml:space="preserve"> х</w:t>
            </w:r>
            <w:proofErr w:type="spellStart"/>
            <w:r w:rsidRPr="00350B92">
              <w:rPr>
                <w:rFonts w:eastAsia="MS Mincho"/>
                <w:color w:val="000000" w:themeColor="text1"/>
                <w:sz w:val="24"/>
                <w:szCs w:val="24"/>
                <w:lang w:val="en-US"/>
              </w:rPr>
              <w:t>арактеристики</w:t>
            </w:r>
            <w:proofErr w:type="spellEnd"/>
          </w:p>
        </w:tc>
        <w:tc>
          <w:tcPr>
            <w:tcW w:w="4246" w:type="dxa"/>
            <w:shd w:val="clear" w:color="auto" w:fill="FFFFFF"/>
            <w:vAlign w:val="center"/>
          </w:tcPr>
          <w:p w14:paraId="08385E14" w14:textId="77777777" w:rsidR="00137481" w:rsidRPr="00350B92" w:rsidRDefault="00137481" w:rsidP="00F54B6D">
            <w:pPr>
              <w:jc w:val="both"/>
              <w:rPr>
                <w:rFonts w:eastAsia="MS Mincho"/>
                <w:color w:val="000000" w:themeColor="text1"/>
                <w:sz w:val="24"/>
                <w:szCs w:val="24"/>
              </w:rPr>
            </w:pPr>
            <w:r w:rsidRPr="00350B92">
              <w:rPr>
                <w:rFonts w:eastAsia="MS Mincho"/>
                <w:color w:val="000000" w:themeColor="text1"/>
                <w:sz w:val="24"/>
                <w:szCs w:val="24"/>
              </w:rPr>
              <w:t>Инструкция по заполнению характеристик в заявке</w:t>
            </w:r>
          </w:p>
        </w:tc>
        <w:tc>
          <w:tcPr>
            <w:tcW w:w="858" w:type="dxa"/>
            <w:vMerge/>
            <w:shd w:val="clear" w:color="auto" w:fill="auto"/>
          </w:tcPr>
          <w:p w14:paraId="757DE64D" w14:textId="77777777" w:rsidR="00137481" w:rsidRPr="00350B92" w:rsidRDefault="00137481" w:rsidP="00F54B6D">
            <w:pPr>
              <w:jc w:val="both"/>
              <w:rPr>
                <w:rFonts w:eastAsia="MS Mincho"/>
                <w:color w:val="000000" w:themeColor="text1"/>
                <w:sz w:val="24"/>
                <w:szCs w:val="24"/>
              </w:rPr>
            </w:pPr>
          </w:p>
        </w:tc>
      </w:tr>
      <w:tr w:rsidR="00473DCC" w:rsidRPr="00350B92" w14:paraId="4635EDED" w14:textId="77777777" w:rsidTr="00C04E21">
        <w:tc>
          <w:tcPr>
            <w:tcW w:w="528" w:type="dxa"/>
            <w:vMerge w:val="restart"/>
            <w:shd w:val="clear" w:color="auto" w:fill="auto"/>
          </w:tcPr>
          <w:p w14:paraId="6232DE56" w14:textId="77777777" w:rsidR="00137481" w:rsidRPr="00350B92" w:rsidRDefault="00137481" w:rsidP="00F54B6D">
            <w:pPr>
              <w:rPr>
                <w:rFonts w:eastAsia="MS Mincho"/>
                <w:color w:val="000000" w:themeColor="text1"/>
                <w:sz w:val="24"/>
                <w:szCs w:val="24"/>
              </w:rPr>
            </w:pPr>
            <w:r>
              <w:rPr>
                <w:rFonts w:eastAsia="MS Mincho"/>
                <w:color w:val="000000" w:themeColor="text1"/>
                <w:sz w:val="24"/>
                <w:szCs w:val="24"/>
              </w:rPr>
              <w:t>1.</w:t>
            </w:r>
          </w:p>
        </w:tc>
        <w:tc>
          <w:tcPr>
            <w:tcW w:w="1444" w:type="dxa"/>
            <w:vMerge w:val="restart"/>
            <w:shd w:val="clear" w:color="auto" w:fill="auto"/>
          </w:tcPr>
          <w:p w14:paraId="54887BF5" w14:textId="0646DEEE" w:rsidR="00137481" w:rsidRPr="00350B92" w:rsidRDefault="00137481" w:rsidP="00137481">
            <w:pPr>
              <w:rPr>
                <w:rFonts w:eastAsia="MS Mincho"/>
                <w:color w:val="000000" w:themeColor="text1"/>
                <w:sz w:val="24"/>
                <w:szCs w:val="24"/>
              </w:rPr>
            </w:pPr>
            <w:r w:rsidRPr="00DC2214">
              <w:rPr>
                <w:rFonts w:eastAsia="MS Mincho"/>
                <w:color w:val="000000" w:themeColor="text1"/>
                <w:sz w:val="24"/>
                <w:szCs w:val="24"/>
              </w:rPr>
              <w:t xml:space="preserve">Мини-погрузчик </w:t>
            </w:r>
          </w:p>
        </w:tc>
        <w:tc>
          <w:tcPr>
            <w:tcW w:w="1558" w:type="dxa"/>
            <w:vMerge w:val="restart"/>
            <w:shd w:val="clear" w:color="auto" w:fill="auto"/>
          </w:tcPr>
          <w:p w14:paraId="1308435E" w14:textId="0DC1AA3F" w:rsidR="00137481" w:rsidRPr="006C0482" w:rsidRDefault="00440DEE" w:rsidP="00F54B6D">
            <w:pPr>
              <w:rPr>
                <w:rFonts w:eastAsia="MS Mincho"/>
                <w:color w:val="FF0000"/>
                <w:sz w:val="24"/>
                <w:szCs w:val="24"/>
              </w:rPr>
            </w:pPr>
            <w:r w:rsidRPr="00AE752D">
              <w:rPr>
                <w:rFonts w:eastAsia="MS Mincho"/>
                <w:sz w:val="24"/>
                <w:szCs w:val="24"/>
              </w:rPr>
              <w:t>30.99.10.190</w:t>
            </w:r>
          </w:p>
        </w:tc>
        <w:tc>
          <w:tcPr>
            <w:tcW w:w="1994" w:type="dxa"/>
            <w:shd w:val="clear" w:color="auto" w:fill="FFFFFF"/>
          </w:tcPr>
          <w:p w14:paraId="3F0D2D10" w14:textId="77777777" w:rsidR="00137481" w:rsidRPr="0082330A" w:rsidRDefault="00137481" w:rsidP="00F54B6D">
            <w:pPr>
              <w:rPr>
                <w:sz w:val="24"/>
                <w:szCs w:val="24"/>
              </w:rPr>
            </w:pPr>
            <w:r w:rsidRPr="0082330A">
              <w:rPr>
                <w:sz w:val="24"/>
                <w:szCs w:val="24"/>
              </w:rPr>
              <w:t>Тип двигателя</w:t>
            </w:r>
          </w:p>
        </w:tc>
        <w:tc>
          <w:tcPr>
            <w:tcW w:w="1984" w:type="dxa"/>
            <w:shd w:val="clear" w:color="auto" w:fill="FFFFFF"/>
          </w:tcPr>
          <w:p w14:paraId="77869653" w14:textId="77777777" w:rsidR="00137481" w:rsidRPr="0082330A" w:rsidRDefault="00137481" w:rsidP="00F54B6D">
            <w:pPr>
              <w:tabs>
                <w:tab w:val="left" w:pos="855"/>
              </w:tabs>
              <w:suppressAutoHyphens/>
              <w:rPr>
                <w:sz w:val="24"/>
                <w:szCs w:val="24"/>
              </w:rPr>
            </w:pPr>
            <w:r w:rsidRPr="0082330A">
              <w:rPr>
                <w:sz w:val="24"/>
                <w:szCs w:val="24"/>
              </w:rPr>
              <w:t>бензиновый</w:t>
            </w:r>
          </w:p>
        </w:tc>
        <w:tc>
          <w:tcPr>
            <w:tcW w:w="562" w:type="dxa"/>
            <w:shd w:val="clear" w:color="auto" w:fill="FFFFFF"/>
          </w:tcPr>
          <w:p w14:paraId="0141F45A" w14:textId="77777777" w:rsidR="00137481" w:rsidRPr="00FF57AF" w:rsidRDefault="00137481" w:rsidP="00F54B6D">
            <w:pPr>
              <w:rPr>
                <w:rFonts w:eastAsia="MS Mincho"/>
                <w:color w:val="000000" w:themeColor="text1"/>
                <w:sz w:val="24"/>
                <w:szCs w:val="24"/>
              </w:rPr>
            </w:pPr>
            <w:r>
              <w:rPr>
                <w:rFonts w:eastAsia="MS Mincho"/>
                <w:color w:val="000000" w:themeColor="text1"/>
                <w:sz w:val="24"/>
                <w:szCs w:val="24"/>
              </w:rPr>
              <w:t>-</w:t>
            </w:r>
          </w:p>
        </w:tc>
        <w:tc>
          <w:tcPr>
            <w:tcW w:w="1989" w:type="dxa"/>
            <w:gridSpan w:val="2"/>
          </w:tcPr>
          <w:p w14:paraId="5A47E075" w14:textId="77777777" w:rsidR="00137481" w:rsidRPr="00350B92" w:rsidRDefault="00137481" w:rsidP="00F54B6D">
            <w:pPr>
              <w:rPr>
                <w:rFonts w:eastAsia="MS Mincho"/>
                <w:color w:val="000000" w:themeColor="text1"/>
                <w:sz w:val="24"/>
                <w:szCs w:val="24"/>
              </w:rPr>
            </w:pPr>
            <w:r w:rsidRPr="00350B92">
              <w:rPr>
                <w:rFonts w:eastAsia="MS Mincho"/>
                <w:color w:val="000000" w:themeColor="text1"/>
                <w:sz w:val="24"/>
                <w:szCs w:val="24"/>
              </w:rPr>
              <w:t>Качественная</w:t>
            </w:r>
          </w:p>
        </w:tc>
        <w:tc>
          <w:tcPr>
            <w:tcW w:w="4246" w:type="dxa"/>
            <w:shd w:val="clear" w:color="auto" w:fill="auto"/>
          </w:tcPr>
          <w:p w14:paraId="127AD873" w14:textId="77777777" w:rsidR="00137481" w:rsidRPr="00350B92" w:rsidRDefault="00137481" w:rsidP="00F54B6D">
            <w:pPr>
              <w:jc w:val="both"/>
              <w:rPr>
                <w:rFonts w:eastAsia="MS Mincho"/>
                <w:color w:val="000000" w:themeColor="text1"/>
                <w:sz w:val="24"/>
                <w:szCs w:val="24"/>
              </w:rPr>
            </w:pPr>
            <w:r w:rsidRPr="00350B92">
              <w:rPr>
                <w:rFonts w:eastAsia="MS Mincho"/>
                <w:color w:val="000000" w:themeColor="text1"/>
                <w:sz w:val="24"/>
                <w:szCs w:val="24"/>
              </w:rPr>
              <w:t>Значение характеристики не может изменяться участником закупки</w:t>
            </w:r>
          </w:p>
        </w:tc>
        <w:tc>
          <w:tcPr>
            <w:tcW w:w="858" w:type="dxa"/>
            <w:vMerge/>
            <w:shd w:val="clear" w:color="auto" w:fill="auto"/>
            <w:vAlign w:val="center"/>
          </w:tcPr>
          <w:p w14:paraId="0DCE80F5" w14:textId="77777777" w:rsidR="00137481" w:rsidRPr="00350B92" w:rsidRDefault="00137481" w:rsidP="00F54B6D">
            <w:pPr>
              <w:jc w:val="both"/>
              <w:rPr>
                <w:rFonts w:eastAsia="MS Mincho"/>
                <w:color w:val="000000" w:themeColor="text1"/>
                <w:sz w:val="24"/>
                <w:szCs w:val="24"/>
              </w:rPr>
            </w:pPr>
          </w:p>
        </w:tc>
      </w:tr>
      <w:tr w:rsidR="00473DCC" w:rsidRPr="00350B92" w14:paraId="4624F9DC" w14:textId="77777777" w:rsidTr="00C04E21">
        <w:tc>
          <w:tcPr>
            <w:tcW w:w="528" w:type="dxa"/>
            <w:vMerge/>
            <w:shd w:val="clear" w:color="auto" w:fill="auto"/>
          </w:tcPr>
          <w:p w14:paraId="1DF57C69"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6DB27D6B"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73825154"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6976ED3D" w14:textId="77777777" w:rsidR="00137481" w:rsidRPr="0082330A" w:rsidRDefault="00137481" w:rsidP="00F54B6D">
            <w:pPr>
              <w:tabs>
                <w:tab w:val="left" w:pos="855"/>
              </w:tabs>
              <w:suppressAutoHyphens/>
              <w:rPr>
                <w:sz w:val="24"/>
                <w:szCs w:val="24"/>
              </w:rPr>
            </w:pPr>
            <w:r w:rsidRPr="0082330A">
              <w:rPr>
                <w:sz w:val="24"/>
                <w:szCs w:val="24"/>
              </w:rPr>
              <w:t>Число цилиндров</w:t>
            </w:r>
          </w:p>
        </w:tc>
        <w:tc>
          <w:tcPr>
            <w:tcW w:w="1984" w:type="dxa"/>
            <w:shd w:val="clear" w:color="auto" w:fill="FFFFFF"/>
          </w:tcPr>
          <w:p w14:paraId="12782264" w14:textId="37D66415" w:rsidR="00137481" w:rsidRPr="0082330A" w:rsidRDefault="006C0482" w:rsidP="00F54B6D">
            <w:pPr>
              <w:tabs>
                <w:tab w:val="left" w:pos="855"/>
              </w:tabs>
              <w:suppressAutoHyphens/>
              <w:rPr>
                <w:sz w:val="24"/>
                <w:szCs w:val="24"/>
              </w:rPr>
            </w:pPr>
            <w:r>
              <w:rPr>
                <w:sz w:val="24"/>
                <w:szCs w:val="24"/>
              </w:rPr>
              <w:t>1</w:t>
            </w:r>
          </w:p>
        </w:tc>
        <w:tc>
          <w:tcPr>
            <w:tcW w:w="562" w:type="dxa"/>
            <w:shd w:val="clear" w:color="auto" w:fill="FFFFFF"/>
          </w:tcPr>
          <w:p w14:paraId="25CC1904" w14:textId="77777777" w:rsidR="00137481" w:rsidRPr="002135FB" w:rsidRDefault="00137481" w:rsidP="00F54B6D">
            <w:pPr>
              <w:rPr>
                <w:rFonts w:eastAsia="MS Mincho"/>
                <w:color w:val="000000" w:themeColor="text1"/>
                <w:sz w:val="24"/>
                <w:szCs w:val="24"/>
              </w:rPr>
            </w:pPr>
            <w:r>
              <w:rPr>
                <w:rFonts w:eastAsia="MS Mincho"/>
                <w:color w:val="000000" w:themeColor="text1"/>
                <w:sz w:val="24"/>
                <w:szCs w:val="24"/>
              </w:rPr>
              <w:t>Шт.</w:t>
            </w:r>
          </w:p>
        </w:tc>
        <w:tc>
          <w:tcPr>
            <w:tcW w:w="1989" w:type="dxa"/>
            <w:gridSpan w:val="2"/>
          </w:tcPr>
          <w:p w14:paraId="21E87B42" w14:textId="77777777" w:rsidR="00137481" w:rsidRPr="00350B92" w:rsidRDefault="00137481" w:rsidP="00F54B6D">
            <w:pPr>
              <w:jc w:val="both"/>
              <w:rPr>
                <w:rFonts w:eastAsia="MS Mincho"/>
                <w:color w:val="000000" w:themeColor="text1"/>
                <w:sz w:val="24"/>
                <w:szCs w:val="24"/>
              </w:rPr>
            </w:pPr>
            <w:r w:rsidRPr="000876A1">
              <w:rPr>
                <w:rFonts w:eastAsia="MS Mincho"/>
                <w:color w:val="000000" w:themeColor="text1"/>
                <w:sz w:val="24"/>
                <w:szCs w:val="24"/>
              </w:rPr>
              <w:t>Количественная</w:t>
            </w:r>
          </w:p>
        </w:tc>
        <w:tc>
          <w:tcPr>
            <w:tcW w:w="4246" w:type="dxa"/>
            <w:shd w:val="clear" w:color="auto" w:fill="auto"/>
          </w:tcPr>
          <w:p w14:paraId="6ECD4D6B" w14:textId="77777777" w:rsidR="00137481" w:rsidRPr="00350B92" w:rsidRDefault="00137481" w:rsidP="00F54B6D">
            <w:pPr>
              <w:jc w:val="both"/>
              <w:rPr>
                <w:rFonts w:eastAsia="MS Mincho"/>
                <w:color w:val="000000" w:themeColor="text1"/>
                <w:sz w:val="24"/>
                <w:szCs w:val="24"/>
              </w:rPr>
            </w:pPr>
            <w:r w:rsidRPr="00350B92">
              <w:rPr>
                <w:rFonts w:eastAsia="MS Mincho"/>
                <w:color w:val="000000" w:themeColor="text1"/>
                <w:sz w:val="24"/>
                <w:szCs w:val="24"/>
              </w:rPr>
              <w:t>Значение характеристики не может изменяться участником закупки</w:t>
            </w:r>
          </w:p>
        </w:tc>
        <w:tc>
          <w:tcPr>
            <w:tcW w:w="858" w:type="dxa"/>
            <w:vMerge/>
            <w:shd w:val="clear" w:color="auto" w:fill="auto"/>
            <w:vAlign w:val="center"/>
          </w:tcPr>
          <w:p w14:paraId="551FF5C9" w14:textId="77777777" w:rsidR="00137481" w:rsidRPr="00350B92" w:rsidRDefault="00137481" w:rsidP="00F54B6D">
            <w:pPr>
              <w:jc w:val="both"/>
              <w:rPr>
                <w:rFonts w:eastAsia="MS Mincho"/>
                <w:color w:val="000000" w:themeColor="text1"/>
                <w:sz w:val="24"/>
                <w:szCs w:val="24"/>
              </w:rPr>
            </w:pPr>
          </w:p>
        </w:tc>
      </w:tr>
      <w:tr w:rsidR="00473DCC" w:rsidRPr="00350B92" w14:paraId="59999A12" w14:textId="77777777" w:rsidTr="00C04E21">
        <w:tc>
          <w:tcPr>
            <w:tcW w:w="528" w:type="dxa"/>
            <w:vMerge/>
            <w:shd w:val="clear" w:color="auto" w:fill="auto"/>
          </w:tcPr>
          <w:p w14:paraId="13923E99"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6C78269B"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586DFCE5"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0E8BCF4F" w14:textId="3E93FA5D" w:rsidR="00137481" w:rsidRPr="0082330A" w:rsidRDefault="00137481" w:rsidP="00F54B6D">
            <w:pPr>
              <w:tabs>
                <w:tab w:val="left" w:pos="855"/>
              </w:tabs>
              <w:suppressAutoHyphens/>
              <w:rPr>
                <w:sz w:val="24"/>
                <w:szCs w:val="24"/>
              </w:rPr>
            </w:pPr>
            <w:r w:rsidRPr="0082330A">
              <w:rPr>
                <w:sz w:val="24"/>
                <w:szCs w:val="24"/>
              </w:rPr>
              <w:t>Номинальная мощность двигателя</w:t>
            </w:r>
          </w:p>
        </w:tc>
        <w:tc>
          <w:tcPr>
            <w:tcW w:w="1984" w:type="dxa"/>
            <w:shd w:val="clear" w:color="auto" w:fill="FFFFFF"/>
          </w:tcPr>
          <w:p w14:paraId="249CD5AE" w14:textId="35E0F64D" w:rsidR="00137481" w:rsidRPr="0082330A" w:rsidRDefault="00137481" w:rsidP="00E57D98">
            <w:pPr>
              <w:tabs>
                <w:tab w:val="left" w:pos="855"/>
              </w:tabs>
              <w:suppressAutoHyphens/>
              <w:rPr>
                <w:sz w:val="24"/>
                <w:szCs w:val="24"/>
              </w:rPr>
            </w:pPr>
            <w:r w:rsidRPr="0082330A">
              <w:rPr>
                <w:sz w:val="24"/>
                <w:szCs w:val="24"/>
              </w:rPr>
              <w:t xml:space="preserve">не </w:t>
            </w:r>
            <w:r>
              <w:rPr>
                <w:sz w:val="24"/>
                <w:szCs w:val="24"/>
              </w:rPr>
              <w:t>менее</w:t>
            </w:r>
            <w:r w:rsidRPr="0082330A">
              <w:rPr>
                <w:sz w:val="24"/>
                <w:szCs w:val="24"/>
              </w:rPr>
              <w:t xml:space="preserve"> </w:t>
            </w:r>
            <w:r w:rsidR="006C0482">
              <w:rPr>
                <w:sz w:val="24"/>
                <w:szCs w:val="24"/>
              </w:rPr>
              <w:t>17</w:t>
            </w:r>
          </w:p>
        </w:tc>
        <w:tc>
          <w:tcPr>
            <w:tcW w:w="562" w:type="dxa"/>
            <w:shd w:val="clear" w:color="auto" w:fill="FFFFFF"/>
          </w:tcPr>
          <w:p w14:paraId="2FBE2EBB" w14:textId="0899DCB4" w:rsidR="00137481" w:rsidRPr="002135FB" w:rsidRDefault="00137481" w:rsidP="00F54B6D">
            <w:pPr>
              <w:rPr>
                <w:rFonts w:eastAsia="MS Mincho"/>
                <w:color w:val="000000" w:themeColor="text1"/>
                <w:sz w:val="24"/>
                <w:szCs w:val="24"/>
              </w:rPr>
            </w:pPr>
            <w:r>
              <w:rPr>
                <w:rFonts w:eastAsia="MS Mincho"/>
                <w:color w:val="000000" w:themeColor="text1"/>
                <w:sz w:val="24"/>
                <w:szCs w:val="24"/>
              </w:rPr>
              <w:t>Л.с.</w:t>
            </w:r>
          </w:p>
        </w:tc>
        <w:tc>
          <w:tcPr>
            <w:tcW w:w="1989" w:type="dxa"/>
            <w:gridSpan w:val="2"/>
          </w:tcPr>
          <w:p w14:paraId="2E139074" w14:textId="77777777" w:rsidR="00137481" w:rsidRPr="00350B92" w:rsidRDefault="00137481" w:rsidP="00F54B6D">
            <w:pPr>
              <w:jc w:val="both"/>
              <w:rPr>
                <w:rFonts w:eastAsia="MS Mincho"/>
                <w:color w:val="000000" w:themeColor="text1"/>
                <w:sz w:val="24"/>
                <w:szCs w:val="24"/>
              </w:rPr>
            </w:pPr>
            <w:r w:rsidRPr="003C5345">
              <w:rPr>
                <w:rFonts w:eastAsia="MS Mincho"/>
                <w:color w:val="000000" w:themeColor="text1"/>
                <w:sz w:val="24"/>
                <w:szCs w:val="24"/>
              </w:rPr>
              <w:t>Количественная</w:t>
            </w:r>
          </w:p>
        </w:tc>
        <w:tc>
          <w:tcPr>
            <w:tcW w:w="4246" w:type="dxa"/>
            <w:shd w:val="clear" w:color="auto" w:fill="auto"/>
          </w:tcPr>
          <w:p w14:paraId="3F9987C9" w14:textId="77777777" w:rsidR="00137481" w:rsidRPr="00350B92" w:rsidRDefault="00137481" w:rsidP="00F54B6D">
            <w:pPr>
              <w:jc w:val="both"/>
              <w:rPr>
                <w:rFonts w:eastAsia="MS Mincho"/>
                <w:color w:val="000000" w:themeColor="text1"/>
                <w:sz w:val="24"/>
                <w:szCs w:val="24"/>
              </w:rPr>
            </w:pPr>
            <w:r w:rsidRPr="005B0030">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7FFAF518" w14:textId="77777777" w:rsidR="00137481" w:rsidRPr="00350B92" w:rsidRDefault="00137481" w:rsidP="00F54B6D">
            <w:pPr>
              <w:jc w:val="both"/>
              <w:rPr>
                <w:rFonts w:eastAsia="MS Mincho"/>
                <w:color w:val="000000" w:themeColor="text1"/>
                <w:sz w:val="24"/>
                <w:szCs w:val="24"/>
              </w:rPr>
            </w:pPr>
          </w:p>
        </w:tc>
      </w:tr>
      <w:tr w:rsidR="00473DCC" w:rsidRPr="00350B92" w14:paraId="681B2015" w14:textId="77777777" w:rsidTr="00C04E21">
        <w:tc>
          <w:tcPr>
            <w:tcW w:w="528" w:type="dxa"/>
            <w:vMerge/>
            <w:shd w:val="clear" w:color="auto" w:fill="auto"/>
          </w:tcPr>
          <w:p w14:paraId="74B88438"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65B556D2"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78D0A781"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77B6EB4F" w14:textId="77777777" w:rsidR="00137481" w:rsidRPr="0082330A" w:rsidRDefault="00137481" w:rsidP="00F54B6D">
            <w:pPr>
              <w:tabs>
                <w:tab w:val="left" w:pos="855"/>
              </w:tabs>
              <w:suppressAutoHyphens/>
              <w:rPr>
                <w:sz w:val="24"/>
                <w:szCs w:val="24"/>
              </w:rPr>
            </w:pPr>
            <w:r w:rsidRPr="0082330A">
              <w:rPr>
                <w:sz w:val="24"/>
                <w:szCs w:val="24"/>
              </w:rPr>
              <w:t>Тип запуска</w:t>
            </w:r>
          </w:p>
        </w:tc>
        <w:tc>
          <w:tcPr>
            <w:tcW w:w="1984" w:type="dxa"/>
            <w:shd w:val="clear" w:color="auto" w:fill="FFFFFF"/>
          </w:tcPr>
          <w:p w14:paraId="3F6E21D2" w14:textId="77777777" w:rsidR="00137481" w:rsidRPr="0082330A" w:rsidRDefault="00137481" w:rsidP="00F54B6D">
            <w:pPr>
              <w:tabs>
                <w:tab w:val="left" w:pos="855"/>
              </w:tabs>
              <w:suppressAutoHyphens/>
              <w:rPr>
                <w:sz w:val="24"/>
                <w:szCs w:val="24"/>
              </w:rPr>
            </w:pPr>
            <w:r w:rsidRPr="0082330A">
              <w:rPr>
                <w:sz w:val="24"/>
                <w:szCs w:val="24"/>
              </w:rPr>
              <w:t>электрический</w:t>
            </w:r>
          </w:p>
        </w:tc>
        <w:tc>
          <w:tcPr>
            <w:tcW w:w="562" w:type="dxa"/>
            <w:shd w:val="clear" w:color="auto" w:fill="FFFFFF"/>
          </w:tcPr>
          <w:p w14:paraId="7F145352" w14:textId="77777777" w:rsidR="00137481" w:rsidRPr="000262E8" w:rsidRDefault="00137481" w:rsidP="00F54B6D">
            <w:pPr>
              <w:rPr>
                <w:rFonts w:eastAsia="MS Mincho"/>
                <w:color w:val="000000" w:themeColor="text1"/>
                <w:sz w:val="24"/>
                <w:szCs w:val="24"/>
              </w:rPr>
            </w:pPr>
            <w:r>
              <w:rPr>
                <w:rFonts w:eastAsia="MS Mincho"/>
                <w:color w:val="000000" w:themeColor="text1"/>
                <w:sz w:val="24"/>
                <w:szCs w:val="24"/>
              </w:rPr>
              <w:t>-</w:t>
            </w:r>
          </w:p>
        </w:tc>
        <w:tc>
          <w:tcPr>
            <w:tcW w:w="1989" w:type="dxa"/>
            <w:gridSpan w:val="2"/>
          </w:tcPr>
          <w:p w14:paraId="49CD6F6B" w14:textId="77777777" w:rsidR="00137481" w:rsidRPr="000262E8" w:rsidRDefault="00137481" w:rsidP="00F54B6D">
            <w:pPr>
              <w:rPr>
                <w:rFonts w:eastAsia="MS Mincho"/>
                <w:sz w:val="24"/>
                <w:szCs w:val="24"/>
              </w:rPr>
            </w:pPr>
            <w:r w:rsidRPr="000262E8">
              <w:rPr>
                <w:rFonts w:eastAsia="MS Mincho"/>
                <w:sz w:val="24"/>
                <w:szCs w:val="24"/>
              </w:rPr>
              <w:t>Качественная</w:t>
            </w:r>
          </w:p>
        </w:tc>
        <w:tc>
          <w:tcPr>
            <w:tcW w:w="4246" w:type="dxa"/>
            <w:shd w:val="clear" w:color="auto" w:fill="auto"/>
          </w:tcPr>
          <w:p w14:paraId="693834CF" w14:textId="77777777" w:rsidR="00137481" w:rsidRPr="00350B92" w:rsidRDefault="00137481" w:rsidP="00F54B6D">
            <w:pPr>
              <w:jc w:val="both"/>
              <w:rPr>
                <w:rFonts w:eastAsia="MS Mincho"/>
                <w:color w:val="000000" w:themeColor="text1"/>
                <w:sz w:val="24"/>
                <w:szCs w:val="24"/>
              </w:rPr>
            </w:pPr>
            <w:r w:rsidRPr="00350B92">
              <w:rPr>
                <w:rFonts w:eastAsia="MS Mincho"/>
                <w:color w:val="000000" w:themeColor="text1"/>
                <w:sz w:val="24"/>
                <w:szCs w:val="24"/>
              </w:rPr>
              <w:t>Значение характеристики не может изменяться участником закупки</w:t>
            </w:r>
          </w:p>
        </w:tc>
        <w:tc>
          <w:tcPr>
            <w:tcW w:w="858" w:type="dxa"/>
            <w:vMerge/>
            <w:shd w:val="clear" w:color="auto" w:fill="auto"/>
            <w:vAlign w:val="center"/>
          </w:tcPr>
          <w:p w14:paraId="2C4EDA58" w14:textId="77777777" w:rsidR="00137481" w:rsidRPr="00350B92" w:rsidRDefault="00137481" w:rsidP="00F54B6D">
            <w:pPr>
              <w:jc w:val="both"/>
              <w:rPr>
                <w:rFonts w:eastAsia="MS Mincho"/>
                <w:color w:val="000000" w:themeColor="text1"/>
                <w:sz w:val="24"/>
                <w:szCs w:val="24"/>
              </w:rPr>
            </w:pPr>
          </w:p>
        </w:tc>
      </w:tr>
      <w:tr w:rsidR="00473DCC" w:rsidRPr="00350B92" w14:paraId="036A188C" w14:textId="77777777" w:rsidTr="00C04E21">
        <w:tc>
          <w:tcPr>
            <w:tcW w:w="528" w:type="dxa"/>
            <w:vMerge/>
            <w:shd w:val="clear" w:color="auto" w:fill="auto"/>
          </w:tcPr>
          <w:p w14:paraId="73AAB5B8"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770A49DA"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60C033B1"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488C051C" w14:textId="77777777" w:rsidR="00137481" w:rsidRPr="0082330A" w:rsidRDefault="00137481" w:rsidP="00F54B6D">
            <w:pPr>
              <w:tabs>
                <w:tab w:val="left" w:pos="855"/>
              </w:tabs>
              <w:suppressAutoHyphens/>
              <w:rPr>
                <w:sz w:val="24"/>
                <w:szCs w:val="24"/>
              </w:rPr>
            </w:pPr>
            <w:r>
              <w:rPr>
                <w:sz w:val="24"/>
                <w:szCs w:val="24"/>
              </w:rPr>
              <w:t>Объём двигателя</w:t>
            </w:r>
            <w:r w:rsidRPr="0082330A">
              <w:rPr>
                <w:sz w:val="24"/>
                <w:szCs w:val="24"/>
              </w:rPr>
              <w:t xml:space="preserve"> </w:t>
            </w:r>
          </w:p>
        </w:tc>
        <w:tc>
          <w:tcPr>
            <w:tcW w:w="1984" w:type="dxa"/>
            <w:shd w:val="clear" w:color="auto" w:fill="FFFFFF"/>
          </w:tcPr>
          <w:p w14:paraId="3EACEE05" w14:textId="5BD5071D" w:rsidR="00137481" w:rsidRPr="0082330A" w:rsidRDefault="00137481" w:rsidP="00F54B6D">
            <w:pPr>
              <w:tabs>
                <w:tab w:val="left" w:pos="855"/>
              </w:tabs>
              <w:suppressAutoHyphens/>
              <w:rPr>
                <w:sz w:val="24"/>
                <w:szCs w:val="24"/>
              </w:rPr>
            </w:pPr>
            <w:r w:rsidRPr="0082330A">
              <w:rPr>
                <w:sz w:val="24"/>
                <w:szCs w:val="24"/>
              </w:rPr>
              <w:t xml:space="preserve">не </w:t>
            </w:r>
            <w:r>
              <w:rPr>
                <w:sz w:val="24"/>
                <w:szCs w:val="24"/>
              </w:rPr>
              <w:t>менее</w:t>
            </w:r>
            <w:r w:rsidRPr="0082330A">
              <w:rPr>
                <w:sz w:val="24"/>
                <w:szCs w:val="24"/>
              </w:rPr>
              <w:t xml:space="preserve"> </w:t>
            </w:r>
            <w:r w:rsidR="006C0482">
              <w:rPr>
                <w:sz w:val="24"/>
                <w:szCs w:val="24"/>
              </w:rPr>
              <w:t>459</w:t>
            </w:r>
          </w:p>
        </w:tc>
        <w:tc>
          <w:tcPr>
            <w:tcW w:w="562" w:type="dxa"/>
            <w:shd w:val="clear" w:color="auto" w:fill="FFFFFF"/>
          </w:tcPr>
          <w:p w14:paraId="0B341069" w14:textId="77777777" w:rsidR="00137481" w:rsidRPr="000262E8" w:rsidRDefault="00137481" w:rsidP="00F54B6D">
            <w:pPr>
              <w:rPr>
                <w:rFonts w:eastAsia="MS Mincho"/>
                <w:color w:val="000000" w:themeColor="text1"/>
                <w:sz w:val="24"/>
                <w:szCs w:val="24"/>
              </w:rPr>
            </w:pPr>
            <w:r w:rsidRPr="0082330A">
              <w:rPr>
                <w:sz w:val="24"/>
                <w:szCs w:val="24"/>
              </w:rPr>
              <w:t>см3</w:t>
            </w:r>
          </w:p>
        </w:tc>
        <w:tc>
          <w:tcPr>
            <w:tcW w:w="1989" w:type="dxa"/>
            <w:gridSpan w:val="2"/>
          </w:tcPr>
          <w:p w14:paraId="67663068" w14:textId="77777777" w:rsidR="00137481" w:rsidRPr="00350B92" w:rsidRDefault="00137481" w:rsidP="00F54B6D">
            <w:pPr>
              <w:jc w:val="both"/>
              <w:rPr>
                <w:rFonts w:eastAsia="MS Mincho"/>
                <w:color w:val="000000" w:themeColor="text1"/>
                <w:sz w:val="24"/>
                <w:szCs w:val="24"/>
              </w:rPr>
            </w:pPr>
            <w:r w:rsidRPr="002A1E66">
              <w:rPr>
                <w:rFonts w:eastAsia="MS Mincho"/>
                <w:color w:val="000000" w:themeColor="text1"/>
                <w:sz w:val="24"/>
                <w:szCs w:val="24"/>
              </w:rPr>
              <w:t>Количественная</w:t>
            </w:r>
          </w:p>
        </w:tc>
        <w:tc>
          <w:tcPr>
            <w:tcW w:w="4246" w:type="dxa"/>
            <w:shd w:val="clear" w:color="auto" w:fill="auto"/>
          </w:tcPr>
          <w:p w14:paraId="565C02B0" w14:textId="77777777" w:rsidR="00137481" w:rsidRPr="00350B92" w:rsidRDefault="00137481" w:rsidP="00F54B6D">
            <w:pPr>
              <w:jc w:val="both"/>
              <w:rPr>
                <w:rFonts w:eastAsia="MS Mincho"/>
                <w:color w:val="000000" w:themeColor="text1"/>
                <w:sz w:val="24"/>
                <w:szCs w:val="24"/>
              </w:rPr>
            </w:pPr>
            <w:r w:rsidRPr="002A1E66">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22DFEBE9" w14:textId="77777777" w:rsidR="00137481" w:rsidRPr="00350B92" w:rsidRDefault="00137481" w:rsidP="00F54B6D">
            <w:pPr>
              <w:jc w:val="both"/>
              <w:rPr>
                <w:rFonts w:eastAsia="MS Mincho"/>
                <w:color w:val="000000" w:themeColor="text1"/>
                <w:sz w:val="24"/>
                <w:szCs w:val="24"/>
              </w:rPr>
            </w:pPr>
          </w:p>
        </w:tc>
      </w:tr>
      <w:tr w:rsidR="00473DCC" w:rsidRPr="00350B92" w14:paraId="1849150B" w14:textId="77777777" w:rsidTr="00C04E21">
        <w:tc>
          <w:tcPr>
            <w:tcW w:w="528" w:type="dxa"/>
            <w:vMerge/>
            <w:shd w:val="clear" w:color="auto" w:fill="auto"/>
          </w:tcPr>
          <w:p w14:paraId="183C709A"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61B89132"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00A70F6C"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24075710" w14:textId="77777777" w:rsidR="00137481" w:rsidRPr="0082330A" w:rsidRDefault="00137481" w:rsidP="00F54B6D">
            <w:pPr>
              <w:tabs>
                <w:tab w:val="left" w:pos="855"/>
              </w:tabs>
              <w:suppressAutoHyphens/>
              <w:rPr>
                <w:sz w:val="24"/>
                <w:szCs w:val="24"/>
              </w:rPr>
            </w:pPr>
            <w:r w:rsidRPr="0082330A">
              <w:rPr>
                <w:sz w:val="24"/>
                <w:szCs w:val="24"/>
              </w:rPr>
              <w:t>Тип охлаждения</w:t>
            </w:r>
            <w:r>
              <w:rPr>
                <w:sz w:val="24"/>
                <w:szCs w:val="24"/>
              </w:rPr>
              <w:t xml:space="preserve"> двигателя</w:t>
            </w:r>
          </w:p>
        </w:tc>
        <w:tc>
          <w:tcPr>
            <w:tcW w:w="1984" w:type="dxa"/>
            <w:shd w:val="clear" w:color="auto" w:fill="FFFFFF"/>
          </w:tcPr>
          <w:p w14:paraId="48A3B676" w14:textId="77777777" w:rsidR="00137481" w:rsidRPr="0082330A" w:rsidRDefault="00137481" w:rsidP="00F54B6D">
            <w:pPr>
              <w:tabs>
                <w:tab w:val="left" w:pos="855"/>
              </w:tabs>
              <w:suppressAutoHyphens/>
              <w:rPr>
                <w:sz w:val="24"/>
                <w:szCs w:val="24"/>
              </w:rPr>
            </w:pPr>
            <w:r w:rsidRPr="0082330A">
              <w:rPr>
                <w:sz w:val="24"/>
                <w:szCs w:val="24"/>
              </w:rPr>
              <w:t>Воздушное</w:t>
            </w:r>
          </w:p>
        </w:tc>
        <w:tc>
          <w:tcPr>
            <w:tcW w:w="562" w:type="dxa"/>
            <w:shd w:val="clear" w:color="auto" w:fill="FFFFFF"/>
          </w:tcPr>
          <w:p w14:paraId="4B9BB44E" w14:textId="77777777" w:rsidR="00137481" w:rsidRPr="000262E8" w:rsidRDefault="00137481" w:rsidP="00F54B6D">
            <w:pPr>
              <w:rPr>
                <w:rFonts w:eastAsia="MS Mincho"/>
                <w:color w:val="000000" w:themeColor="text1"/>
                <w:sz w:val="24"/>
                <w:szCs w:val="24"/>
              </w:rPr>
            </w:pPr>
            <w:r>
              <w:rPr>
                <w:rFonts w:eastAsia="MS Mincho"/>
                <w:color w:val="000000" w:themeColor="text1"/>
                <w:sz w:val="24"/>
                <w:szCs w:val="24"/>
              </w:rPr>
              <w:t>-</w:t>
            </w:r>
          </w:p>
        </w:tc>
        <w:tc>
          <w:tcPr>
            <w:tcW w:w="1989" w:type="dxa"/>
            <w:gridSpan w:val="2"/>
          </w:tcPr>
          <w:p w14:paraId="2F60F7FE" w14:textId="77777777" w:rsidR="00137481" w:rsidRPr="00350B92" w:rsidRDefault="00137481" w:rsidP="00F54B6D">
            <w:pPr>
              <w:jc w:val="both"/>
              <w:rPr>
                <w:rFonts w:eastAsia="MS Mincho"/>
                <w:color w:val="000000" w:themeColor="text1"/>
                <w:sz w:val="24"/>
                <w:szCs w:val="24"/>
              </w:rPr>
            </w:pPr>
            <w:r w:rsidRPr="00350B92">
              <w:rPr>
                <w:rFonts w:eastAsia="MS Mincho"/>
                <w:color w:val="000000" w:themeColor="text1"/>
                <w:sz w:val="24"/>
                <w:szCs w:val="24"/>
              </w:rPr>
              <w:t>Качественная</w:t>
            </w:r>
          </w:p>
        </w:tc>
        <w:tc>
          <w:tcPr>
            <w:tcW w:w="4246" w:type="dxa"/>
            <w:shd w:val="clear" w:color="auto" w:fill="auto"/>
          </w:tcPr>
          <w:p w14:paraId="36169514" w14:textId="77777777" w:rsidR="00137481" w:rsidRPr="00350B92" w:rsidRDefault="00137481" w:rsidP="00F54B6D">
            <w:pPr>
              <w:jc w:val="both"/>
              <w:rPr>
                <w:rFonts w:eastAsia="MS Mincho"/>
                <w:color w:val="000000" w:themeColor="text1"/>
                <w:sz w:val="24"/>
                <w:szCs w:val="24"/>
              </w:rPr>
            </w:pPr>
            <w:r w:rsidRPr="00350B92">
              <w:rPr>
                <w:rFonts w:eastAsia="MS Mincho"/>
                <w:color w:val="000000" w:themeColor="text1"/>
                <w:sz w:val="24"/>
                <w:szCs w:val="24"/>
              </w:rPr>
              <w:t>Значение характеристики не может изменяться участником закупки</w:t>
            </w:r>
          </w:p>
        </w:tc>
        <w:tc>
          <w:tcPr>
            <w:tcW w:w="858" w:type="dxa"/>
            <w:vMerge/>
            <w:shd w:val="clear" w:color="auto" w:fill="auto"/>
            <w:vAlign w:val="center"/>
          </w:tcPr>
          <w:p w14:paraId="1B61F6E3" w14:textId="77777777" w:rsidR="00137481" w:rsidRPr="00350B92" w:rsidRDefault="00137481" w:rsidP="00F54B6D">
            <w:pPr>
              <w:jc w:val="both"/>
              <w:rPr>
                <w:rFonts w:eastAsia="MS Mincho"/>
                <w:color w:val="000000" w:themeColor="text1"/>
                <w:sz w:val="24"/>
                <w:szCs w:val="24"/>
              </w:rPr>
            </w:pPr>
          </w:p>
        </w:tc>
      </w:tr>
      <w:tr w:rsidR="00473DCC" w:rsidRPr="00350B92" w14:paraId="4A7D1122" w14:textId="77777777" w:rsidTr="00C04E21">
        <w:tc>
          <w:tcPr>
            <w:tcW w:w="528" w:type="dxa"/>
            <w:vMerge/>
            <w:shd w:val="clear" w:color="auto" w:fill="auto"/>
          </w:tcPr>
          <w:p w14:paraId="38C26C44"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15C04BB7"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0D256B3F"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6F901977" w14:textId="2459F2E8" w:rsidR="00137481" w:rsidRPr="00B10B82" w:rsidRDefault="009B3E82" w:rsidP="00137481">
            <w:pPr>
              <w:tabs>
                <w:tab w:val="left" w:pos="855"/>
              </w:tabs>
              <w:suppressAutoHyphens/>
              <w:rPr>
                <w:sz w:val="24"/>
                <w:szCs w:val="24"/>
              </w:rPr>
            </w:pPr>
            <w:r w:rsidRPr="00B10B82">
              <w:rPr>
                <w:sz w:val="24"/>
                <w:szCs w:val="24"/>
              </w:rPr>
              <w:t>Максимальный р</w:t>
            </w:r>
            <w:r w:rsidR="00137481" w:rsidRPr="00B10B82">
              <w:rPr>
                <w:sz w:val="24"/>
                <w:szCs w:val="24"/>
              </w:rPr>
              <w:t>асход топлива</w:t>
            </w:r>
            <w:r w:rsidR="00F90351">
              <w:rPr>
                <w:sz w:val="24"/>
                <w:szCs w:val="24"/>
              </w:rPr>
              <w:t xml:space="preserve"> (</w:t>
            </w:r>
            <w:r w:rsidR="00F90351" w:rsidRPr="00F90351">
              <w:rPr>
                <w:sz w:val="24"/>
                <w:szCs w:val="24"/>
              </w:rPr>
              <w:t>л/ч</w:t>
            </w:r>
            <w:r w:rsidR="00F90351">
              <w:rPr>
                <w:sz w:val="24"/>
                <w:szCs w:val="24"/>
              </w:rPr>
              <w:t>ас)</w:t>
            </w:r>
          </w:p>
        </w:tc>
        <w:tc>
          <w:tcPr>
            <w:tcW w:w="1984" w:type="dxa"/>
            <w:shd w:val="clear" w:color="auto" w:fill="FFFFFF"/>
          </w:tcPr>
          <w:p w14:paraId="062DD24F" w14:textId="2796AC2C" w:rsidR="00137481" w:rsidRPr="0082330A" w:rsidRDefault="00137481" w:rsidP="00E57D98">
            <w:pPr>
              <w:tabs>
                <w:tab w:val="left" w:pos="855"/>
              </w:tabs>
              <w:suppressAutoHyphens/>
              <w:rPr>
                <w:sz w:val="24"/>
                <w:szCs w:val="24"/>
              </w:rPr>
            </w:pPr>
            <w:r w:rsidRPr="0082330A">
              <w:rPr>
                <w:sz w:val="24"/>
                <w:szCs w:val="24"/>
              </w:rPr>
              <w:t xml:space="preserve">не </w:t>
            </w:r>
            <w:r w:rsidR="009B3E82">
              <w:rPr>
                <w:sz w:val="24"/>
                <w:szCs w:val="24"/>
              </w:rPr>
              <w:t>более</w:t>
            </w:r>
            <w:r w:rsidRPr="0082330A">
              <w:rPr>
                <w:sz w:val="24"/>
                <w:szCs w:val="24"/>
              </w:rPr>
              <w:t xml:space="preserve"> </w:t>
            </w:r>
            <w:r w:rsidR="006C0482">
              <w:rPr>
                <w:sz w:val="24"/>
                <w:szCs w:val="24"/>
              </w:rPr>
              <w:t>3</w:t>
            </w:r>
          </w:p>
        </w:tc>
        <w:tc>
          <w:tcPr>
            <w:tcW w:w="562" w:type="dxa"/>
            <w:shd w:val="clear" w:color="auto" w:fill="FFFFFF"/>
          </w:tcPr>
          <w:p w14:paraId="26E9DFB7" w14:textId="0C2C49AC" w:rsidR="00137481" w:rsidRPr="00655F90" w:rsidRDefault="00F90351" w:rsidP="00137481">
            <w:pPr>
              <w:rPr>
                <w:rFonts w:eastAsia="MS Mincho"/>
                <w:color w:val="000000" w:themeColor="text1"/>
                <w:sz w:val="24"/>
                <w:szCs w:val="24"/>
              </w:rPr>
            </w:pPr>
            <w:r>
              <w:rPr>
                <w:sz w:val="24"/>
                <w:szCs w:val="24"/>
              </w:rPr>
              <w:t>-</w:t>
            </w:r>
          </w:p>
        </w:tc>
        <w:tc>
          <w:tcPr>
            <w:tcW w:w="1989" w:type="dxa"/>
            <w:gridSpan w:val="2"/>
          </w:tcPr>
          <w:p w14:paraId="7538401A" w14:textId="77777777" w:rsidR="00137481" w:rsidRPr="00350B92" w:rsidRDefault="00137481" w:rsidP="00F54B6D">
            <w:pPr>
              <w:jc w:val="both"/>
              <w:rPr>
                <w:rFonts w:eastAsia="MS Mincho"/>
                <w:color w:val="000000" w:themeColor="text1"/>
                <w:sz w:val="24"/>
                <w:szCs w:val="24"/>
              </w:rPr>
            </w:pPr>
            <w:r w:rsidRPr="002A1E66">
              <w:rPr>
                <w:rFonts w:eastAsia="MS Mincho"/>
                <w:color w:val="000000" w:themeColor="text1"/>
                <w:sz w:val="24"/>
                <w:szCs w:val="24"/>
              </w:rPr>
              <w:t>Количественная</w:t>
            </w:r>
          </w:p>
        </w:tc>
        <w:tc>
          <w:tcPr>
            <w:tcW w:w="4246" w:type="dxa"/>
            <w:shd w:val="clear" w:color="auto" w:fill="auto"/>
          </w:tcPr>
          <w:p w14:paraId="0A00105F" w14:textId="77777777" w:rsidR="00137481" w:rsidRPr="00350B92" w:rsidRDefault="00137481" w:rsidP="00F54B6D">
            <w:pPr>
              <w:jc w:val="both"/>
              <w:rPr>
                <w:rFonts w:eastAsia="MS Mincho"/>
                <w:color w:val="000000" w:themeColor="text1"/>
                <w:sz w:val="24"/>
                <w:szCs w:val="24"/>
              </w:rPr>
            </w:pPr>
            <w:r w:rsidRPr="002A1E66">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3F80C7C8" w14:textId="77777777" w:rsidR="00137481" w:rsidRPr="00350B92" w:rsidRDefault="00137481" w:rsidP="00F54B6D">
            <w:pPr>
              <w:jc w:val="both"/>
              <w:rPr>
                <w:rFonts w:eastAsia="MS Mincho"/>
                <w:color w:val="000000" w:themeColor="text1"/>
                <w:sz w:val="24"/>
                <w:szCs w:val="24"/>
              </w:rPr>
            </w:pPr>
          </w:p>
        </w:tc>
      </w:tr>
      <w:tr w:rsidR="00473DCC" w:rsidRPr="00350B92" w14:paraId="354392EA" w14:textId="77777777" w:rsidTr="00C04E21">
        <w:tc>
          <w:tcPr>
            <w:tcW w:w="528" w:type="dxa"/>
            <w:vMerge/>
            <w:shd w:val="clear" w:color="auto" w:fill="auto"/>
          </w:tcPr>
          <w:p w14:paraId="3B071826"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1A3638A2"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2D2755A0"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590CAC7F" w14:textId="77777777" w:rsidR="00137481" w:rsidRPr="0082330A" w:rsidRDefault="00137481" w:rsidP="00F54B6D">
            <w:pPr>
              <w:tabs>
                <w:tab w:val="left" w:pos="855"/>
              </w:tabs>
              <w:suppressAutoHyphens/>
              <w:rPr>
                <w:sz w:val="24"/>
                <w:szCs w:val="24"/>
              </w:rPr>
            </w:pPr>
            <w:r w:rsidRPr="0082330A">
              <w:rPr>
                <w:sz w:val="24"/>
                <w:szCs w:val="24"/>
              </w:rPr>
              <w:t>Максимальное давление в гидросистеме</w:t>
            </w:r>
          </w:p>
        </w:tc>
        <w:tc>
          <w:tcPr>
            <w:tcW w:w="1984" w:type="dxa"/>
            <w:shd w:val="clear" w:color="auto" w:fill="FFFFFF"/>
          </w:tcPr>
          <w:p w14:paraId="56426804" w14:textId="0BD4CEE0" w:rsidR="00137481" w:rsidRPr="0082330A" w:rsidRDefault="00137481" w:rsidP="00F54B6D">
            <w:pPr>
              <w:tabs>
                <w:tab w:val="left" w:pos="855"/>
              </w:tabs>
              <w:suppressAutoHyphens/>
              <w:rPr>
                <w:sz w:val="24"/>
                <w:szCs w:val="24"/>
              </w:rPr>
            </w:pPr>
            <w:r w:rsidRPr="0082330A">
              <w:rPr>
                <w:sz w:val="24"/>
                <w:szCs w:val="24"/>
              </w:rPr>
              <w:t>не менее 2</w:t>
            </w:r>
            <w:r w:rsidR="006C0482">
              <w:rPr>
                <w:sz w:val="24"/>
                <w:szCs w:val="24"/>
              </w:rPr>
              <w:t>0</w:t>
            </w:r>
            <w:r w:rsidRPr="0082330A">
              <w:rPr>
                <w:sz w:val="24"/>
                <w:szCs w:val="24"/>
              </w:rPr>
              <w:t>0</w:t>
            </w:r>
          </w:p>
        </w:tc>
        <w:tc>
          <w:tcPr>
            <w:tcW w:w="562" w:type="dxa"/>
            <w:shd w:val="clear" w:color="auto" w:fill="FFFFFF"/>
          </w:tcPr>
          <w:p w14:paraId="4C9D4029" w14:textId="2BE5F588" w:rsidR="00137481" w:rsidRPr="00137481" w:rsidRDefault="00137481" w:rsidP="00F54B6D">
            <w:pPr>
              <w:rPr>
                <w:rFonts w:eastAsia="MS Mincho"/>
                <w:color w:val="000000" w:themeColor="text1"/>
                <w:sz w:val="24"/>
                <w:szCs w:val="24"/>
              </w:rPr>
            </w:pPr>
            <w:r>
              <w:rPr>
                <w:sz w:val="24"/>
                <w:szCs w:val="24"/>
              </w:rPr>
              <w:t>бар</w:t>
            </w:r>
          </w:p>
        </w:tc>
        <w:tc>
          <w:tcPr>
            <w:tcW w:w="1989" w:type="dxa"/>
            <w:gridSpan w:val="2"/>
          </w:tcPr>
          <w:p w14:paraId="47B35583" w14:textId="77777777" w:rsidR="00137481" w:rsidRPr="00350B92" w:rsidRDefault="00137481" w:rsidP="00F54B6D">
            <w:pPr>
              <w:jc w:val="both"/>
              <w:rPr>
                <w:rFonts w:eastAsia="MS Mincho"/>
                <w:color w:val="000000" w:themeColor="text1"/>
                <w:sz w:val="24"/>
                <w:szCs w:val="24"/>
              </w:rPr>
            </w:pPr>
            <w:r w:rsidRPr="005B0030">
              <w:rPr>
                <w:rFonts w:eastAsia="MS Mincho"/>
                <w:color w:val="000000" w:themeColor="text1"/>
                <w:sz w:val="24"/>
                <w:szCs w:val="24"/>
              </w:rPr>
              <w:t>Количественная</w:t>
            </w:r>
          </w:p>
        </w:tc>
        <w:tc>
          <w:tcPr>
            <w:tcW w:w="4246" w:type="dxa"/>
            <w:shd w:val="clear" w:color="auto" w:fill="auto"/>
          </w:tcPr>
          <w:p w14:paraId="45E45CA7" w14:textId="77777777" w:rsidR="00137481" w:rsidRPr="00350B92" w:rsidRDefault="00137481" w:rsidP="00F54B6D">
            <w:pPr>
              <w:jc w:val="both"/>
              <w:rPr>
                <w:rFonts w:eastAsia="MS Mincho"/>
                <w:color w:val="000000" w:themeColor="text1"/>
                <w:sz w:val="24"/>
                <w:szCs w:val="24"/>
              </w:rPr>
            </w:pPr>
            <w:r w:rsidRPr="005B0030">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64C3593E" w14:textId="77777777" w:rsidR="00137481" w:rsidRPr="00350B92" w:rsidRDefault="00137481" w:rsidP="00F54B6D">
            <w:pPr>
              <w:jc w:val="both"/>
              <w:rPr>
                <w:rFonts w:eastAsia="MS Mincho"/>
                <w:color w:val="000000" w:themeColor="text1"/>
                <w:sz w:val="24"/>
                <w:szCs w:val="24"/>
              </w:rPr>
            </w:pPr>
          </w:p>
        </w:tc>
      </w:tr>
      <w:tr w:rsidR="00473DCC" w:rsidRPr="00350B92" w14:paraId="194041ED" w14:textId="77777777" w:rsidTr="00C04E21">
        <w:tc>
          <w:tcPr>
            <w:tcW w:w="528" w:type="dxa"/>
            <w:vMerge/>
            <w:shd w:val="clear" w:color="auto" w:fill="auto"/>
          </w:tcPr>
          <w:p w14:paraId="7C67EA5A"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39968C9C"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5F9D17B5"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28A36F32" w14:textId="77777777" w:rsidR="00137481" w:rsidRPr="0082330A" w:rsidRDefault="00137481" w:rsidP="00F54B6D">
            <w:pPr>
              <w:tabs>
                <w:tab w:val="left" w:pos="855"/>
              </w:tabs>
              <w:suppressAutoHyphens/>
              <w:rPr>
                <w:sz w:val="24"/>
                <w:szCs w:val="24"/>
              </w:rPr>
            </w:pPr>
            <w:r w:rsidRPr="0082330A">
              <w:rPr>
                <w:sz w:val="24"/>
                <w:szCs w:val="24"/>
              </w:rPr>
              <w:t>Объём гидравлического масла</w:t>
            </w:r>
          </w:p>
        </w:tc>
        <w:tc>
          <w:tcPr>
            <w:tcW w:w="1984" w:type="dxa"/>
            <w:shd w:val="clear" w:color="auto" w:fill="FFFFFF"/>
          </w:tcPr>
          <w:p w14:paraId="20ED8EFB" w14:textId="77777777" w:rsidR="00137481" w:rsidRPr="0082330A" w:rsidRDefault="00137481" w:rsidP="00F54B6D">
            <w:pPr>
              <w:tabs>
                <w:tab w:val="left" w:pos="855"/>
              </w:tabs>
              <w:suppressAutoHyphens/>
              <w:rPr>
                <w:sz w:val="24"/>
                <w:szCs w:val="24"/>
              </w:rPr>
            </w:pPr>
            <w:r w:rsidRPr="0082330A">
              <w:rPr>
                <w:sz w:val="24"/>
                <w:szCs w:val="24"/>
              </w:rPr>
              <w:t>не менее 40</w:t>
            </w:r>
          </w:p>
        </w:tc>
        <w:tc>
          <w:tcPr>
            <w:tcW w:w="562" w:type="dxa"/>
            <w:shd w:val="clear" w:color="auto" w:fill="FFFFFF"/>
          </w:tcPr>
          <w:p w14:paraId="54930767" w14:textId="77777777" w:rsidR="00137481" w:rsidRPr="00655F90" w:rsidRDefault="00137481" w:rsidP="00F54B6D">
            <w:pPr>
              <w:rPr>
                <w:rFonts w:eastAsia="MS Mincho"/>
                <w:color w:val="000000" w:themeColor="text1"/>
                <w:sz w:val="24"/>
                <w:szCs w:val="24"/>
              </w:rPr>
            </w:pPr>
            <w:r w:rsidRPr="0082330A">
              <w:rPr>
                <w:sz w:val="24"/>
                <w:szCs w:val="24"/>
              </w:rPr>
              <w:t>л</w:t>
            </w:r>
          </w:p>
        </w:tc>
        <w:tc>
          <w:tcPr>
            <w:tcW w:w="1989" w:type="dxa"/>
            <w:gridSpan w:val="2"/>
          </w:tcPr>
          <w:p w14:paraId="278FDA8E" w14:textId="77777777" w:rsidR="00137481" w:rsidRPr="00350B92" w:rsidRDefault="00137481" w:rsidP="00F54B6D">
            <w:pPr>
              <w:jc w:val="both"/>
              <w:rPr>
                <w:rFonts w:eastAsia="MS Mincho"/>
                <w:color w:val="000000" w:themeColor="text1"/>
                <w:sz w:val="24"/>
                <w:szCs w:val="24"/>
              </w:rPr>
            </w:pPr>
            <w:r w:rsidRPr="005B0030">
              <w:rPr>
                <w:rFonts w:eastAsia="MS Mincho"/>
                <w:color w:val="000000" w:themeColor="text1"/>
                <w:sz w:val="24"/>
                <w:szCs w:val="24"/>
              </w:rPr>
              <w:t>Количественная</w:t>
            </w:r>
          </w:p>
        </w:tc>
        <w:tc>
          <w:tcPr>
            <w:tcW w:w="4246" w:type="dxa"/>
            <w:shd w:val="clear" w:color="auto" w:fill="auto"/>
          </w:tcPr>
          <w:p w14:paraId="54C02EC9" w14:textId="77777777" w:rsidR="00137481" w:rsidRPr="00350B92" w:rsidRDefault="00137481" w:rsidP="00F54B6D">
            <w:pPr>
              <w:jc w:val="both"/>
              <w:rPr>
                <w:rFonts w:eastAsia="MS Mincho"/>
                <w:color w:val="000000" w:themeColor="text1"/>
                <w:sz w:val="24"/>
                <w:szCs w:val="24"/>
              </w:rPr>
            </w:pPr>
            <w:r w:rsidRPr="005B0030">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6BCFAD82" w14:textId="77777777" w:rsidR="00137481" w:rsidRPr="00350B92" w:rsidRDefault="00137481" w:rsidP="00F54B6D">
            <w:pPr>
              <w:jc w:val="both"/>
              <w:rPr>
                <w:rFonts w:eastAsia="MS Mincho"/>
                <w:color w:val="000000" w:themeColor="text1"/>
                <w:sz w:val="24"/>
                <w:szCs w:val="24"/>
              </w:rPr>
            </w:pPr>
          </w:p>
        </w:tc>
      </w:tr>
      <w:tr w:rsidR="00473DCC" w:rsidRPr="00350B92" w14:paraId="3F8815D8" w14:textId="77777777" w:rsidTr="00C04E21">
        <w:trPr>
          <w:trHeight w:val="465"/>
        </w:trPr>
        <w:tc>
          <w:tcPr>
            <w:tcW w:w="528" w:type="dxa"/>
            <w:vMerge/>
            <w:shd w:val="clear" w:color="auto" w:fill="auto"/>
          </w:tcPr>
          <w:p w14:paraId="512DD193"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65CDE23F"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266D6FAB"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4F61B25C" w14:textId="77777777" w:rsidR="00137481" w:rsidRPr="0082330A" w:rsidRDefault="00137481" w:rsidP="00F54B6D">
            <w:pPr>
              <w:tabs>
                <w:tab w:val="left" w:pos="855"/>
              </w:tabs>
              <w:suppressAutoHyphens/>
              <w:rPr>
                <w:sz w:val="24"/>
                <w:szCs w:val="24"/>
              </w:rPr>
            </w:pPr>
            <w:r w:rsidRPr="0082330A">
              <w:rPr>
                <w:sz w:val="24"/>
                <w:szCs w:val="24"/>
              </w:rPr>
              <w:t>Гидросистема</w:t>
            </w:r>
          </w:p>
        </w:tc>
        <w:tc>
          <w:tcPr>
            <w:tcW w:w="1984" w:type="dxa"/>
            <w:shd w:val="clear" w:color="auto" w:fill="FFFFFF"/>
          </w:tcPr>
          <w:p w14:paraId="720458F2" w14:textId="77777777" w:rsidR="00137481" w:rsidRPr="0082330A" w:rsidRDefault="00137481" w:rsidP="00F54B6D">
            <w:pPr>
              <w:tabs>
                <w:tab w:val="left" w:pos="855"/>
              </w:tabs>
              <w:suppressAutoHyphens/>
              <w:rPr>
                <w:sz w:val="24"/>
                <w:szCs w:val="24"/>
              </w:rPr>
            </w:pPr>
            <w:r w:rsidRPr="0082330A">
              <w:rPr>
                <w:sz w:val="24"/>
                <w:szCs w:val="24"/>
              </w:rPr>
              <w:t>трёхконтурная</w:t>
            </w:r>
          </w:p>
        </w:tc>
        <w:tc>
          <w:tcPr>
            <w:tcW w:w="562" w:type="dxa"/>
            <w:shd w:val="clear" w:color="auto" w:fill="FFFFFF"/>
          </w:tcPr>
          <w:p w14:paraId="2BD540D7" w14:textId="77777777" w:rsidR="00137481" w:rsidRPr="00655F90" w:rsidRDefault="00137481" w:rsidP="00F54B6D">
            <w:pPr>
              <w:rPr>
                <w:rFonts w:eastAsia="MS Mincho"/>
                <w:color w:val="000000" w:themeColor="text1"/>
                <w:sz w:val="24"/>
                <w:szCs w:val="24"/>
              </w:rPr>
            </w:pPr>
            <w:r>
              <w:rPr>
                <w:rFonts w:eastAsia="MS Mincho"/>
                <w:color w:val="000000" w:themeColor="text1"/>
                <w:sz w:val="24"/>
                <w:szCs w:val="24"/>
              </w:rPr>
              <w:t>-</w:t>
            </w:r>
          </w:p>
        </w:tc>
        <w:tc>
          <w:tcPr>
            <w:tcW w:w="1989" w:type="dxa"/>
            <w:gridSpan w:val="2"/>
          </w:tcPr>
          <w:p w14:paraId="2F253493" w14:textId="77777777" w:rsidR="00137481" w:rsidRPr="00350B92" w:rsidRDefault="00137481" w:rsidP="00F54B6D">
            <w:pPr>
              <w:jc w:val="both"/>
              <w:rPr>
                <w:rFonts w:eastAsia="MS Mincho"/>
                <w:color w:val="000000" w:themeColor="text1"/>
                <w:sz w:val="24"/>
                <w:szCs w:val="24"/>
              </w:rPr>
            </w:pPr>
            <w:r w:rsidRPr="002A1E66">
              <w:rPr>
                <w:rFonts w:eastAsia="MS Mincho"/>
                <w:color w:val="000000" w:themeColor="text1"/>
                <w:sz w:val="24"/>
                <w:szCs w:val="24"/>
              </w:rPr>
              <w:t>Качественная</w:t>
            </w:r>
          </w:p>
        </w:tc>
        <w:tc>
          <w:tcPr>
            <w:tcW w:w="4246" w:type="dxa"/>
            <w:shd w:val="clear" w:color="auto" w:fill="auto"/>
          </w:tcPr>
          <w:p w14:paraId="415EB548" w14:textId="77777777" w:rsidR="00137481" w:rsidRPr="00350B92" w:rsidRDefault="00137481" w:rsidP="00F54B6D">
            <w:pPr>
              <w:jc w:val="both"/>
              <w:rPr>
                <w:rFonts w:eastAsia="MS Mincho"/>
                <w:color w:val="000000" w:themeColor="text1"/>
                <w:sz w:val="24"/>
                <w:szCs w:val="24"/>
              </w:rPr>
            </w:pPr>
            <w:r w:rsidRPr="002A1E66">
              <w:rPr>
                <w:rFonts w:eastAsia="MS Mincho"/>
                <w:color w:val="000000" w:themeColor="text1"/>
                <w:sz w:val="24"/>
                <w:szCs w:val="24"/>
              </w:rPr>
              <w:t>Значение характеристики не может изменяться участником закупки</w:t>
            </w:r>
          </w:p>
        </w:tc>
        <w:tc>
          <w:tcPr>
            <w:tcW w:w="858" w:type="dxa"/>
            <w:vMerge/>
            <w:shd w:val="clear" w:color="auto" w:fill="auto"/>
            <w:vAlign w:val="center"/>
          </w:tcPr>
          <w:p w14:paraId="695D68BD" w14:textId="77777777" w:rsidR="00137481" w:rsidRPr="00350B92" w:rsidRDefault="00137481" w:rsidP="00F54B6D">
            <w:pPr>
              <w:jc w:val="both"/>
              <w:rPr>
                <w:rFonts w:eastAsia="MS Mincho"/>
                <w:color w:val="000000" w:themeColor="text1"/>
                <w:sz w:val="24"/>
                <w:szCs w:val="24"/>
              </w:rPr>
            </w:pPr>
          </w:p>
        </w:tc>
      </w:tr>
      <w:tr w:rsidR="00473DCC" w:rsidRPr="00350B92" w14:paraId="48BDCB25" w14:textId="77777777" w:rsidTr="00C04E21">
        <w:trPr>
          <w:trHeight w:val="598"/>
        </w:trPr>
        <w:tc>
          <w:tcPr>
            <w:tcW w:w="528" w:type="dxa"/>
            <w:vMerge/>
            <w:shd w:val="clear" w:color="auto" w:fill="auto"/>
          </w:tcPr>
          <w:p w14:paraId="62BACA9F"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32FC16B8"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0C006C56"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0748CA68" w14:textId="77777777" w:rsidR="00137481" w:rsidRPr="0082330A" w:rsidRDefault="00137481" w:rsidP="00F54B6D">
            <w:pPr>
              <w:tabs>
                <w:tab w:val="left" w:pos="855"/>
              </w:tabs>
              <w:suppressAutoHyphens/>
              <w:rPr>
                <w:sz w:val="24"/>
                <w:szCs w:val="24"/>
              </w:rPr>
            </w:pPr>
            <w:r w:rsidRPr="0082330A">
              <w:rPr>
                <w:sz w:val="24"/>
                <w:szCs w:val="24"/>
              </w:rPr>
              <w:t>Трансмиссия</w:t>
            </w:r>
          </w:p>
        </w:tc>
        <w:tc>
          <w:tcPr>
            <w:tcW w:w="1984" w:type="dxa"/>
            <w:shd w:val="clear" w:color="auto" w:fill="FFFFFF"/>
          </w:tcPr>
          <w:p w14:paraId="0E899CE0" w14:textId="77777777" w:rsidR="00137481" w:rsidRPr="0082330A" w:rsidRDefault="00137481" w:rsidP="00F54B6D">
            <w:pPr>
              <w:tabs>
                <w:tab w:val="left" w:pos="855"/>
              </w:tabs>
              <w:suppressAutoHyphens/>
              <w:rPr>
                <w:sz w:val="24"/>
                <w:szCs w:val="24"/>
              </w:rPr>
            </w:pPr>
            <w:r w:rsidRPr="0082330A">
              <w:rPr>
                <w:sz w:val="24"/>
                <w:szCs w:val="24"/>
              </w:rPr>
              <w:t>гидрообъёмная двухступенчатая</w:t>
            </w:r>
          </w:p>
        </w:tc>
        <w:tc>
          <w:tcPr>
            <w:tcW w:w="562" w:type="dxa"/>
            <w:shd w:val="clear" w:color="auto" w:fill="FFFFFF"/>
          </w:tcPr>
          <w:p w14:paraId="5053ED7A" w14:textId="77777777" w:rsidR="00137481" w:rsidRPr="00655F90" w:rsidRDefault="00137481" w:rsidP="00F54B6D">
            <w:pPr>
              <w:rPr>
                <w:rFonts w:eastAsia="MS Mincho"/>
                <w:color w:val="000000" w:themeColor="text1"/>
                <w:sz w:val="24"/>
                <w:szCs w:val="24"/>
              </w:rPr>
            </w:pPr>
            <w:r>
              <w:rPr>
                <w:rFonts w:eastAsia="MS Mincho"/>
                <w:color w:val="000000" w:themeColor="text1"/>
                <w:sz w:val="24"/>
                <w:szCs w:val="24"/>
              </w:rPr>
              <w:t>-</w:t>
            </w:r>
          </w:p>
        </w:tc>
        <w:tc>
          <w:tcPr>
            <w:tcW w:w="1989" w:type="dxa"/>
            <w:gridSpan w:val="2"/>
          </w:tcPr>
          <w:p w14:paraId="3ECA52B0" w14:textId="77777777" w:rsidR="00137481" w:rsidRPr="00350B92" w:rsidRDefault="00137481" w:rsidP="00F54B6D">
            <w:pPr>
              <w:jc w:val="both"/>
              <w:rPr>
                <w:rFonts w:eastAsia="MS Mincho"/>
                <w:color w:val="000000" w:themeColor="text1"/>
                <w:sz w:val="24"/>
                <w:szCs w:val="24"/>
              </w:rPr>
            </w:pPr>
            <w:r w:rsidRPr="005B0030">
              <w:rPr>
                <w:rFonts w:eastAsia="MS Mincho"/>
                <w:color w:val="000000" w:themeColor="text1"/>
                <w:sz w:val="24"/>
                <w:szCs w:val="24"/>
              </w:rPr>
              <w:t>Качественная</w:t>
            </w:r>
          </w:p>
        </w:tc>
        <w:tc>
          <w:tcPr>
            <w:tcW w:w="4246" w:type="dxa"/>
            <w:shd w:val="clear" w:color="auto" w:fill="auto"/>
          </w:tcPr>
          <w:p w14:paraId="72D2FCF5" w14:textId="77777777" w:rsidR="00137481" w:rsidRPr="00350B92" w:rsidRDefault="00137481" w:rsidP="00F54B6D">
            <w:pPr>
              <w:jc w:val="both"/>
              <w:rPr>
                <w:rFonts w:eastAsia="MS Mincho"/>
                <w:color w:val="000000" w:themeColor="text1"/>
                <w:sz w:val="24"/>
                <w:szCs w:val="24"/>
              </w:rPr>
            </w:pPr>
            <w:r w:rsidRPr="005B0030">
              <w:rPr>
                <w:rFonts w:eastAsia="MS Mincho"/>
                <w:color w:val="000000" w:themeColor="text1"/>
                <w:sz w:val="24"/>
                <w:szCs w:val="24"/>
              </w:rPr>
              <w:t>Значение характеристики не может изменяться участником закупки</w:t>
            </w:r>
          </w:p>
        </w:tc>
        <w:tc>
          <w:tcPr>
            <w:tcW w:w="858" w:type="dxa"/>
            <w:vMerge/>
            <w:shd w:val="clear" w:color="auto" w:fill="auto"/>
            <w:vAlign w:val="center"/>
          </w:tcPr>
          <w:p w14:paraId="233F26BC" w14:textId="77777777" w:rsidR="00137481" w:rsidRPr="00350B92" w:rsidRDefault="00137481" w:rsidP="00F54B6D">
            <w:pPr>
              <w:jc w:val="both"/>
              <w:rPr>
                <w:rFonts w:eastAsia="MS Mincho"/>
                <w:color w:val="000000" w:themeColor="text1"/>
                <w:sz w:val="24"/>
                <w:szCs w:val="24"/>
              </w:rPr>
            </w:pPr>
          </w:p>
        </w:tc>
      </w:tr>
      <w:tr w:rsidR="00473DCC" w:rsidRPr="00350B92" w14:paraId="37AA18B3" w14:textId="77777777" w:rsidTr="00C04E21">
        <w:trPr>
          <w:trHeight w:val="598"/>
        </w:trPr>
        <w:tc>
          <w:tcPr>
            <w:tcW w:w="528" w:type="dxa"/>
            <w:vMerge/>
            <w:shd w:val="clear" w:color="auto" w:fill="auto"/>
          </w:tcPr>
          <w:p w14:paraId="342723E8"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5C995079"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00B11FF5"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26239FFF" w14:textId="76E2415B" w:rsidR="00137481" w:rsidRPr="0082330A" w:rsidRDefault="00137481" w:rsidP="00F54B6D">
            <w:pPr>
              <w:tabs>
                <w:tab w:val="left" w:pos="855"/>
              </w:tabs>
              <w:suppressAutoHyphens/>
              <w:rPr>
                <w:sz w:val="24"/>
                <w:szCs w:val="24"/>
              </w:rPr>
            </w:pPr>
            <w:proofErr w:type="spellStart"/>
            <w:r w:rsidRPr="0082330A">
              <w:rPr>
                <w:sz w:val="24"/>
                <w:szCs w:val="24"/>
              </w:rPr>
              <w:t>Гидропоток</w:t>
            </w:r>
            <w:proofErr w:type="spellEnd"/>
            <w:r w:rsidRPr="0082330A">
              <w:rPr>
                <w:sz w:val="24"/>
                <w:szCs w:val="24"/>
              </w:rPr>
              <w:t xml:space="preserve"> насосов</w:t>
            </w:r>
            <w:r w:rsidR="00384C2B">
              <w:rPr>
                <w:sz w:val="24"/>
                <w:szCs w:val="24"/>
              </w:rPr>
              <w:t xml:space="preserve"> (</w:t>
            </w:r>
            <w:r w:rsidR="00384C2B" w:rsidRPr="00384C2B">
              <w:rPr>
                <w:sz w:val="24"/>
                <w:szCs w:val="24"/>
              </w:rPr>
              <w:t>л/мин</w:t>
            </w:r>
            <w:r w:rsidR="00384C2B">
              <w:rPr>
                <w:sz w:val="24"/>
                <w:szCs w:val="24"/>
              </w:rPr>
              <w:t>)</w:t>
            </w:r>
          </w:p>
        </w:tc>
        <w:tc>
          <w:tcPr>
            <w:tcW w:w="1984" w:type="dxa"/>
            <w:shd w:val="clear" w:color="auto" w:fill="FFFFFF"/>
          </w:tcPr>
          <w:p w14:paraId="3FBDB0A3" w14:textId="366B5663" w:rsidR="00137481" w:rsidRPr="0082330A" w:rsidRDefault="00137481" w:rsidP="00F54B6D">
            <w:pPr>
              <w:tabs>
                <w:tab w:val="left" w:pos="855"/>
              </w:tabs>
              <w:suppressAutoHyphens/>
              <w:rPr>
                <w:sz w:val="24"/>
                <w:szCs w:val="24"/>
              </w:rPr>
            </w:pPr>
            <w:r w:rsidRPr="0082330A">
              <w:rPr>
                <w:sz w:val="24"/>
                <w:szCs w:val="24"/>
              </w:rPr>
              <w:t>не менее</w:t>
            </w:r>
            <w:r>
              <w:rPr>
                <w:sz w:val="24"/>
                <w:szCs w:val="24"/>
              </w:rPr>
              <w:t xml:space="preserve"> </w:t>
            </w:r>
            <w:r w:rsidRPr="0082330A">
              <w:rPr>
                <w:sz w:val="24"/>
                <w:szCs w:val="24"/>
              </w:rPr>
              <w:t>15+15+</w:t>
            </w:r>
            <w:r w:rsidR="006C0482">
              <w:rPr>
                <w:sz w:val="24"/>
                <w:szCs w:val="24"/>
              </w:rPr>
              <w:t>22</w:t>
            </w:r>
          </w:p>
        </w:tc>
        <w:tc>
          <w:tcPr>
            <w:tcW w:w="562" w:type="dxa"/>
            <w:shd w:val="clear" w:color="auto" w:fill="FFFFFF"/>
          </w:tcPr>
          <w:p w14:paraId="6B2E28A1" w14:textId="60F24A13" w:rsidR="00137481" w:rsidRPr="00655F90" w:rsidRDefault="00137481" w:rsidP="00F54B6D">
            <w:pPr>
              <w:rPr>
                <w:rFonts w:eastAsia="MS Mincho"/>
                <w:color w:val="000000" w:themeColor="text1"/>
                <w:sz w:val="24"/>
                <w:szCs w:val="24"/>
              </w:rPr>
            </w:pPr>
          </w:p>
        </w:tc>
        <w:tc>
          <w:tcPr>
            <w:tcW w:w="1989" w:type="dxa"/>
            <w:gridSpan w:val="2"/>
          </w:tcPr>
          <w:p w14:paraId="64D98EB0" w14:textId="17E3A5BE" w:rsidR="00137481" w:rsidRPr="00350B92" w:rsidRDefault="00AA4412" w:rsidP="00F54B6D">
            <w:pPr>
              <w:jc w:val="both"/>
              <w:rPr>
                <w:rFonts w:eastAsia="MS Mincho"/>
                <w:color w:val="000000" w:themeColor="text1"/>
                <w:sz w:val="24"/>
                <w:szCs w:val="24"/>
              </w:rPr>
            </w:pPr>
            <w:r w:rsidRPr="005B0030">
              <w:rPr>
                <w:rFonts w:eastAsia="MS Mincho"/>
                <w:color w:val="000000" w:themeColor="text1"/>
                <w:sz w:val="24"/>
                <w:szCs w:val="24"/>
              </w:rPr>
              <w:t>Качественная</w:t>
            </w:r>
          </w:p>
        </w:tc>
        <w:tc>
          <w:tcPr>
            <w:tcW w:w="4246" w:type="dxa"/>
            <w:shd w:val="clear" w:color="auto" w:fill="auto"/>
          </w:tcPr>
          <w:p w14:paraId="0943ECDA" w14:textId="34C6926D" w:rsidR="00137481" w:rsidRPr="0098267A" w:rsidRDefault="00B67EF0" w:rsidP="00F54B6D">
            <w:pPr>
              <w:jc w:val="both"/>
              <w:rPr>
                <w:rFonts w:eastAsia="MS Mincho"/>
                <w:color w:val="000000" w:themeColor="text1"/>
                <w:sz w:val="24"/>
                <w:szCs w:val="24"/>
                <w:highlight w:val="yellow"/>
              </w:rPr>
            </w:pPr>
            <w:r w:rsidRPr="002A1E66">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0DE224CA" w14:textId="77777777" w:rsidR="00137481" w:rsidRPr="00350B92" w:rsidRDefault="00137481" w:rsidP="00F54B6D">
            <w:pPr>
              <w:jc w:val="both"/>
              <w:rPr>
                <w:rFonts w:eastAsia="MS Mincho"/>
                <w:color w:val="000000" w:themeColor="text1"/>
                <w:sz w:val="24"/>
                <w:szCs w:val="24"/>
              </w:rPr>
            </w:pPr>
          </w:p>
        </w:tc>
      </w:tr>
      <w:tr w:rsidR="00473DCC" w:rsidRPr="00350B92" w14:paraId="33E8540B" w14:textId="77777777" w:rsidTr="00C04E21">
        <w:trPr>
          <w:trHeight w:val="598"/>
        </w:trPr>
        <w:tc>
          <w:tcPr>
            <w:tcW w:w="528" w:type="dxa"/>
            <w:vMerge/>
            <w:shd w:val="clear" w:color="auto" w:fill="auto"/>
          </w:tcPr>
          <w:p w14:paraId="1382512A"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09706C56"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38F8DBEF"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3E1A3E9C" w14:textId="77777777" w:rsidR="00137481" w:rsidRPr="0082330A" w:rsidRDefault="00137481" w:rsidP="00F54B6D">
            <w:pPr>
              <w:tabs>
                <w:tab w:val="left" w:pos="855"/>
              </w:tabs>
              <w:suppressAutoHyphens/>
              <w:rPr>
                <w:sz w:val="24"/>
                <w:szCs w:val="24"/>
              </w:rPr>
            </w:pPr>
            <w:r w:rsidRPr="0082330A">
              <w:rPr>
                <w:sz w:val="24"/>
                <w:szCs w:val="24"/>
              </w:rPr>
              <w:t>Номинальная грузоподъёмность</w:t>
            </w:r>
          </w:p>
        </w:tc>
        <w:tc>
          <w:tcPr>
            <w:tcW w:w="1984" w:type="dxa"/>
            <w:shd w:val="clear" w:color="auto" w:fill="FFFFFF"/>
          </w:tcPr>
          <w:p w14:paraId="0FE0B7E6" w14:textId="32F8C982" w:rsidR="00137481" w:rsidRPr="0082330A" w:rsidRDefault="00137481" w:rsidP="00F54B6D">
            <w:pPr>
              <w:tabs>
                <w:tab w:val="left" w:pos="855"/>
              </w:tabs>
              <w:suppressAutoHyphens/>
              <w:rPr>
                <w:sz w:val="24"/>
                <w:szCs w:val="24"/>
              </w:rPr>
            </w:pPr>
            <w:r w:rsidRPr="0082330A">
              <w:rPr>
                <w:sz w:val="24"/>
                <w:szCs w:val="24"/>
              </w:rPr>
              <w:t xml:space="preserve">не </w:t>
            </w:r>
            <w:r>
              <w:rPr>
                <w:sz w:val="24"/>
                <w:szCs w:val="24"/>
              </w:rPr>
              <w:t>менее</w:t>
            </w:r>
            <w:r w:rsidRPr="0082330A">
              <w:rPr>
                <w:sz w:val="24"/>
                <w:szCs w:val="24"/>
              </w:rPr>
              <w:t xml:space="preserve"> 4</w:t>
            </w:r>
            <w:r w:rsidR="006C0482">
              <w:rPr>
                <w:sz w:val="24"/>
                <w:szCs w:val="24"/>
              </w:rPr>
              <w:t>0</w:t>
            </w:r>
            <w:r w:rsidRPr="0082330A">
              <w:rPr>
                <w:sz w:val="24"/>
                <w:szCs w:val="24"/>
              </w:rPr>
              <w:t>0</w:t>
            </w:r>
          </w:p>
        </w:tc>
        <w:tc>
          <w:tcPr>
            <w:tcW w:w="562" w:type="dxa"/>
            <w:shd w:val="clear" w:color="auto" w:fill="FFFFFF"/>
          </w:tcPr>
          <w:p w14:paraId="3AFBA223" w14:textId="77777777" w:rsidR="00137481" w:rsidRPr="00655F90" w:rsidRDefault="00137481" w:rsidP="00F54B6D">
            <w:pPr>
              <w:rPr>
                <w:rFonts w:eastAsia="MS Mincho"/>
                <w:color w:val="000000" w:themeColor="text1"/>
                <w:sz w:val="24"/>
                <w:szCs w:val="24"/>
              </w:rPr>
            </w:pPr>
            <w:r w:rsidRPr="0082330A">
              <w:rPr>
                <w:sz w:val="24"/>
                <w:szCs w:val="24"/>
              </w:rPr>
              <w:t>кг</w:t>
            </w:r>
          </w:p>
        </w:tc>
        <w:tc>
          <w:tcPr>
            <w:tcW w:w="1989" w:type="dxa"/>
            <w:gridSpan w:val="2"/>
          </w:tcPr>
          <w:p w14:paraId="6287D94D" w14:textId="77777777" w:rsidR="00137481" w:rsidRPr="00350B92" w:rsidRDefault="00137481" w:rsidP="00F54B6D">
            <w:pPr>
              <w:jc w:val="both"/>
              <w:rPr>
                <w:rFonts w:eastAsia="MS Mincho"/>
                <w:color w:val="000000" w:themeColor="text1"/>
                <w:sz w:val="24"/>
                <w:szCs w:val="24"/>
              </w:rPr>
            </w:pPr>
            <w:r w:rsidRPr="002A1E66">
              <w:rPr>
                <w:rFonts w:eastAsia="MS Mincho"/>
                <w:color w:val="000000" w:themeColor="text1"/>
                <w:sz w:val="24"/>
                <w:szCs w:val="24"/>
              </w:rPr>
              <w:t>Количественная</w:t>
            </w:r>
          </w:p>
        </w:tc>
        <w:tc>
          <w:tcPr>
            <w:tcW w:w="4246" w:type="dxa"/>
            <w:shd w:val="clear" w:color="auto" w:fill="auto"/>
          </w:tcPr>
          <w:p w14:paraId="10A84ED8" w14:textId="77777777" w:rsidR="00137481" w:rsidRPr="00350B92" w:rsidRDefault="00137481" w:rsidP="00F54B6D">
            <w:pPr>
              <w:jc w:val="both"/>
              <w:rPr>
                <w:rFonts w:eastAsia="MS Mincho"/>
                <w:color w:val="000000" w:themeColor="text1"/>
                <w:sz w:val="24"/>
                <w:szCs w:val="24"/>
              </w:rPr>
            </w:pPr>
            <w:r w:rsidRPr="002A1E66">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23E56F37" w14:textId="77777777" w:rsidR="00137481" w:rsidRPr="00350B92" w:rsidRDefault="00137481" w:rsidP="00F54B6D">
            <w:pPr>
              <w:jc w:val="both"/>
              <w:rPr>
                <w:rFonts w:eastAsia="MS Mincho"/>
                <w:color w:val="000000" w:themeColor="text1"/>
                <w:sz w:val="24"/>
                <w:szCs w:val="24"/>
              </w:rPr>
            </w:pPr>
          </w:p>
        </w:tc>
      </w:tr>
      <w:tr w:rsidR="00473DCC" w:rsidRPr="00350B92" w14:paraId="13BB0C6F" w14:textId="77777777" w:rsidTr="00C04E21">
        <w:trPr>
          <w:trHeight w:val="598"/>
        </w:trPr>
        <w:tc>
          <w:tcPr>
            <w:tcW w:w="528" w:type="dxa"/>
            <w:vMerge/>
            <w:shd w:val="clear" w:color="auto" w:fill="auto"/>
          </w:tcPr>
          <w:p w14:paraId="72ECF346"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073DB700"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65A22422"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185121D8" w14:textId="2B270283" w:rsidR="00137481" w:rsidRPr="0082330A" w:rsidRDefault="00137481" w:rsidP="00F54B6D">
            <w:pPr>
              <w:tabs>
                <w:tab w:val="left" w:pos="855"/>
              </w:tabs>
              <w:suppressAutoHyphens/>
              <w:rPr>
                <w:sz w:val="24"/>
                <w:szCs w:val="24"/>
              </w:rPr>
            </w:pPr>
            <w:r w:rsidRPr="0082330A">
              <w:rPr>
                <w:sz w:val="24"/>
                <w:szCs w:val="24"/>
              </w:rPr>
              <w:t xml:space="preserve">Скорость </w:t>
            </w:r>
            <w:r w:rsidR="00023ABD" w:rsidRPr="00B10B82">
              <w:rPr>
                <w:sz w:val="24"/>
                <w:szCs w:val="24"/>
              </w:rPr>
              <w:t>пере</w:t>
            </w:r>
            <w:r w:rsidRPr="00B10B82">
              <w:rPr>
                <w:sz w:val="24"/>
                <w:szCs w:val="24"/>
              </w:rPr>
              <w:t>дви</w:t>
            </w:r>
            <w:r w:rsidRPr="0082330A">
              <w:rPr>
                <w:sz w:val="24"/>
                <w:szCs w:val="24"/>
              </w:rPr>
              <w:t>жения 1 передача</w:t>
            </w:r>
          </w:p>
        </w:tc>
        <w:tc>
          <w:tcPr>
            <w:tcW w:w="1984" w:type="dxa"/>
            <w:shd w:val="clear" w:color="auto" w:fill="FFFFFF"/>
          </w:tcPr>
          <w:p w14:paraId="7B8C07C0" w14:textId="6B15D09F" w:rsidR="00137481" w:rsidRPr="0082330A" w:rsidRDefault="00137481" w:rsidP="00F54B6D">
            <w:pPr>
              <w:tabs>
                <w:tab w:val="left" w:pos="855"/>
              </w:tabs>
              <w:suppressAutoHyphens/>
              <w:rPr>
                <w:sz w:val="24"/>
                <w:szCs w:val="24"/>
              </w:rPr>
            </w:pPr>
            <w:r w:rsidRPr="0082330A">
              <w:rPr>
                <w:sz w:val="24"/>
                <w:szCs w:val="24"/>
              </w:rPr>
              <w:t xml:space="preserve">не менее </w:t>
            </w:r>
            <w:r w:rsidR="006C0482">
              <w:rPr>
                <w:sz w:val="24"/>
                <w:szCs w:val="24"/>
              </w:rPr>
              <w:t>3</w:t>
            </w:r>
          </w:p>
        </w:tc>
        <w:tc>
          <w:tcPr>
            <w:tcW w:w="562" w:type="dxa"/>
            <w:shd w:val="clear" w:color="auto" w:fill="FFFFFF"/>
          </w:tcPr>
          <w:p w14:paraId="46123800" w14:textId="77777777" w:rsidR="00137481" w:rsidRPr="00655F90" w:rsidRDefault="00137481" w:rsidP="00F54B6D">
            <w:pPr>
              <w:rPr>
                <w:rFonts w:eastAsia="MS Mincho"/>
                <w:color w:val="000000" w:themeColor="text1"/>
                <w:sz w:val="24"/>
                <w:szCs w:val="24"/>
              </w:rPr>
            </w:pPr>
            <w:r w:rsidRPr="0082330A">
              <w:rPr>
                <w:sz w:val="24"/>
                <w:szCs w:val="24"/>
              </w:rPr>
              <w:t>км/ч</w:t>
            </w:r>
          </w:p>
        </w:tc>
        <w:tc>
          <w:tcPr>
            <w:tcW w:w="1989" w:type="dxa"/>
            <w:gridSpan w:val="2"/>
          </w:tcPr>
          <w:p w14:paraId="43FB3D87" w14:textId="77777777" w:rsidR="00137481" w:rsidRPr="00350B92" w:rsidRDefault="00137481" w:rsidP="00F54B6D">
            <w:pPr>
              <w:jc w:val="both"/>
              <w:rPr>
                <w:rFonts w:eastAsia="MS Mincho"/>
                <w:color w:val="000000" w:themeColor="text1"/>
                <w:sz w:val="24"/>
                <w:szCs w:val="24"/>
              </w:rPr>
            </w:pPr>
            <w:r w:rsidRPr="002A1E66">
              <w:rPr>
                <w:rFonts w:eastAsia="MS Mincho"/>
                <w:color w:val="000000" w:themeColor="text1"/>
                <w:sz w:val="24"/>
                <w:szCs w:val="24"/>
              </w:rPr>
              <w:t>Количественная</w:t>
            </w:r>
          </w:p>
        </w:tc>
        <w:tc>
          <w:tcPr>
            <w:tcW w:w="4246" w:type="dxa"/>
            <w:shd w:val="clear" w:color="auto" w:fill="auto"/>
          </w:tcPr>
          <w:p w14:paraId="1874429B" w14:textId="77777777" w:rsidR="00137481" w:rsidRPr="00350B92" w:rsidRDefault="00137481" w:rsidP="00F54B6D">
            <w:pPr>
              <w:jc w:val="both"/>
              <w:rPr>
                <w:rFonts w:eastAsia="MS Mincho"/>
                <w:color w:val="000000" w:themeColor="text1"/>
                <w:sz w:val="24"/>
                <w:szCs w:val="24"/>
              </w:rPr>
            </w:pPr>
            <w:r w:rsidRPr="002A1E66">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3F2BF0A0" w14:textId="77777777" w:rsidR="00137481" w:rsidRPr="00350B92" w:rsidRDefault="00137481" w:rsidP="00F54B6D">
            <w:pPr>
              <w:jc w:val="both"/>
              <w:rPr>
                <w:rFonts w:eastAsia="MS Mincho"/>
                <w:color w:val="000000" w:themeColor="text1"/>
                <w:sz w:val="24"/>
                <w:szCs w:val="24"/>
              </w:rPr>
            </w:pPr>
          </w:p>
        </w:tc>
      </w:tr>
      <w:tr w:rsidR="00473DCC" w:rsidRPr="00350B92" w14:paraId="326DA9D7" w14:textId="77777777" w:rsidTr="00C04E21">
        <w:trPr>
          <w:trHeight w:val="598"/>
        </w:trPr>
        <w:tc>
          <w:tcPr>
            <w:tcW w:w="528" w:type="dxa"/>
            <w:vMerge/>
            <w:shd w:val="clear" w:color="auto" w:fill="auto"/>
          </w:tcPr>
          <w:p w14:paraId="09D8BDCB"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5AF5C273"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2131AE57"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09F9FD0D" w14:textId="34822687" w:rsidR="00137481" w:rsidRPr="00B10B82" w:rsidRDefault="00137481" w:rsidP="00F54B6D">
            <w:pPr>
              <w:tabs>
                <w:tab w:val="left" w:pos="855"/>
              </w:tabs>
              <w:suppressAutoHyphens/>
              <w:rPr>
                <w:sz w:val="24"/>
                <w:szCs w:val="24"/>
              </w:rPr>
            </w:pPr>
            <w:r w:rsidRPr="00B10B82">
              <w:rPr>
                <w:sz w:val="24"/>
                <w:szCs w:val="24"/>
              </w:rPr>
              <w:t xml:space="preserve">Скорость </w:t>
            </w:r>
            <w:r w:rsidR="00023ABD" w:rsidRPr="00B10B82">
              <w:rPr>
                <w:sz w:val="24"/>
                <w:szCs w:val="24"/>
              </w:rPr>
              <w:t>пере</w:t>
            </w:r>
            <w:r w:rsidRPr="00B10B82">
              <w:rPr>
                <w:sz w:val="24"/>
                <w:szCs w:val="24"/>
              </w:rPr>
              <w:t>движения 2 передача</w:t>
            </w:r>
          </w:p>
        </w:tc>
        <w:tc>
          <w:tcPr>
            <w:tcW w:w="1984" w:type="dxa"/>
            <w:shd w:val="clear" w:color="auto" w:fill="FFFFFF"/>
          </w:tcPr>
          <w:p w14:paraId="566D8D19" w14:textId="2F280F9D" w:rsidR="00137481" w:rsidRPr="00B10B82" w:rsidRDefault="00137481" w:rsidP="00F54B6D">
            <w:pPr>
              <w:tabs>
                <w:tab w:val="left" w:pos="855"/>
              </w:tabs>
              <w:suppressAutoHyphens/>
              <w:rPr>
                <w:sz w:val="24"/>
                <w:szCs w:val="24"/>
              </w:rPr>
            </w:pPr>
            <w:r w:rsidRPr="00B10B82">
              <w:rPr>
                <w:sz w:val="24"/>
                <w:szCs w:val="24"/>
              </w:rPr>
              <w:t xml:space="preserve">не </w:t>
            </w:r>
            <w:r w:rsidR="006C0482" w:rsidRPr="00B10B82">
              <w:rPr>
                <w:sz w:val="24"/>
                <w:szCs w:val="24"/>
              </w:rPr>
              <w:t>менее</w:t>
            </w:r>
            <w:r w:rsidRPr="00B10B82">
              <w:rPr>
                <w:sz w:val="24"/>
                <w:szCs w:val="24"/>
              </w:rPr>
              <w:t xml:space="preserve"> </w:t>
            </w:r>
            <w:r w:rsidR="00CD41B0" w:rsidRPr="00B10B82">
              <w:rPr>
                <w:sz w:val="24"/>
                <w:szCs w:val="24"/>
              </w:rPr>
              <w:t>6</w:t>
            </w:r>
          </w:p>
        </w:tc>
        <w:tc>
          <w:tcPr>
            <w:tcW w:w="562" w:type="dxa"/>
            <w:shd w:val="clear" w:color="auto" w:fill="FFFFFF"/>
          </w:tcPr>
          <w:p w14:paraId="43CAECD2" w14:textId="77777777" w:rsidR="00137481" w:rsidRPr="00655F90" w:rsidRDefault="00137481" w:rsidP="00F54B6D">
            <w:pPr>
              <w:rPr>
                <w:rFonts w:eastAsia="MS Mincho"/>
                <w:color w:val="000000" w:themeColor="text1"/>
                <w:sz w:val="24"/>
                <w:szCs w:val="24"/>
              </w:rPr>
            </w:pPr>
            <w:r w:rsidRPr="0082330A">
              <w:rPr>
                <w:sz w:val="24"/>
                <w:szCs w:val="24"/>
              </w:rPr>
              <w:t>км/ч</w:t>
            </w:r>
          </w:p>
        </w:tc>
        <w:tc>
          <w:tcPr>
            <w:tcW w:w="1989" w:type="dxa"/>
            <w:gridSpan w:val="2"/>
          </w:tcPr>
          <w:p w14:paraId="5AEC0DFA" w14:textId="77777777" w:rsidR="00137481" w:rsidRPr="00350B92" w:rsidRDefault="00137481" w:rsidP="00F54B6D">
            <w:pPr>
              <w:jc w:val="both"/>
              <w:rPr>
                <w:rFonts w:eastAsia="MS Mincho"/>
                <w:color w:val="000000" w:themeColor="text1"/>
                <w:sz w:val="24"/>
                <w:szCs w:val="24"/>
              </w:rPr>
            </w:pPr>
            <w:r w:rsidRPr="005B0030">
              <w:rPr>
                <w:rFonts w:eastAsia="MS Mincho"/>
                <w:color w:val="000000" w:themeColor="text1"/>
                <w:sz w:val="24"/>
                <w:szCs w:val="24"/>
              </w:rPr>
              <w:t>Количественная</w:t>
            </w:r>
          </w:p>
        </w:tc>
        <w:tc>
          <w:tcPr>
            <w:tcW w:w="4246" w:type="dxa"/>
            <w:shd w:val="clear" w:color="auto" w:fill="auto"/>
          </w:tcPr>
          <w:p w14:paraId="2CE119EC" w14:textId="77777777" w:rsidR="00137481" w:rsidRPr="00350B92" w:rsidRDefault="00137481" w:rsidP="00F54B6D">
            <w:pPr>
              <w:jc w:val="both"/>
              <w:rPr>
                <w:rFonts w:eastAsia="MS Mincho"/>
                <w:color w:val="000000" w:themeColor="text1"/>
                <w:sz w:val="24"/>
                <w:szCs w:val="24"/>
              </w:rPr>
            </w:pPr>
            <w:r w:rsidRPr="005B0030">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52AC2E00" w14:textId="77777777" w:rsidR="00137481" w:rsidRPr="00350B92" w:rsidRDefault="00137481" w:rsidP="00F54B6D">
            <w:pPr>
              <w:jc w:val="both"/>
              <w:rPr>
                <w:rFonts w:eastAsia="MS Mincho"/>
                <w:color w:val="000000" w:themeColor="text1"/>
                <w:sz w:val="24"/>
                <w:szCs w:val="24"/>
              </w:rPr>
            </w:pPr>
          </w:p>
        </w:tc>
      </w:tr>
      <w:tr w:rsidR="00473DCC" w:rsidRPr="00350B92" w14:paraId="6EDA20D4" w14:textId="77777777" w:rsidTr="00C04E21">
        <w:tc>
          <w:tcPr>
            <w:tcW w:w="528" w:type="dxa"/>
            <w:vMerge/>
            <w:shd w:val="clear" w:color="auto" w:fill="auto"/>
          </w:tcPr>
          <w:p w14:paraId="34196FE7" w14:textId="77777777" w:rsidR="00137481" w:rsidRPr="00350B92" w:rsidRDefault="00137481" w:rsidP="00F54B6D">
            <w:pPr>
              <w:jc w:val="both"/>
              <w:rPr>
                <w:rFonts w:eastAsia="MS Mincho"/>
                <w:color w:val="000000" w:themeColor="text1"/>
                <w:sz w:val="24"/>
                <w:szCs w:val="24"/>
              </w:rPr>
            </w:pPr>
          </w:p>
        </w:tc>
        <w:tc>
          <w:tcPr>
            <w:tcW w:w="1444" w:type="dxa"/>
            <w:vMerge/>
            <w:shd w:val="clear" w:color="auto" w:fill="auto"/>
            <w:vAlign w:val="center"/>
          </w:tcPr>
          <w:p w14:paraId="4EE6BFBE" w14:textId="77777777" w:rsidR="00137481" w:rsidRPr="00350B92" w:rsidRDefault="00137481" w:rsidP="00F54B6D">
            <w:pPr>
              <w:jc w:val="both"/>
              <w:rPr>
                <w:rFonts w:eastAsia="MS Mincho"/>
                <w:color w:val="000000" w:themeColor="text1"/>
                <w:sz w:val="24"/>
                <w:szCs w:val="24"/>
              </w:rPr>
            </w:pPr>
          </w:p>
        </w:tc>
        <w:tc>
          <w:tcPr>
            <w:tcW w:w="1558" w:type="dxa"/>
            <w:vMerge/>
            <w:shd w:val="clear" w:color="auto" w:fill="auto"/>
          </w:tcPr>
          <w:p w14:paraId="0556B92A" w14:textId="77777777" w:rsidR="00137481" w:rsidRPr="00350B92" w:rsidRDefault="00137481" w:rsidP="00F54B6D">
            <w:pPr>
              <w:jc w:val="both"/>
              <w:rPr>
                <w:rFonts w:eastAsia="MS Mincho"/>
                <w:color w:val="000000" w:themeColor="text1"/>
                <w:sz w:val="24"/>
                <w:szCs w:val="24"/>
              </w:rPr>
            </w:pPr>
          </w:p>
        </w:tc>
        <w:tc>
          <w:tcPr>
            <w:tcW w:w="1994" w:type="dxa"/>
            <w:shd w:val="clear" w:color="auto" w:fill="FFFFFF"/>
          </w:tcPr>
          <w:p w14:paraId="6B0A2B44" w14:textId="77777777" w:rsidR="00137481" w:rsidRPr="0082330A" w:rsidRDefault="00137481" w:rsidP="00F54B6D">
            <w:pPr>
              <w:tabs>
                <w:tab w:val="left" w:pos="855"/>
              </w:tabs>
              <w:suppressAutoHyphens/>
              <w:rPr>
                <w:sz w:val="24"/>
                <w:szCs w:val="24"/>
              </w:rPr>
            </w:pPr>
            <w:r w:rsidRPr="0082330A">
              <w:rPr>
                <w:sz w:val="24"/>
                <w:szCs w:val="24"/>
              </w:rPr>
              <w:t>Привод</w:t>
            </w:r>
          </w:p>
        </w:tc>
        <w:tc>
          <w:tcPr>
            <w:tcW w:w="1984" w:type="dxa"/>
            <w:shd w:val="clear" w:color="auto" w:fill="FFFFFF"/>
          </w:tcPr>
          <w:p w14:paraId="002AB396" w14:textId="3EB6C85F" w:rsidR="00137481" w:rsidRPr="0082330A" w:rsidRDefault="006C0482" w:rsidP="00F54B6D">
            <w:pPr>
              <w:tabs>
                <w:tab w:val="left" w:pos="855"/>
              </w:tabs>
              <w:suppressAutoHyphens/>
              <w:rPr>
                <w:sz w:val="24"/>
                <w:szCs w:val="24"/>
              </w:rPr>
            </w:pPr>
            <w:r>
              <w:rPr>
                <w:sz w:val="24"/>
                <w:szCs w:val="24"/>
              </w:rPr>
              <w:t>гусен</w:t>
            </w:r>
            <w:r w:rsidR="00CD41B0">
              <w:rPr>
                <w:sz w:val="24"/>
                <w:szCs w:val="24"/>
              </w:rPr>
              <w:t>и</w:t>
            </w:r>
            <w:r>
              <w:rPr>
                <w:sz w:val="24"/>
                <w:szCs w:val="24"/>
              </w:rPr>
              <w:t>чный</w:t>
            </w:r>
          </w:p>
        </w:tc>
        <w:tc>
          <w:tcPr>
            <w:tcW w:w="562" w:type="dxa"/>
            <w:shd w:val="clear" w:color="auto" w:fill="FFFFFF"/>
          </w:tcPr>
          <w:p w14:paraId="013839EB" w14:textId="0940CFD5" w:rsidR="00137481" w:rsidRPr="00655F90" w:rsidRDefault="0098267A" w:rsidP="00F54B6D">
            <w:pPr>
              <w:rPr>
                <w:rFonts w:eastAsia="MS Mincho"/>
                <w:color w:val="000000" w:themeColor="text1"/>
                <w:sz w:val="24"/>
                <w:szCs w:val="24"/>
              </w:rPr>
            </w:pPr>
            <w:r>
              <w:rPr>
                <w:rFonts w:eastAsia="MS Mincho"/>
                <w:color w:val="000000" w:themeColor="text1"/>
                <w:sz w:val="24"/>
                <w:szCs w:val="24"/>
              </w:rPr>
              <w:t>-</w:t>
            </w:r>
          </w:p>
        </w:tc>
        <w:tc>
          <w:tcPr>
            <w:tcW w:w="1989" w:type="dxa"/>
            <w:gridSpan w:val="2"/>
          </w:tcPr>
          <w:p w14:paraId="6512973B" w14:textId="13E9E4F2" w:rsidR="00137481" w:rsidRPr="00350B92" w:rsidRDefault="0098267A" w:rsidP="00F54B6D">
            <w:pPr>
              <w:jc w:val="both"/>
              <w:rPr>
                <w:rFonts w:eastAsia="MS Mincho"/>
                <w:color w:val="000000" w:themeColor="text1"/>
                <w:sz w:val="24"/>
                <w:szCs w:val="24"/>
              </w:rPr>
            </w:pPr>
            <w:r w:rsidRPr="005B0030">
              <w:rPr>
                <w:rFonts w:eastAsia="MS Mincho"/>
                <w:color w:val="000000" w:themeColor="text1"/>
                <w:sz w:val="24"/>
                <w:szCs w:val="24"/>
              </w:rPr>
              <w:t>Качественная</w:t>
            </w:r>
          </w:p>
        </w:tc>
        <w:tc>
          <w:tcPr>
            <w:tcW w:w="4246" w:type="dxa"/>
            <w:shd w:val="clear" w:color="auto" w:fill="auto"/>
          </w:tcPr>
          <w:p w14:paraId="154096C1" w14:textId="780283CB" w:rsidR="00137481" w:rsidRPr="00350B92" w:rsidRDefault="00CD41B0" w:rsidP="00F54B6D">
            <w:pPr>
              <w:jc w:val="both"/>
              <w:rPr>
                <w:rFonts w:eastAsia="MS Mincho"/>
                <w:color w:val="000000" w:themeColor="text1"/>
                <w:sz w:val="24"/>
                <w:szCs w:val="24"/>
              </w:rPr>
            </w:pPr>
            <w:r w:rsidRPr="00CD41B0">
              <w:rPr>
                <w:rFonts w:eastAsia="MS Mincho"/>
                <w:color w:val="000000" w:themeColor="text1"/>
                <w:sz w:val="24"/>
                <w:szCs w:val="24"/>
              </w:rPr>
              <w:t>Значение характеристики не может изменяться участником закупки</w:t>
            </w:r>
          </w:p>
        </w:tc>
        <w:tc>
          <w:tcPr>
            <w:tcW w:w="858" w:type="dxa"/>
            <w:vMerge/>
            <w:shd w:val="clear" w:color="auto" w:fill="auto"/>
            <w:vAlign w:val="center"/>
          </w:tcPr>
          <w:p w14:paraId="69E41A84" w14:textId="77777777" w:rsidR="00137481" w:rsidRPr="00350B92" w:rsidRDefault="00137481" w:rsidP="00F54B6D">
            <w:pPr>
              <w:jc w:val="both"/>
              <w:rPr>
                <w:rFonts w:eastAsia="MS Mincho"/>
                <w:color w:val="000000" w:themeColor="text1"/>
                <w:sz w:val="24"/>
                <w:szCs w:val="24"/>
              </w:rPr>
            </w:pPr>
          </w:p>
        </w:tc>
      </w:tr>
      <w:tr w:rsidR="00473DCC" w:rsidRPr="00350B92" w14:paraId="5C94004D" w14:textId="77777777" w:rsidTr="00C04E21">
        <w:tc>
          <w:tcPr>
            <w:tcW w:w="528" w:type="dxa"/>
            <w:vMerge/>
            <w:shd w:val="clear" w:color="auto" w:fill="auto"/>
          </w:tcPr>
          <w:p w14:paraId="520E960D" w14:textId="77777777" w:rsidR="00473DCC" w:rsidRPr="00350B92" w:rsidRDefault="00473DCC" w:rsidP="00F54B6D">
            <w:pPr>
              <w:jc w:val="both"/>
              <w:rPr>
                <w:rFonts w:eastAsia="MS Mincho"/>
                <w:color w:val="000000" w:themeColor="text1"/>
                <w:sz w:val="24"/>
                <w:szCs w:val="24"/>
              </w:rPr>
            </w:pPr>
          </w:p>
        </w:tc>
        <w:tc>
          <w:tcPr>
            <w:tcW w:w="1444" w:type="dxa"/>
            <w:vMerge/>
            <w:shd w:val="clear" w:color="auto" w:fill="auto"/>
            <w:vAlign w:val="center"/>
          </w:tcPr>
          <w:p w14:paraId="149F3FB3" w14:textId="77777777" w:rsidR="00473DCC" w:rsidRPr="00350B92" w:rsidRDefault="00473DCC" w:rsidP="00F54B6D">
            <w:pPr>
              <w:jc w:val="both"/>
              <w:rPr>
                <w:rFonts w:eastAsia="MS Mincho"/>
                <w:color w:val="000000" w:themeColor="text1"/>
                <w:sz w:val="24"/>
                <w:szCs w:val="24"/>
              </w:rPr>
            </w:pPr>
          </w:p>
        </w:tc>
        <w:tc>
          <w:tcPr>
            <w:tcW w:w="1558" w:type="dxa"/>
            <w:vMerge/>
            <w:shd w:val="clear" w:color="auto" w:fill="auto"/>
          </w:tcPr>
          <w:p w14:paraId="3C5B7ABD" w14:textId="77777777" w:rsidR="00473DCC" w:rsidRPr="00350B92" w:rsidRDefault="00473DCC" w:rsidP="00F54B6D">
            <w:pPr>
              <w:jc w:val="both"/>
              <w:rPr>
                <w:rFonts w:eastAsia="MS Mincho"/>
                <w:color w:val="000000" w:themeColor="text1"/>
                <w:sz w:val="24"/>
                <w:szCs w:val="24"/>
              </w:rPr>
            </w:pPr>
          </w:p>
        </w:tc>
        <w:tc>
          <w:tcPr>
            <w:tcW w:w="1994" w:type="dxa"/>
            <w:shd w:val="clear" w:color="auto" w:fill="FFFFFF"/>
          </w:tcPr>
          <w:p w14:paraId="1C806DCB" w14:textId="77777777" w:rsidR="00473DCC" w:rsidRPr="0082330A" w:rsidRDefault="00473DCC" w:rsidP="00F54B6D">
            <w:pPr>
              <w:tabs>
                <w:tab w:val="left" w:pos="855"/>
              </w:tabs>
              <w:suppressAutoHyphens/>
              <w:rPr>
                <w:sz w:val="24"/>
                <w:szCs w:val="24"/>
              </w:rPr>
            </w:pPr>
            <w:r w:rsidRPr="0082330A">
              <w:rPr>
                <w:sz w:val="24"/>
                <w:szCs w:val="24"/>
              </w:rPr>
              <w:t>Сила тяги</w:t>
            </w:r>
          </w:p>
        </w:tc>
        <w:tc>
          <w:tcPr>
            <w:tcW w:w="1984" w:type="dxa"/>
            <w:shd w:val="clear" w:color="auto" w:fill="FFFFFF"/>
          </w:tcPr>
          <w:p w14:paraId="0600C304" w14:textId="798B9CDF" w:rsidR="00473DCC" w:rsidRPr="0082330A" w:rsidRDefault="00473DCC" w:rsidP="00F54B6D">
            <w:pPr>
              <w:tabs>
                <w:tab w:val="left" w:pos="855"/>
              </w:tabs>
              <w:suppressAutoHyphens/>
              <w:rPr>
                <w:sz w:val="24"/>
                <w:szCs w:val="24"/>
              </w:rPr>
            </w:pPr>
            <w:r w:rsidRPr="003035BB">
              <w:rPr>
                <w:sz w:val="24"/>
                <w:szCs w:val="24"/>
              </w:rPr>
              <w:t xml:space="preserve">не </w:t>
            </w:r>
            <w:r w:rsidRPr="00B10B82">
              <w:rPr>
                <w:sz w:val="24"/>
                <w:szCs w:val="24"/>
              </w:rPr>
              <w:t xml:space="preserve">менее </w:t>
            </w:r>
            <w:r w:rsidR="003035BB" w:rsidRPr="00B10B82">
              <w:rPr>
                <w:sz w:val="24"/>
                <w:szCs w:val="24"/>
              </w:rPr>
              <w:t>70</w:t>
            </w:r>
            <w:r w:rsidR="006C0482" w:rsidRPr="00B10B82">
              <w:rPr>
                <w:sz w:val="24"/>
                <w:szCs w:val="24"/>
              </w:rPr>
              <w:t>00</w:t>
            </w:r>
          </w:p>
        </w:tc>
        <w:tc>
          <w:tcPr>
            <w:tcW w:w="562" w:type="dxa"/>
            <w:shd w:val="clear" w:color="auto" w:fill="FFFFFF"/>
          </w:tcPr>
          <w:p w14:paraId="664621C1" w14:textId="77777777" w:rsidR="00473DCC" w:rsidRPr="00655F90" w:rsidRDefault="00473DCC" w:rsidP="00F54B6D">
            <w:pPr>
              <w:rPr>
                <w:rFonts w:eastAsia="MS Mincho"/>
                <w:color w:val="000000" w:themeColor="text1"/>
                <w:sz w:val="24"/>
                <w:szCs w:val="24"/>
              </w:rPr>
            </w:pPr>
            <w:r w:rsidRPr="0082330A">
              <w:rPr>
                <w:sz w:val="24"/>
                <w:szCs w:val="24"/>
              </w:rPr>
              <w:t>Н</w:t>
            </w:r>
          </w:p>
        </w:tc>
        <w:tc>
          <w:tcPr>
            <w:tcW w:w="1989" w:type="dxa"/>
            <w:gridSpan w:val="2"/>
          </w:tcPr>
          <w:p w14:paraId="2B89D6E3" w14:textId="77777777" w:rsidR="00473DCC" w:rsidRPr="008F7D90" w:rsidRDefault="00473DCC" w:rsidP="00F54B6D">
            <w:pPr>
              <w:jc w:val="both"/>
              <w:rPr>
                <w:rFonts w:eastAsia="MS Mincho"/>
                <w:color w:val="000000" w:themeColor="text1"/>
                <w:sz w:val="24"/>
                <w:szCs w:val="24"/>
              </w:rPr>
            </w:pPr>
            <w:r w:rsidRPr="002A1E66">
              <w:rPr>
                <w:rFonts w:eastAsia="MS Mincho"/>
                <w:color w:val="000000" w:themeColor="text1"/>
                <w:sz w:val="24"/>
                <w:szCs w:val="24"/>
              </w:rPr>
              <w:t>Количественная</w:t>
            </w:r>
          </w:p>
        </w:tc>
        <w:tc>
          <w:tcPr>
            <w:tcW w:w="4246" w:type="dxa"/>
            <w:shd w:val="clear" w:color="auto" w:fill="auto"/>
          </w:tcPr>
          <w:p w14:paraId="50D11BF0" w14:textId="77777777" w:rsidR="00473DCC" w:rsidRDefault="00473DCC" w:rsidP="00F54B6D">
            <w:pPr>
              <w:jc w:val="both"/>
              <w:rPr>
                <w:rFonts w:eastAsia="MS Mincho"/>
                <w:color w:val="000000" w:themeColor="text1"/>
                <w:sz w:val="24"/>
                <w:szCs w:val="24"/>
              </w:rPr>
            </w:pPr>
            <w:r w:rsidRPr="002A1E66">
              <w:rPr>
                <w:rFonts w:eastAsia="MS Mincho"/>
                <w:color w:val="000000" w:themeColor="text1"/>
                <w:sz w:val="24"/>
                <w:szCs w:val="24"/>
              </w:rPr>
              <w:t>Участник закупки указывает в заявке конкретное значение характеристики</w:t>
            </w:r>
          </w:p>
          <w:p w14:paraId="620579E9" w14:textId="77777777" w:rsidR="00473DCC" w:rsidRPr="008F7D90" w:rsidRDefault="00473DCC" w:rsidP="00F54B6D">
            <w:pPr>
              <w:jc w:val="both"/>
              <w:rPr>
                <w:rFonts w:eastAsia="MS Mincho"/>
                <w:color w:val="000000" w:themeColor="text1"/>
                <w:sz w:val="24"/>
                <w:szCs w:val="24"/>
              </w:rPr>
            </w:pPr>
          </w:p>
        </w:tc>
        <w:tc>
          <w:tcPr>
            <w:tcW w:w="858" w:type="dxa"/>
            <w:vMerge/>
            <w:shd w:val="clear" w:color="auto" w:fill="auto"/>
            <w:vAlign w:val="center"/>
          </w:tcPr>
          <w:p w14:paraId="0722C95F" w14:textId="77777777" w:rsidR="00473DCC" w:rsidRPr="00350B92" w:rsidRDefault="00473DCC" w:rsidP="00F54B6D">
            <w:pPr>
              <w:jc w:val="both"/>
              <w:rPr>
                <w:rFonts w:eastAsia="MS Mincho"/>
                <w:color w:val="000000" w:themeColor="text1"/>
                <w:sz w:val="24"/>
                <w:szCs w:val="24"/>
              </w:rPr>
            </w:pPr>
          </w:p>
        </w:tc>
      </w:tr>
      <w:tr w:rsidR="00473DCC" w:rsidRPr="00350B92" w14:paraId="4ECDCAB7" w14:textId="77777777" w:rsidTr="00C04E21">
        <w:tc>
          <w:tcPr>
            <w:tcW w:w="528" w:type="dxa"/>
            <w:vMerge/>
            <w:shd w:val="clear" w:color="auto" w:fill="auto"/>
          </w:tcPr>
          <w:p w14:paraId="34DC6C0E" w14:textId="77777777" w:rsidR="00473DCC" w:rsidRPr="00350B92" w:rsidRDefault="00473DCC" w:rsidP="00F54B6D">
            <w:pPr>
              <w:jc w:val="both"/>
              <w:rPr>
                <w:rFonts w:eastAsia="MS Mincho"/>
                <w:color w:val="000000" w:themeColor="text1"/>
                <w:sz w:val="24"/>
                <w:szCs w:val="24"/>
              </w:rPr>
            </w:pPr>
          </w:p>
        </w:tc>
        <w:tc>
          <w:tcPr>
            <w:tcW w:w="1444" w:type="dxa"/>
            <w:vMerge/>
            <w:shd w:val="clear" w:color="auto" w:fill="auto"/>
            <w:vAlign w:val="center"/>
          </w:tcPr>
          <w:p w14:paraId="072A2603" w14:textId="77777777" w:rsidR="00473DCC" w:rsidRPr="00350B92" w:rsidRDefault="00473DCC" w:rsidP="00F54B6D">
            <w:pPr>
              <w:jc w:val="both"/>
              <w:rPr>
                <w:rFonts w:eastAsia="MS Mincho"/>
                <w:color w:val="000000" w:themeColor="text1"/>
                <w:sz w:val="24"/>
                <w:szCs w:val="24"/>
              </w:rPr>
            </w:pPr>
          </w:p>
        </w:tc>
        <w:tc>
          <w:tcPr>
            <w:tcW w:w="1558" w:type="dxa"/>
            <w:vMerge/>
            <w:shd w:val="clear" w:color="auto" w:fill="auto"/>
          </w:tcPr>
          <w:p w14:paraId="7700FB28" w14:textId="77777777" w:rsidR="00473DCC" w:rsidRPr="00350B92" w:rsidRDefault="00473DCC" w:rsidP="00F54B6D">
            <w:pPr>
              <w:jc w:val="both"/>
              <w:rPr>
                <w:rFonts w:eastAsia="MS Mincho"/>
                <w:color w:val="000000" w:themeColor="text1"/>
                <w:sz w:val="24"/>
                <w:szCs w:val="24"/>
              </w:rPr>
            </w:pPr>
          </w:p>
        </w:tc>
        <w:tc>
          <w:tcPr>
            <w:tcW w:w="1994" w:type="dxa"/>
            <w:shd w:val="clear" w:color="auto" w:fill="FFFFFF"/>
          </w:tcPr>
          <w:p w14:paraId="7BB024F7" w14:textId="77777777" w:rsidR="00473DCC" w:rsidRPr="0082330A" w:rsidRDefault="00473DCC" w:rsidP="00F54B6D">
            <w:pPr>
              <w:tabs>
                <w:tab w:val="left" w:pos="855"/>
              </w:tabs>
              <w:suppressAutoHyphens/>
              <w:rPr>
                <w:sz w:val="24"/>
                <w:szCs w:val="24"/>
              </w:rPr>
            </w:pPr>
            <w:r w:rsidRPr="0082330A">
              <w:rPr>
                <w:sz w:val="24"/>
                <w:szCs w:val="24"/>
              </w:rPr>
              <w:t>Длина</w:t>
            </w:r>
          </w:p>
        </w:tc>
        <w:tc>
          <w:tcPr>
            <w:tcW w:w="1984" w:type="dxa"/>
            <w:shd w:val="clear" w:color="auto" w:fill="FFFFFF"/>
          </w:tcPr>
          <w:p w14:paraId="2F870640" w14:textId="77777777" w:rsidR="00473DCC" w:rsidRPr="0082330A" w:rsidRDefault="00473DCC" w:rsidP="00F54B6D">
            <w:pPr>
              <w:tabs>
                <w:tab w:val="left" w:pos="855"/>
              </w:tabs>
              <w:suppressAutoHyphens/>
              <w:rPr>
                <w:sz w:val="24"/>
                <w:szCs w:val="24"/>
              </w:rPr>
            </w:pPr>
            <w:r w:rsidRPr="0082330A">
              <w:rPr>
                <w:sz w:val="24"/>
                <w:szCs w:val="24"/>
              </w:rPr>
              <w:t xml:space="preserve">не </w:t>
            </w:r>
            <w:r>
              <w:rPr>
                <w:sz w:val="24"/>
                <w:szCs w:val="24"/>
              </w:rPr>
              <w:t>менее</w:t>
            </w:r>
            <w:r w:rsidRPr="0082330A">
              <w:rPr>
                <w:sz w:val="24"/>
                <w:szCs w:val="24"/>
              </w:rPr>
              <w:t xml:space="preserve"> 1930</w:t>
            </w:r>
          </w:p>
        </w:tc>
        <w:tc>
          <w:tcPr>
            <w:tcW w:w="562" w:type="dxa"/>
            <w:shd w:val="clear" w:color="auto" w:fill="FFFFFF"/>
          </w:tcPr>
          <w:p w14:paraId="6A079C17" w14:textId="77777777" w:rsidR="00473DCC" w:rsidRPr="00655F90" w:rsidRDefault="00473DCC" w:rsidP="00F54B6D">
            <w:pPr>
              <w:rPr>
                <w:rFonts w:eastAsia="MS Mincho"/>
                <w:color w:val="000000" w:themeColor="text1"/>
                <w:sz w:val="24"/>
                <w:szCs w:val="24"/>
              </w:rPr>
            </w:pPr>
            <w:r w:rsidRPr="0082330A">
              <w:rPr>
                <w:sz w:val="24"/>
                <w:szCs w:val="24"/>
              </w:rPr>
              <w:t>мм</w:t>
            </w:r>
          </w:p>
        </w:tc>
        <w:tc>
          <w:tcPr>
            <w:tcW w:w="1989" w:type="dxa"/>
            <w:gridSpan w:val="2"/>
          </w:tcPr>
          <w:p w14:paraId="40FC0C33" w14:textId="77777777" w:rsidR="00473DCC" w:rsidRPr="008F7D90" w:rsidRDefault="00473DCC" w:rsidP="00F54B6D">
            <w:pPr>
              <w:jc w:val="both"/>
              <w:rPr>
                <w:rFonts w:eastAsia="MS Mincho"/>
                <w:color w:val="000000" w:themeColor="text1"/>
                <w:sz w:val="24"/>
                <w:szCs w:val="24"/>
              </w:rPr>
            </w:pPr>
            <w:r w:rsidRPr="002A1E66">
              <w:rPr>
                <w:rFonts w:eastAsia="MS Mincho"/>
                <w:color w:val="000000" w:themeColor="text1"/>
                <w:sz w:val="24"/>
                <w:szCs w:val="24"/>
              </w:rPr>
              <w:t>Количественная</w:t>
            </w:r>
          </w:p>
        </w:tc>
        <w:tc>
          <w:tcPr>
            <w:tcW w:w="4246" w:type="dxa"/>
            <w:shd w:val="clear" w:color="auto" w:fill="auto"/>
          </w:tcPr>
          <w:p w14:paraId="0129AEDE" w14:textId="77777777" w:rsidR="00473DCC" w:rsidRDefault="00473DCC" w:rsidP="00F54B6D">
            <w:pPr>
              <w:jc w:val="both"/>
              <w:rPr>
                <w:rFonts w:eastAsia="MS Mincho"/>
                <w:color w:val="000000" w:themeColor="text1"/>
                <w:sz w:val="24"/>
                <w:szCs w:val="24"/>
              </w:rPr>
            </w:pPr>
            <w:r w:rsidRPr="002A1E66">
              <w:rPr>
                <w:rFonts w:eastAsia="MS Mincho"/>
                <w:color w:val="000000" w:themeColor="text1"/>
                <w:sz w:val="24"/>
                <w:szCs w:val="24"/>
              </w:rPr>
              <w:t>Участник закупки указывает в заявке конкретное значение характеристики</w:t>
            </w:r>
          </w:p>
          <w:p w14:paraId="206CE54F" w14:textId="77777777" w:rsidR="00473DCC" w:rsidRPr="008F7D90" w:rsidRDefault="00473DCC" w:rsidP="00F54B6D">
            <w:pPr>
              <w:jc w:val="both"/>
              <w:rPr>
                <w:rFonts w:eastAsia="MS Mincho"/>
                <w:color w:val="000000" w:themeColor="text1"/>
                <w:sz w:val="24"/>
                <w:szCs w:val="24"/>
              </w:rPr>
            </w:pPr>
          </w:p>
        </w:tc>
        <w:tc>
          <w:tcPr>
            <w:tcW w:w="858" w:type="dxa"/>
            <w:vMerge/>
            <w:shd w:val="clear" w:color="auto" w:fill="auto"/>
            <w:vAlign w:val="center"/>
          </w:tcPr>
          <w:p w14:paraId="0CA5C6F1" w14:textId="77777777" w:rsidR="00473DCC" w:rsidRPr="00350B92" w:rsidRDefault="00473DCC" w:rsidP="00F54B6D">
            <w:pPr>
              <w:jc w:val="both"/>
              <w:rPr>
                <w:rFonts w:eastAsia="MS Mincho"/>
                <w:color w:val="000000" w:themeColor="text1"/>
                <w:sz w:val="24"/>
                <w:szCs w:val="24"/>
              </w:rPr>
            </w:pPr>
          </w:p>
        </w:tc>
      </w:tr>
      <w:tr w:rsidR="00473DCC" w:rsidRPr="00350B92" w14:paraId="4BCC86AA" w14:textId="77777777" w:rsidTr="00C04E21">
        <w:tc>
          <w:tcPr>
            <w:tcW w:w="528" w:type="dxa"/>
            <w:vMerge/>
            <w:shd w:val="clear" w:color="auto" w:fill="auto"/>
          </w:tcPr>
          <w:p w14:paraId="47E6AD0A" w14:textId="77777777" w:rsidR="00473DCC" w:rsidRPr="00350B92" w:rsidRDefault="00473DCC" w:rsidP="00F54B6D">
            <w:pPr>
              <w:jc w:val="both"/>
              <w:rPr>
                <w:rFonts w:eastAsia="MS Mincho"/>
                <w:color w:val="000000" w:themeColor="text1"/>
                <w:sz w:val="24"/>
                <w:szCs w:val="24"/>
              </w:rPr>
            </w:pPr>
          </w:p>
        </w:tc>
        <w:tc>
          <w:tcPr>
            <w:tcW w:w="1444" w:type="dxa"/>
            <w:vMerge/>
            <w:shd w:val="clear" w:color="auto" w:fill="auto"/>
            <w:vAlign w:val="center"/>
          </w:tcPr>
          <w:p w14:paraId="77893B4F" w14:textId="77777777" w:rsidR="00473DCC" w:rsidRPr="00350B92" w:rsidRDefault="00473DCC" w:rsidP="00F54B6D">
            <w:pPr>
              <w:jc w:val="both"/>
              <w:rPr>
                <w:rFonts w:eastAsia="MS Mincho"/>
                <w:color w:val="000000" w:themeColor="text1"/>
                <w:sz w:val="24"/>
                <w:szCs w:val="24"/>
              </w:rPr>
            </w:pPr>
          </w:p>
        </w:tc>
        <w:tc>
          <w:tcPr>
            <w:tcW w:w="1558" w:type="dxa"/>
            <w:vMerge/>
            <w:shd w:val="clear" w:color="auto" w:fill="auto"/>
          </w:tcPr>
          <w:p w14:paraId="66B54E5E" w14:textId="77777777" w:rsidR="00473DCC" w:rsidRPr="00350B92" w:rsidRDefault="00473DCC" w:rsidP="00F54B6D">
            <w:pPr>
              <w:jc w:val="both"/>
              <w:rPr>
                <w:rFonts w:eastAsia="MS Mincho"/>
                <w:color w:val="000000" w:themeColor="text1"/>
                <w:sz w:val="24"/>
                <w:szCs w:val="24"/>
              </w:rPr>
            </w:pPr>
          </w:p>
        </w:tc>
        <w:tc>
          <w:tcPr>
            <w:tcW w:w="1994" w:type="dxa"/>
            <w:shd w:val="clear" w:color="auto" w:fill="FFFFFF"/>
          </w:tcPr>
          <w:p w14:paraId="548C51FA" w14:textId="22551417" w:rsidR="00473DCC" w:rsidRPr="0082330A" w:rsidRDefault="003035BB" w:rsidP="00F54B6D">
            <w:pPr>
              <w:tabs>
                <w:tab w:val="left" w:pos="855"/>
              </w:tabs>
              <w:suppressAutoHyphens/>
              <w:rPr>
                <w:sz w:val="24"/>
                <w:szCs w:val="24"/>
              </w:rPr>
            </w:pPr>
            <w:r w:rsidRPr="003035BB">
              <w:rPr>
                <w:sz w:val="24"/>
                <w:szCs w:val="24"/>
              </w:rPr>
              <w:t xml:space="preserve">Ширина </w:t>
            </w:r>
          </w:p>
        </w:tc>
        <w:tc>
          <w:tcPr>
            <w:tcW w:w="1984" w:type="dxa"/>
            <w:shd w:val="clear" w:color="auto" w:fill="FFFFFF"/>
          </w:tcPr>
          <w:p w14:paraId="2631B7E4" w14:textId="37D95FDB" w:rsidR="00473DCC" w:rsidRPr="0082330A" w:rsidRDefault="003035BB" w:rsidP="00F54B6D">
            <w:pPr>
              <w:tabs>
                <w:tab w:val="left" w:pos="855"/>
              </w:tabs>
              <w:suppressAutoHyphens/>
              <w:rPr>
                <w:sz w:val="24"/>
                <w:szCs w:val="24"/>
              </w:rPr>
            </w:pPr>
            <w:r w:rsidRPr="003035BB">
              <w:rPr>
                <w:sz w:val="24"/>
                <w:szCs w:val="24"/>
              </w:rPr>
              <w:t>не более 1100</w:t>
            </w:r>
          </w:p>
        </w:tc>
        <w:tc>
          <w:tcPr>
            <w:tcW w:w="562" w:type="dxa"/>
            <w:shd w:val="clear" w:color="auto" w:fill="FFFFFF"/>
          </w:tcPr>
          <w:p w14:paraId="5C687806" w14:textId="77777777" w:rsidR="00473DCC" w:rsidRPr="00655F90" w:rsidRDefault="00473DCC" w:rsidP="00F54B6D">
            <w:pPr>
              <w:rPr>
                <w:rFonts w:eastAsia="MS Mincho"/>
                <w:color w:val="000000" w:themeColor="text1"/>
                <w:sz w:val="24"/>
                <w:szCs w:val="24"/>
              </w:rPr>
            </w:pPr>
            <w:r w:rsidRPr="0082330A">
              <w:rPr>
                <w:sz w:val="24"/>
                <w:szCs w:val="24"/>
              </w:rPr>
              <w:t>мм</w:t>
            </w:r>
          </w:p>
        </w:tc>
        <w:tc>
          <w:tcPr>
            <w:tcW w:w="1989" w:type="dxa"/>
            <w:gridSpan w:val="2"/>
          </w:tcPr>
          <w:p w14:paraId="2ED161FC" w14:textId="77777777" w:rsidR="00473DCC" w:rsidRPr="008F7D90" w:rsidRDefault="00473DCC" w:rsidP="00F54B6D">
            <w:pPr>
              <w:jc w:val="both"/>
              <w:rPr>
                <w:rFonts w:eastAsia="MS Mincho"/>
                <w:color w:val="000000" w:themeColor="text1"/>
                <w:sz w:val="24"/>
                <w:szCs w:val="24"/>
              </w:rPr>
            </w:pPr>
            <w:r w:rsidRPr="002A1E66">
              <w:rPr>
                <w:rFonts w:eastAsia="MS Mincho"/>
                <w:color w:val="000000" w:themeColor="text1"/>
                <w:sz w:val="24"/>
                <w:szCs w:val="24"/>
              </w:rPr>
              <w:t>Количественная</w:t>
            </w:r>
          </w:p>
        </w:tc>
        <w:tc>
          <w:tcPr>
            <w:tcW w:w="4246" w:type="dxa"/>
            <w:shd w:val="clear" w:color="auto" w:fill="auto"/>
          </w:tcPr>
          <w:p w14:paraId="3726249C" w14:textId="77777777" w:rsidR="00473DCC" w:rsidRDefault="00473DCC" w:rsidP="00F54B6D">
            <w:pPr>
              <w:jc w:val="both"/>
              <w:rPr>
                <w:rFonts w:eastAsia="MS Mincho"/>
                <w:color w:val="000000" w:themeColor="text1"/>
                <w:sz w:val="24"/>
                <w:szCs w:val="24"/>
              </w:rPr>
            </w:pPr>
            <w:r w:rsidRPr="002A1E66">
              <w:rPr>
                <w:rFonts w:eastAsia="MS Mincho"/>
                <w:color w:val="000000" w:themeColor="text1"/>
                <w:sz w:val="24"/>
                <w:szCs w:val="24"/>
              </w:rPr>
              <w:t>Участник закупки указывает в заявке конкретное значение характеристики</w:t>
            </w:r>
          </w:p>
          <w:p w14:paraId="31A8D84A" w14:textId="77777777" w:rsidR="00473DCC" w:rsidRPr="008F7D90" w:rsidRDefault="00473DCC" w:rsidP="00F54B6D">
            <w:pPr>
              <w:jc w:val="both"/>
              <w:rPr>
                <w:rFonts w:eastAsia="MS Mincho"/>
                <w:color w:val="000000" w:themeColor="text1"/>
                <w:sz w:val="24"/>
                <w:szCs w:val="24"/>
              </w:rPr>
            </w:pPr>
          </w:p>
        </w:tc>
        <w:tc>
          <w:tcPr>
            <w:tcW w:w="858" w:type="dxa"/>
            <w:vMerge/>
            <w:shd w:val="clear" w:color="auto" w:fill="auto"/>
            <w:vAlign w:val="center"/>
          </w:tcPr>
          <w:p w14:paraId="357E5D42" w14:textId="77777777" w:rsidR="00473DCC" w:rsidRPr="00350B92" w:rsidRDefault="00473DCC" w:rsidP="00F54B6D">
            <w:pPr>
              <w:jc w:val="both"/>
              <w:rPr>
                <w:rFonts w:eastAsia="MS Mincho"/>
                <w:color w:val="000000" w:themeColor="text1"/>
                <w:sz w:val="24"/>
                <w:szCs w:val="24"/>
              </w:rPr>
            </w:pPr>
          </w:p>
        </w:tc>
      </w:tr>
      <w:tr w:rsidR="00473DCC" w:rsidRPr="00350B92" w14:paraId="5426A81C" w14:textId="77777777" w:rsidTr="00C04E21">
        <w:tc>
          <w:tcPr>
            <w:tcW w:w="528" w:type="dxa"/>
            <w:vMerge/>
            <w:shd w:val="clear" w:color="auto" w:fill="auto"/>
          </w:tcPr>
          <w:p w14:paraId="005711DC" w14:textId="77777777" w:rsidR="00473DCC" w:rsidRPr="00350B92" w:rsidRDefault="00473DCC" w:rsidP="00F54B6D">
            <w:pPr>
              <w:jc w:val="both"/>
              <w:rPr>
                <w:rFonts w:eastAsia="MS Mincho"/>
                <w:color w:val="000000" w:themeColor="text1"/>
                <w:sz w:val="24"/>
                <w:szCs w:val="24"/>
              </w:rPr>
            </w:pPr>
          </w:p>
        </w:tc>
        <w:tc>
          <w:tcPr>
            <w:tcW w:w="1444" w:type="dxa"/>
            <w:vMerge/>
            <w:shd w:val="clear" w:color="auto" w:fill="auto"/>
            <w:vAlign w:val="center"/>
          </w:tcPr>
          <w:p w14:paraId="2754E031" w14:textId="77777777" w:rsidR="00473DCC" w:rsidRPr="00350B92" w:rsidRDefault="00473DCC" w:rsidP="00F54B6D">
            <w:pPr>
              <w:jc w:val="both"/>
              <w:rPr>
                <w:rFonts w:eastAsia="MS Mincho"/>
                <w:color w:val="000000" w:themeColor="text1"/>
                <w:sz w:val="24"/>
                <w:szCs w:val="24"/>
              </w:rPr>
            </w:pPr>
          </w:p>
        </w:tc>
        <w:tc>
          <w:tcPr>
            <w:tcW w:w="1558" w:type="dxa"/>
            <w:vMerge/>
            <w:shd w:val="clear" w:color="auto" w:fill="auto"/>
          </w:tcPr>
          <w:p w14:paraId="7E298546" w14:textId="77777777" w:rsidR="00473DCC" w:rsidRPr="00350B92" w:rsidRDefault="00473DCC" w:rsidP="00F54B6D">
            <w:pPr>
              <w:jc w:val="both"/>
              <w:rPr>
                <w:rFonts w:eastAsia="MS Mincho"/>
                <w:color w:val="000000" w:themeColor="text1"/>
                <w:sz w:val="24"/>
                <w:szCs w:val="24"/>
              </w:rPr>
            </w:pPr>
          </w:p>
        </w:tc>
        <w:tc>
          <w:tcPr>
            <w:tcW w:w="1994" w:type="dxa"/>
            <w:shd w:val="clear" w:color="auto" w:fill="FFFFFF"/>
          </w:tcPr>
          <w:p w14:paraId="19EAD5FA" w14:textId="0DCA3B64" w:rsidR="00473DCC" w:rsidRPr="0082330A" w:rsidRDefault="003035BB" w:rsidP="00F54B6D">
            <w:pPr>
              <w:tabs>
                <w:tab w:val="left" w:pos="855"/>
              </w:tabs>
              <w:suppressAutoHyphens/>
              <w:rPr>
                <w:sz w:val="24"/>
                <w:szCs w:val="24"/>
              </w:rPr>
            </w:pPr>
            <w:r w:rsidRPr="003035BB">
              <w:rPr>
                <w:sz w:val="24"/>
                <w:szCs w:val="24"/>
              </w:rPr>
              <w:t>Высота</w:t>
            </w:r>
          </w:p>
        </w:tc>
        <w:tc>
          <w:tcPr>
            <w:tcW w:w="1984" w:type="dxa"/>
            <w:shd w:val="clear" w:color="auto" w:fill="FFFFFF"/>
          </w:tcPr>
          <w:p w14:paraId="611FA1EC" w14:textId="293F3644" w:rsidR="00473DCC" w:rsidRPr="0082330A" w:rsidRDefault="003035BB" w:rsidP="00E57D98">
            <w:pPr>
              <w:tabs>
                <w:tab w:val="left" w:pos="855"/>
              </w:tabs>
              <w:suppressAutoHyphens/>
              <w:rPr>
                <w:sz w:val="24"/>
                <w:szCs w:val="24"/>
              </w:rPr>
            </w:pPr>
            <w:r w:rsidRPr="003035BB">
              <w:rPr>
                <w:sz w:val="24"/>
                <w:szCs w:val="24"/>
              </w:rPr>
              <w:t>не менее 1330</w:t>
            </w:r>
            <w:r>
              <w:rPr>
                <w:sz w:val="24"/>
                <w:szCs w:val="24"/>
              </w:rPr>
              <w:t xml:space="preserve"> </w:t>
            </w:r>
          </w:p>
        </w:tc>
        <w:tc>
          <w:tcPr>
            <w:tcW w:w="562" w:type="dxa"/>
            <w:shd w:val="clear" w:color="auto" w:fill="FFFFFF"/>
          </w:tcPr>
          <w:p w14:paraId="1593CD3A" w14:textId="77777777" w:rsidR="00473DCC" w:rsidRPr="00655F90" w:rsidRDefault="00473DCC" w:rsidP="00F54B6D">
            <w:pPr>
              <w:rPr>
                <w:rFonts w:eastAsia="MS Mincho"/>
                <w:color w:val="000000" w:themeColor="text1"/>
                <w:sz w:val="24"/>
                <w:szCs w:val="24"/>
              </w:rPr>
            </w:pPr>
            <w:r w:rsidRPr="0082330A">
              <w:rPr>
                <w:sz w:val="24"/>
                <w:szCs w:val="24"/>
              </w:rPr>
              <w:t>мм</w:t>
            </w:r>
          </w:p>
        </w:tc>
        <w:tc>
          <w:tcPr>
            <w:tcW w:w="1989" w:type="dxa"/>
            <w:gridSpan w:val="2"/>
          </w:tcPr>
          <w:p w14:paraId="6234F286" w14:textId="77777777" w:rsidR="00473DCC" w:rsidRPr="008F7D90" w:rsidRDefault="00473DCC" w:rsidP="00F54B6D">
            <w:pPr>
              <w:jc w:val="both"/>
              <w:rPr>
                <w:rFonts w:eastAsia="MS Mincho"/>
                <w:color w:val="000000" w:themeColor="text1"/>
                <w:sz w:val="24"/>
                <w:szCs w:val="24"/>
              </w:rPr>
            </w:pPr>
            <w:r w:rsidRPr="002A1E66">
              <w:rPr>
                <w:rFonts w:eastAsia="MS Mincho"/>
                <w:color w:val="000000" w:themeColor="text1"/>
                <w:sz w:val="24"/>
                <w:szCs w:val="24"/>
              </w:rPr>
              <w:t>Количественная</w:t>
            </w:r>
          </w:p>
        </w:tc>
        <w:tc>
          <w:tcPr>
            <w:tcW w:w="4246" w:type="dxa"/>
            <w:shd w:val="clear" w:color="auto" w:fill="auto"/>
          </w:tcPr>
          <w:p w14:paraId="4D5743B9" w14:textId="77777777" w:rsidR="00473DCC" w:rsidRDefault="00473DCC" w:rsidP="00F54B6D">
            <w:pPr>
              <w:jc w:val="both"/>
              <w:rPr>
                <w:rFonts w:eastAsia="MS Mincho"/>
                <w:color w:val="000000" w:themeColor="text1"/>
                <w:sz w:val="24"/>
                <w:szCs w:val="24"/>
              </w:rPr>
            </w:pPr>
            <w:r w:rsidRPr="002A1E66">
              <w:rPr>
                <w:rFonts w:eastAsia="MS Mincho"/>
                <w:color w:val="000000" w:themeColor="text1"/>
                <w:sz w:val="24"/>
                <w:szCs w:val="24"/>
              </w:rPr>
              <w:t>Участник закупки указывает в заявке конкретное значение характеристики</w:t>
            </w:r>
          </w:p>
          <w:p w14:paraId="2448F152" w14:textId="77777777" w:rsidR="00473DCC" w:rsidRPr="008F7D90" w:rsidRDefault="00473DCC" w:rsidP="00F54B6D">
            <w:pPr>
              <w:jc w:val="both"/>
              <w:rPr>
                <w:rFonts w:eastAsia="MS Mincho"/>
                <w:color w:val="000000" w:themeColor="text1"/>
                <w:sz w:val="24"/>
                <w:szCs w:val="24"/>
              </w:rPr>
            </w:pPr>
          </w:p>
        </w:tc>
        <w:tc>
          <w:tcPr>
            <w:tcW w:w="858" w:type="dxa"/>
            <w:vMerge/>
            <w:shd w:val="clear" w:color="auto" w:fill="auto"/>
            <w:vAlign w:val="center"/>
          </w:tcPr>
          <w:p w14:paraId="1D5EAD2F" w14:textId="77777777" w:rsidR="00473DCC" w:rsidRPr="00350B92" w:rsidRDefault="00473DCC" w:rsidP="00F54B6D">
            <w:pPr>
              <w:jc w:val="both"/>
              <w:rPr>
                <w:rFonts w:eastAsia="MS Mincho"/>
                <w:color w:val="000000" w:themeColor="text1"/>
                <w:sz w:val="24"/>
                <w:szCs w:val="24"/>
              </w:rPr>
            </w:pPr>
          </w:p>
        </w:tc>
      </w:tr>
      <w:tr w:rsidR="00473DCC" w:rsidRPr="00350B92" w14:paraId="63D92416" w14:textId="77777777" w:rsidTr="00C04E21">
        <w:tc>
          <w:tcPr>
            <w:tcW w:w="528" w:type="dxa"/>
            <w:vMerge/>
            <w:shd w:val="clear" w:color="auto" w:fill="auto"/>
          </w:tcPr>
          <w:p w14:paraId="6A0C1150" w14:textId="77777777" w:rsidR="00473DCC" w:rsidRPr="00350B92" w:rsidRDefault="00473DCC" w:rsidP="00F54B6D">
            <w:pPr>
              <w:jc w:val="both"/>
              <w:rPr>
                <w:rFonts w:eastAsia="MS Mincho"/>
                <w:color w:val="000000" w:themeColor="text1"/>
                <w:sz w:val="24"/>
                <w:szCs w:val="24"/>
              </w:rPr>
            </w:pPr>
          </w:p>
        </w:tc>
        <w:tc>
          <w:tcPr>
            <w:tcW w:w="1444" w:type="dxa"/>
            <w:vMerge/>
            <w:shd w:val="clear" w:color="auto" w:fill="auto"/>
            <w:vAlign w:val="center"/>
          </w:tcPr>
          <w:p w14:paraId="6C010D6A" w14:textId="77777777" w:rsidR="00473DCC" w:rsidRPr="00350B92" w:rsidRDefault="00473DCC" w:rsidP="00F54B6D">
            <w:pPr>
              <w:jc w:val="both"/>
              <w:rPr>
                <w:rFonts w:eastAsia="MS Mincho"/>
                <w:color w:val="000000" w:themeColor="text1"/>
                <w:sz w:val="24"/>
                <w:szCs w:val="24"/>
              </w:rPr>
            </w:pPr>
          </w:p>
        </w:tc>
        <w:tc>
          <w:tcPr>
            <w:tcW w:w="1558" w:type="dxa"/>
            <w:vMerge/>
            <w:shd w:val="clear" w:color="auto" w:fill="auto"/>
          </w:tcPr>
          <w:p w14:paraId="7F6C9629" w14:textId="77777777" w:rsidR="00473DCC" w:rsidRPr="00350B92" w:rsidRDefault="00473DCC" w:rsidP="00F54B6D">
            <w:pPr>
              <w:jc w:val="both"/>
              <w:rPr>
                <w:rFonts w:eastAsia="MS Mincho"/>
                <w:color w:val="000000" w:themeColor="text1"/>
                <w:sz w:val="24"/>
                <w:szCs w:val="24"/>
              </w:rPr>
            </w:pPr>
          </w:p>
        </w:tc>
        <w:tc>
          <w:tcPr>
            <w:tcW w:w="1994" w:type="dxa"/>
            <w:shd w:val="clear" w:color="auto" w:fill="FFFFFF"/>
          </w:tcPr>
          <w:p w14:paraId="03C9B070" w14:textId="77777777" w:rsidR="00473DCC" w:rsidRPr="00B10B82" w:rsidRDefault="00473DCC" w:rsidP="00F54B6D">
            <w:pPr>
              <w:tabs>
                <w:tab w:val="left" w:pos="855"/>
              </w:tabs>
              <w:suppressAutoHyphens/>
              <w:rPr>
                <w:sz w:val="24"/>
                <w:szCs w:val="24"/>
              </w:rPr>
            </w:pPr>
            <w:r w:rsidRPr="00B10B82">
              <w:rPr>
                <w:sz w:val="24"/>
                <w:szCs w:val="24"/>
              </w:rPr>
              <w:t>Дорожный просвет</w:t>
            </w:r>
          </w:p>
        </w:tc>
        <w:tc>
          <w:tcPr>
            <w:tcW w:w="1984" w:type="dxa"/>
            <w:shd w:val="clear" w:color="auto" w:fill="FFFFFF"/>
          </w:tcPr>
          <w:p w14:paraId="6B8270CE" w14:textId="6DCAE0D4" w:rsidR="00473DCC" w:rsidRPr="00B10B82" w:rsidRDefault="00473DCC" w:rsidP="00F54B6D">
            <w:pPr>
              <w:tabs>
                <w:tab w:val="left" w:pos="855"/>
              </w:tabs>
              <w:suppressAutoHyphens/>
              <w:rPr>
                <w:sz w:val="24"/>
                <w:szCs w:val="24"/>
              </w:rPr>
            </w:pPr>
            <w:r w:rsidRPr="00B10B82">
              <w:rPr>
                <w:sz w:val="24"/>
                <w:szCs w:val="24"/>
              </w:rPr>
              <w:t xml:space="preserve">не </w:t>
            </w:r>
            <w:r w:rsidR="003035BB" w:rsidRPr="00B10B82">
              <w:rPr>
                <w:sz w:val="24"/>
                <w:szCs w:val="24"/>
              </w:rPr>
              <w:t>менее</w:t>
            </w:r>
            <w:r w:rsidRPr="00B10B82">
              <w:rPr>
                <w:sz w:val="24"/>
                <w:szCs w:val="24"/>
              </w:rPr>
              <w:t xml:space="preserve"> 180</w:t>
            </w:r>
          </w:p>
        </w:tc>
        <w:tc>
          <w:tcPr>
            <w:tcW w:w="562" w:type="dxa"/>
            <w:shd w:val="clear" w:color="auto" w:fill="FFFFFF"/>
          </w:tcPr>
          <w:p w14:paraId="062E90EA" w14:textId="77777777" w:rsidR="00473DCC" w:rsidRPr="00B10B82" w:rsidRDefault="00473DCC" w:rsidP="00F54B6D">
            <w:pPr>
              <w:rPr>
                <w:rFonts w:eastAsia="MS Mincho"/>
                <w:color w:val="000000" w:themeColor="text1"/>
                <w:sz w:val="24"/>
                <w:szCs w:val="24"/>
              </w:rPr>
            </w:pPr>
            <w:r w:rsidRPr="00B10B82">
              <w:rPr>
                <w:sz w:val="24"/>
                <w:szCs w:val="24"/>
              </w:rPr>
              <w:t>мм</w:t>
            </w:r>
          </w:p>
        </w:tc>
        <w:tc>
          <w:tcPr>
            <w:tcW w:w="1989" w:type="dxa"/>
            <w:gridSpan w:val="2"/>
          </w:tcPr>
          <w:p w14:paraId="437A2112" w14:textId="77777777" w:rsidR="00473DCC" w:rsidRPr="00B10B82" w:rsidRDefault="00473DCC" w:rsidP="00F54B6D">
            <w:pPr>
              <w:jc w:val="both"/>
              <w:rPr>
                <w:rFonts w:eastAsia="MS Mincho"/>
                <w:color w:val="000000" w:themeColor="text1"/>
                <w:sz w:val="24"/>
                <w:szCs w:val="24"/>
              </w:rPr>
            </w:pPr>
            <w:r w:rsidRPr="00B10B82">
              <w:rPr>
                <w:rFonts w:eastAsia="MS Mincho"/>
                <w:color w:val="000000" w:themeColor="text1"/>
                <w:sz w:val="24"/>
                <w:szCs w:val="24"/>
              </w:rPr>
              <w:t>Количественная</w:t>
            </w:r>
          </w:p>
        </w:tc>
        <w:tc>
          <w:tcPr>
            <w:tcW w:w="4246" w:type="dxa"/>
            <w:shd w:val="clear" w:color="auto" w:fill="auto"/>
          </w:tcPr>
          <w:p w14:paraId="3F5394FE" w14:textId="5736392E" w:rsidR="00473DCC" w:rsidRPr="00B10B82" w:rsidRDefault="00473DCC" w:rsidP="00924F97">
            <w:pPr>
              <w:jc w:val="both"/>
              <w:rPr>
                <w:rFonts w:eastAsia="MS Mincho"/>
                <w:color w:val="000000" w:themeColor="text1"/>
                <w:sz w:val="24"/>
                <w:szCs w:val="24"/>
              </w:rPr>
            </w:pPr>
            <w:r w:rsidRPr="00B10B82">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0487ABDE" w14:textId="77777777" w:rsidR="00473DCC" w:rsidRPr="00350B92" w:rsidRDefault="00473DCC" w:rsidP="00F54B6D">
            <w:pPr>
              <w:jc w:val="both"/>
              <w:rPr>
                <w:rFonts w:eastAsia="MS Mincho"/>
                <w:color w:val="000000" w:themeColor="text1"/>
                <w:sz w:val="24"/>
                <w:szCs w:val="24"/>
              </w:rPr>
            </w:pPr>
          </w:p>
        </w:tc>
      </w:tr>
      <w:tr w:rsidR="00784567" w:rsidRPr="00350B92" w14:paraId="728ABE5B" w14:textId="77777777" w:rsidTr="00C04E21">
        <w:tc>
          <w:tcPr>
            <w:tcW w:w="528" w:type="dxa"/>
            <w:vMerge/>
            <w:shd w:val="clear" w:color="auto" w:fill="auto"/>
          </w:tcPr>
          <w:p w14:paraId="1C4A41ED" w14:textId="77777777" w:rsidR="00784567" w:rsidRPr="00350B92" w:rsidRDefault="00784567" w:rsidP="00F54B6D">
            <w:pPr>
              <w:jc w:val="both"/>
              <w:rPr>
                <w:rFonts w:eastAsia="MS Mincho"/>
                <w:color w:val="000000" w:themeColor="text1"/>
                <w:sz w:val="24"/>
                <w:szCs w:val="24"/>
              </w:rPr>
            </w:pPr>
          </w:p>
        </w:tc>
        <w:tc>
          <w:tcPr>
            <w:tcW w:w="1444" w:type="dxa"/>
            <w:vMerge/>
            <w:shd w:val="clear" w:color="auto" w:fill="auto"/>
            <w:vAlign w:val="center"/>
          </w:tcPr>
          <w:p w14:paraId="67CFE415" w14:textId="77777777" w:rsidR="00784567" w:rsidRPr="00350B92" w:rsidRDefault="00784567" w:rsidP="00F54B6D">
            <w:pPr>
              <w:jc w:val="both"/>
              <w:rPr>
                <w:rFonts w:eastAsia="MS Mincho"/>
                <w:color w:val="000000" w:themeColor="text1"/>
                <w:sz w:val="24"/>
                <w:szCs w:val="24"/>
              </w:rPr>
            </w:pPr>
          </w:p>
        </w:tc>
        <w:tc>
          <w:tcPr>
            <w:tcW w:w="1558" w:type="dxa"/>
            <w:vMerge/>
            <w:shd w:val="clear" w:color="auto" w:fill="auto"/>
          </w:tcPr>
          <w:p w14:paraId="2D6DE24E" w14:textId="77777777" w:rsidR="00784567" w:rsidRPr="00350B92" w:rsidRDefault="00784567" w:rsidP="00F54B6D">
            <w:pPr>
              <w:jc w:val="both"/>
              <w:rPr>
                <w:rFonts w:eastAsia="MS Mincho"/>
                <w:color w:val="000000" w:themeColor="text1"/>
                <w:sz w:val="24"/>
                <w:szCs w:val="24"/>
              </w:rPr>
            </w:pPr>
          </w:p>
        </w:tc>
        <w:tc>
          <w:tcPr>
            <w:tcW w:w="1994" w:type="dxa"/>
            <w:shd w:val="clear" w:color="auto" w:fill="FFFFFF"/>
          </w:tcPr>
          <w:p w14:paraId="6B8F9AA8" w14:textId="0E286E9A" w:rsidR="00784567" w:rsidRPr="00B10B82" w:rsidRDefault="00784567" w:rsidP="00F54B6D">
            <w:pPr>
              <w:tabs>
                <w:tab w:val="left" w:pos="855"/>
              </w:tabs>
              <w:suppressAutoHyphens/>
              <w:rPr>
                <w:sz w:val="24"/>
                <w:szCs w:val="24"/>
              </w:rPr>
            </w:pPr>
            <w:r w:rsidRPr="00B10B82">
              <w:rPr>
                <w:sz w:val="24"/>
                <w:szCs w:val="24"/>
              </w:rPr>
              <w:t xml:space="preserve">Высота подъёма стрелы </w:t>
            </w:r>
          </w:p>
        </w:tc>
        <w:tc>
          <w:tcPr>
            <w:tcW w:w="1984" w:type="dxa"/>
            <w:shd w:val="clear" w:color="auto" w:fill="FFFFFF"/>
          </w:tcPr>
          <w:p w14:paraId="7F2D1471" w14:textId="77777777" w:rsidR="00784567" w:rsidRPr="00B10B82" w:rsidRDefault="00784567" w:rsidP="00F54B6D">
            <w:pPr>
              <w:tabs>
                <w:tab w:val="left" w:pos="855"/>
              </w:tabs>
              <w:suppressAutoHyphens/>
              <w:rPr>
                <w:sz w:val="24"/>
                <w:szCs w:val="24"/>
              </w:rPr>
            </w:pPr>
            <w:r w:rsidRPr="00B10B82">
              <w:rPr>
                <w:sz w:val="24"/>
                <w:szCs w:val="24"/>
              </w:rPr>
              <w:t>не менее 2100</w:t>
            </w:r>
          </w:p>
        </w:tc>
        <w:tc>
          <w:tcPr>
            <w:tcW w:w="562" w:type="dxa"/>
            <w:shd w:val="clear" w:color="auto" w:fill="FFFFFF"/>
          </w:tcPr>
          <w:p w14:paraId="7F76252A" w14:textId="77777777" w:rsidR="00784567" w:rsidRPr="00B10B82" w:rsidRDefault="00784567" w:rsidP="00F54B6D">
            <w:pPr>
              <w:rPr>
                <w:rFonts w:eastAsia="MS Mincho"/>
                <w:color w:val="000000" w:themeColor="text1"/>
                <w:sz w:val="24"/>
                <w:szCs w:val="24"/>
              </w:rPr>
            </w:pPr>
            <w:r w:rsidRPr="00B10B82">
              <w:rPr>
                <w:sz w:val="24"/>
                <w:szCs w:val="24"/>
              </w:rPr>
              <w:t>мм</w:t>
            </w:r>
          </w:p>
        </w:tc>
        <w:tc>
          <w:tcPr>
            <w:tcW w:w="1989" w:type="dxa"/>
            <w:gridSpan w:val="2"/>
          </w:tcPr>
          <w:p w14:paraId="727CAEAC" w14:textId="77777777" w:rsidR="00784567" w:rsidRPr="00B10B82" w:rsidRDefault="00784567" w:rsidP="00F54B6D">
            <w:pPr>
              <w:jc w:val="both"/>
              <w:rPr>
                <w:rFonts w:eastAsia="MS Mincho"/>
                <w:color w:val="000000" w:themeColor="text1"/>
                <w:sz w:val="24"/>
                <w:szCs w:val="24"/>
              </w:rPr>
            </w:pPr>
            <w:r w:rsidRPr="00B10B82">
              <w:rPr>
                <w:rFonts w:eastAsia="MS Mincho"/>
                <w:color w:val="000000" w:themeColor="text1"/>
                <w:sz w:val="24"/>
                <w:szCs w:val="24"/>
              </w:rPr>
              <w:t>Количественная</w:t>
            </w:r>
          </w:p>
        </w:tc>
        <w:tc>
          <w:tcPr>
            <w:tcW w:w="4246" w:type="dxa"/>
            <w:shd w:val="clear" w:color="auto" w:fill="auto"/>
          </w:tcPr>
          <w:p w14:paraId="3445E469" w14:textId="77777777" w:rsidR="00784567" w:rsidRPr="00B10B82" w:rsidRDefault="00784567" w:rsidP="00F54B6D">
            <w:pPr>
              <w:jc w:val="both"/>
              <w:rPr>
                <w:rFonts w:eastAsia="MS Mincho"/>
                <w:color w:val="000000" w:themeColor="text1"/>
                <w:sz w:val="24"/>
                <w:szCs w:val="24"/>
              </w:rPr>
            </w:pPr>
            <w:r w:rsidRPr="00B10B82">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val="restart"/>
            <w:shd w:val="clear" w:color="auto" w:fill="auto"/>
            <w:vAlign w:val="center"/>
          </w:tcPr>
          <w:p w14:paraId="78586795" w14:textId="77777777" w:rsidR="00784567" w:rsidRPr="00350B92" w:rsidRDefault="00784567" w:rsidP="00F54B6D">
            <w:pPr>
              <w:jc w:val="both"/>
              <w:rPr>
                <w:rFonts w:eastAsia="MS Mincho"/>
                <w:color w:val="000000" w:themeColor="text1"/>
                <w:sz w:val="24"/>
                <w:szCs w:val="24"/>
              </w:rPr>
            </w:pPr>
          </w:p>
        </w:tc>
      </w:tr>
      <w:tr w:rsidR="00784567" w:rsidRPr="00350B92" w14:paraId="4B1A6D5E" w14:textId="77777777" w:rsidTr="00C04E21">
        <w:tc>
          <w:tcPr>
            <w:tcW w:w="528" w:type="dxa"/>
            <w:vMerge/>
            <w:shd w:val="clear" w:color="auto" w:fill="auto"/>
          </w:tcPr>
          <w:p w14:paraId="4FB59362" w14:textId="77777777" w:rsidR="00784567" w:rsidRPr="00350B92" w:rsidRDefault="00784567" w:rsidP="00F54B6D">
            <w:pPr>
              <w:jc w:val="both"/>
              <w:rPr>
                <w:rFonts w:eastAsia="MS Mincho"/>
                <w:color w:val="000000" w:themeColor="text1"/>
                <w:sz w:val="24"/>
                <w:szCs w:val="24"/>
              </w:rPr>
            </w:pPr>
          </w:p>
        </w:tc>
        <w:tc>
          <w:tcPr>
            <w:tcW w:w="1444" w:type="dxa"/>
            <w:vMerge/>
            <w:shd w:val="clear" w:color="auto" w:fill="auto"/>
            <w:vAlign w:val="center"/>
          </w:tcPr>
          <w:p w14:paraId="03E3E6DB" w14:textId="77777777" w:rsidR="00784567" w:rsidRPr="00350B92" w:rsidRDefault="00784567" w:rsidP="00F54B6D">
            <w:pPr>
              <w:jc w:val="both"/>
              <w:rPr>
                <w:rFonts w:eastAsia="MS Mincho"/>
                <w:color w:val="000000" w:themeColor="text1"/>
                <w:sz w:val="24"/>
                <w:szCs w:val="24"/>
              </w:rPr>
            </w:pPr>
          </w:p>
        </w:tc>
        <w:tc>
          <w:tcPr>
            <w:tcW w:w="1558" w:type="dxa"/>
            <w:vMerge/>
            <w:shd w:val="clear" w:color="auto" w:fill="auto"/>
          </w:tcPr>
          <w:p w14:paraId="591C0146" w14:textId="77777777" w:rsidR="00784567" w:rsidRPr="00350B92" w:rsidRDefault="00784567" w:rsidP="00F54B6D">
            <w:pPr>
              <w:jc w:val="both"/>
              <w:rPr>
                <w:rFonts w:eastAsia="MS Mincho"/>
                <w:color w:val="000000" w:themeColor="text1"/>
                <w:sz w:val="24"/>
                <w:szCs w:val="24"/>
              </w:rPr>
            </w:pPr>
          </w:p>
        </w:tc>
        <w:tc>
          <w:tcPr>
            <w:tcW w:w="1994" w:type="dxa"/>
            <w:shd w:val="clear" w:color="auto" w:fill="FFFFFF"/>
          </w:tcPr>
          <w:p w14:paraId="2269D098" w14:textId="25FF5C00" w:rsidR="00784567" w:rsidRPr="00B10B82" w:rsidRDefault="00784567" w:rsidP="00F54B6D">
            <w:pPr>
              <w:tabs>
                <w:tab w:val="left" w:pos="855"/>
              </w:tabs>
              <w:suppressAutoHyphens/>
              <w:rPr>
                <w:sz w:val="24"/>
                <w:szCs w:val="24"/>
              </w:rPr>
            </w:pPr>
            <w:r w:rsidRPr="00B10B82">
              <w:rPr>
                <w:sz w:val="24"/>
                <w:szCs w:val="24"/>
              </w:rPr>
              <w:t>Снаряжённая масса без ковша</w:t>
            </w:r>
          </w:p>
        </w:tc>
        <w:tc>
          <w:tcPr>
            <w:tcW w:w="1984" w:type="dxa"/>
            <w:shd w:val="clear" w:color="auto" w:fill="FFFFFF"/>
          </w:tcPr>
          <w:p w14:paraId="50741BDA" w14:textId="52AA7627" w:rsidR="00784567" w:rsidRPr="00B10B82" w:rsidRDefault="00784567" w:rsidP="00F54B6D">
            <w:pPr>
              <w:tabs>
                <w:tab w:val="left" w:pos="855"/>
              </w:tabs>
              <w:suppressAutoHyphens/>
              <w:rPr>
                <w:sz w:val="24"/>
                <w:szCs w:val="24"/>
              </w:rPr>
            </w:pPr>
            <w:r w:rsidRPr="00B10B82">
              <w:rPr>
                <w:sz w:val="24"/>
                <w:szCs w:val="24"/>
              </w:rPr>
              <w:t>не менее 670</w:t>
            </w:r>
          </w:p>
        </w:tc>
        <w:tc>
          <w:tcPr>
            <w:tcW w:w="562" w:type="dxa"/>
            <w:shd w:val="clear" w:color="auto" w:fill="FFFFFF"/>
          </w:tcPr>
          <w:p w14:paraId="115D62B9" w14:textId="77777777" w:rsidR="00784567" w:rsidRPr="00B10B82" w:rsidRDefault="00784567" w:rsidP="00F54B6D">
            <w:pPr>
              <w:rPr>
                <w:rFonts w:eastAsia="MS Mincho"/>
                <w:color w:val="000000" w:themeColor="text1"/>
                <w:sz w:val="24"/>
                <w:szCs w:val="24"/>
              </w:rPr>
            </w:pPr>
            <w:r w:rsidRPr="00B10B82">
              <w:rPr>
                <w:sz w:val="24"/>
                <w:szCs w:val="24"/>
              </w:rPr>
              <w:t>кг</w:t>
            </w:r>
          </w:p>
        </w:tc>
        <w:tc>
          <w:tcPr>
            <w:tcW w:w="1989" w:type="dxa"/>
            <w:gridSpan w:val="2"/>
          </w:tcPr>
          <w:p w14:paraId="46A11598" w14:textId="77777777" w:rsidR="00784567" w:rsidRPr="00B10B82" w:rsidRDefault="00784567" w:rsidP="00F54B6D">
            <w:pPr>
              <w:jc w:val="both"/>
              <w:rPr>
                <w:rFonts w:eastAsia="MS Mincho"/>
                <w:color w:val="000000" w:themeColor="text1"/>
                <w:sz w:val="24"/>
                <w:szCs w:val="24"/>
              </w:rPr>
            </w:pPr>
            <w:r w:rsidRPr="00B10B82">
              <w:rPr>
                <w:rFonts w:eastAsia="MS Mincho"/>
                <w:color w:val="000000" w:themeColor="text1"/>
                <w:sz w:val="24"/>
                <w:szCs w:val="24"/>
              </w:rPr>
              <w:t>Количественная</w:t>
            </w:r>
          </w:p>
        </w:tc>
        <w:tc>
          <w:tcPr>
            <w:tcW w:w="4246" w:type="dxa"/>
            <w:shd w:val="clear" w:color="auto" w:fill="auto"/>
          </w:tcPr>
          <w:p w14:paraId="2CC63F83" w14:textId="77777777" w:rsidR="00784567" w:rsidRPr="00B10B82" w:rsidRDefault="00784567" w:rsidP="00F54B6D">
            <w:pPr>
              <w:jc w:val="both"/>
              <w:rPr>
                <w:rFonts w:eastAsia="MS Mincho"/>
                <w:color w:val="000000" w:themeColor="text1"/>
                <w:sz w:val="24"/>
                <w:szCs w:val="24"/>
              </w:rPr>
            </w:pPr>
            <w:r w:rsidRPr="00B10B82">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4C7F4F85" w14:textId="77777777" w:rsidR="00784567" w:rsidRPr="00350B92" w:rsidRDefault="00784567" w:rsidP="00F54B6D">
            <w:pPr>
              <w:jc w:val="both"/>
              <w:rPr>
                <w:rFonts w:eastAsia="MS Mincho"/>
                <w:color w:val="000000" w:themeColor="text1"/>
                <w:sz w:val="24"/>
                <w:szCs w:val="24"/>
              </w:rPr>
            </w:pPr>
          </w:p>
        </w:tc>
      </w:tr>
      <w:tr w:rsidR="00784567" w:rsidRPr="00350B92" w14:paraId="43FE4D60" w14:textId="77777777" w:rsidTr="00C04E21">
        <w:tc>
          <w:tcPr>
            <w:tcW w:w="528" w:type="dxa"/>
            <w:vMerge/>
            <w:shd w:val="clear" w:color="auto" w:fill="auto"/>
          </w:tcPr>
          <w:p w14:paraId="5953AEBE" w14:textId="77777777" w:rsidR="00784567" w:rsidRPr="00350B92" w:rsidRDefault="00784567" w:rsidP="00924F97">
            <w:pPr>
              <w:jc w:val="both"/>
              <w:rPr>
                <w:rFonts w:eastAsia="MS Mincho"/>
                <w:color w:val="000000" w:themeColor="text1"/>
                <w:sz w:val="24"/>
                <w:szCs w:val="24"/>
              </w:rPr>
            </w:pPr>
          </w:p>
        </w:tc>
        <w:tc>
          <w:tcPr>
            <w:tcW w:w="1444" w:type="dxa"/>
            <w:vMerge/>
            <w:shd w:val="clear" w:color="auto" w:fill="auto"/>
            <w:vAlign w:val="center"/>
          </w:tcPr>
          <w:p w14:paraId="7A639DC4" w14:textId="77777777" w:rsidR="00784567" w:rsidRPr="00350B92" w:rsidRDefault="00784567" w:rsidP="00924F97">
            <w:pPr>
              <w:jc w:val="both"/>
              <w:rPr>
                <w:rFonts w:eastAsia="MS Mincho"/>
                <w:color w:val="000000" w:themeColor="text1"/>
                <w:sz w:val="24"/>
                <w:szCs w:val="24"/>
              </w:rPr>
            </w:pPr>
          </w:p>
        </w:tc>
        <w:tc>
          <w:tcPr>
            <w:tcW w:w="1558" w:type="dxa"/>
            <w:vMerge/>
            <w:shd w:val="clear" w:color="auto" w:fill="auto"/>
          </w:tcPr>
          <w:p w14:paraId="5AA853E0" w14:textId="77777777" w:rsidR="00784567" w:rsidRPr="00350B92" w:rsidRDefault="00784567" w:rsidP="00924F97">
            <w:pPr>
              <w:jc w:val="both"/>
              <w:rPr>
                <w:rFonts w:eastAsia="MS Mincho"/>
                <w:color w:val="000000" w:themeColor="text1"/>
                <w:sz w:val="24"/>
                <w:szCs w:val="24"/>
              </w:rPr>
            </w:pPr>
          </w:p>
        </w:tc>
        <w:tc>
          <w:tcPr>
            <w:tcW w:w="1994" w:type="dxa"/>
            <w:shd w:val="clear" w:color="auto" w:fill="FFFFFF"/>
            <w:vAlign w:val="center"/>
          </w:tcPr>
          <w:p w14:paraId="06A692F8" w14:textId="4983216B" w:rsidR="00784567" w:rsidRPr="00B10B82" w:rsidRDefault="00784567" w:rsidP="00924F97">
            <w:pPr>
              <w:tabs>
                <w:tab w:val="left" w:pos="855"/>
              </w:tabs>
              <w:suppressAutoHyphens/>
              <w:rPr>
                <w:sz w:val="24"/>
                <w:szCs w:val="24"/>
              </w:rPr>
            </w:pPr>
            <w:r w:rsidRPr="00B10B82">
              <w:rPr>
                <w:sz w:val="24"/>
                <w:szCs w:val="24"/>
              </w:rPr>
              <w:t>Год выпуска</w:t>
            </w:r>
          </w:p>
        </w:tc>
        <w:tc>
          <w:tcPr>
            <w:tcW w:w="1984" w:type="dxa"/>
            <w:shd w:val="clear" w:color="auto" w:fill="FFFFFF"/>
            <w:vAlign w:val="center"/>
          </w:tcPr>
          <w:p w14:paraId="3F60D85C" w14:textId="74539BC6" w:rsidR="00784567" w:rsidRPr="00B10B82" w:rsidRDefault="00784567" w:rsidP="00924F97">
            <w:pPr>
              <w:tabs>
                <w:tab w:val="left" w:pos="855"/>
              </w:tabs>
              <w:suppressAutoHyphens/>
              <w:rPr>
                <w:sz w:val="24"/>
                <w:szCs w:val="24"/>
              </w:rPr>
            </w:pPr>
            <w:r w:rsidRPr="00B10B82">
              <w:rPr>
                <w:sz w:val="24"/>
                <w:szCs w:val="24"/>
              </w:rPr>
              <w:t>Не ранее 2024</w:t>
            </w:r>
          </w:p>
        </w:tc>
        <w:tc>
          <w:tcPr>
            <w:tcW w:w="562" w:type="dxa"/>
            <w:shd w:val="clear" w:color="auto" w:fill="FFFFFF"/>
          </w:tcPr>
          <w:p w14:paraId="015917F8" w14:textId="326EE498" w:rsidR="00784567" w:rsidRPr="00B10B82" w:rsidRDefault="00784567" w:rsidP="00924F97">
            <w:pPr>
              <w:rPr>
                <w:sz w:val="24"/>
                <w:szCs w:val="24"/>
              </w:rPr>
            </w:pPr>
          </w:p>
        </w:tc>
        <w:tc>
          <w:tcPr>
            <w:tcW w:w="1989" w:type="dxa"/>
            <w:gridSpan w:val="2"/>
          </w:tcPr>
          <w:p w14:paraId="51F930B4" w14:textId="4F3AC3F8" w:rsidR="00784567" w:rsidRPr="00B10B82" w:rsidRDefault="00784567" w:rsidP="00924F97">
            <w:pPr>
              <w:jc w:val="both"/>
              <w:rPr>
                <w:rFonts w:eastAsia="MS Mincho"/>
                <w:color w:val="000000" w:themeColor="text1"/>
                <w:sz w:val="24"/>
                <w:szCs w:val="24"/>
              </w:rPr>
            </w:pPr>
            <w:r w:rsidRPr="00B10B82">
              <w:rPr>
                <w:rFonts w:eastAsia="MS Mincho"/>
                <w:color w:val="000000" w:themeColor="text1"/>
                <w:sz w:val="24"/>
                <w:szCs w:val="24"/>
              </w:rPr>
              <w:t>Качественный</w:t>
            </w:r>
          </w:p>
        </w:tc>
        <w:tc>
          <w:tcPr>
            <w:tcW w:w="4246" w:type="dxa"/>
            <w:shd w:val="clear" w:color="auto" w:fill="auto"/>
          </w:tcPr>
          <w:p w14:paraId="5FCE384A" w14:textId="46A5D080" w:rsidR="00784567" w:rsidRPr="00B10B82" w:rsidRDefault="00784567" w:rsidP="00924F97">
            <w:pPr>
              <w:jc w:val="both"/>
              <w:rPr>
                <w:rFonts w:eastAsia="MS Mincho"/>
                <w:color w:val="000000" w:themeColor="text1"/>
                <w:sz w:val="24"/>
                <w:szCs w:val="24"/>
              </w:rPr>
            </w:pPr>
            <w:r w:rsidRPr="00B10B82">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05525E74" w14:textId="77777777" w:rsidR="00784567" w:rsidRPr="00350B92" w:rsidRDefault="00784567" w:rsidP="00924F97">
            <w:pPr>
              <w:jc w:val="both"/>
              <w:rPr>
                <w:rFonts w:eastAsia="MS Mincho"/>
                <w:color w:val="000000" w:themeColor="text1"/>
                <w:sz w:val="24"/>
                <w:szCs w:val="24"/>
              </w:rPr>
            </w:pPr>
          </w:p>
        </w:tc>
      </w:tr>
      <w:tr w:rsidR="00784567" w:rsidRPr="00350B92" w14:paraId="2B014241" w14:textId="4CBDFE5B" w:rsidTr="00C04E21">
        <w:tc>
          <w:tcPr>
            <w:tcW w:w="528" w:type="dxa"/>
            <w:vMerge/>
            <w:shd w:val="clear" w:color="auto" w:fill="auto"/>
          </w:tcPr>
          <w:p w14:paraId="4FE29700" w14:textId="77777777" w:rsidR="00784567" w:rsidRPr="00350B92" w:rsidRDefault="00784567" w:rsidP="00473DCC">
            <w:pPr>
              <w:jc w:val="both"/>
              <w:rPr>
                <w:rFonts w:eastAsia="MS Mincho"/>
                <w:color w:val="000000" w:themeColor="text1"/>
                <w:sz w:val="24"/>
                <w:szCs w:val="24"/>
              </w:rPr>
            </w:pPr>
          </w:p>
        </w:tc>
        <w:tc>
          <w:tcPr>
            <w:tcW w:w="1444" w:type="dxa"/>
            <w:vMerge/>
            <w:shd w:val="clear" w:color="auto" w:fill="auto"/>
            <w:vAlign w:val="center"/>
          </w:tcPr>
          <w:p w14:paraId="42C7AB66" w14:textId="77777777" w:rsidR="00784567" w:rsidRPr="00350B92" w:rsidRDefault="00784567" w:rsidP="00473DCC">
            <w:pPr>
              <w:jc w:val="both"/>
              <w:rPr>
                <w:rFonts w:eastAsia="MS Mincho"/>
                <w:color w:val="000000" w:themeColor="text1"/>
                <w:sz w:val="24"/>
                <w:szCs w:val="24"/>
              </w:rPr>
            </w:pPr>
          </w:p>
        </w:tc>
        <w:tc>
          <w:tcPr>
            <w:tcW w:w="1558" w:type="dxa"/>
            <w:vMerge/>
            <w:shd w:val="clear" w:color="auto" w:fill="auto"/>
          </w:tcPr>
          <w:p w14:paraId="01073E14" w14:textId="77777777" w:rsidR="00784567" w:rsidRPr="00350B92" w:rsidRDefault="00784567" w:rsidP="00473DCC">
            <w:pPr>
              <w:jc w:val="both"/>
              <w:rPr>
                <w:rFonts w:eastAsia="MS Mincho"/>
                <w:color w:val="000000" w:themeColor="text1"/>
                <w:sz w:val="24"/>
                <w:szCs w:val="24"/>
              </w:rPr>
            </w:pPr>
          </w:p>
        </w:tc>
        <w:tc>
          <w:tcPr>
            <w:tcW w:w="1994" w:type="dxa"/>
            <w:shd w:val="clear" w:color="auto" w:fill="FFFFFF"/>
            <w:vAlign w:val="center"/>
          </w:tcPr>
          <w:p w14:paraId="0DE52676" w14:textId="2D80F3D1" w:rsidR="00784567" w:rsidRPr="00473DCC" w:rsidRDefault="00784567" w:rsidP="00473DCC">
            <w:pPr>
              <w:jc w:val="both"/>
              <w:rPr>
                <w:rFonts w:eastAsia="MS Mincho"/>
                <w:color w:val="000000" w:themeColor="text1"/>
                <w:sz w:val="24"/>
                <w:szCs w:val="24"/>
              </w:rPr>
            </w:pPr>
            <w:r w:rsidRPr="00473DCC">
              <w:rPr>
                <w:rFonts w:eastAsia="MS Mincho"/>
                <w:color w:val="000000" w:themeColor="text1"/>
                <w:sz w:val="24"/>
                <w:szCs w:val="24"/>
              </w:rPr>
              <w:t>Ковш универсальный</w:t>
            </w:r>
          </w:p>
        </w:tc>
        <w:tc>
          <w:tcPr>
            <w:tcW w:w="1984" w:type="dxa"/>
            <w:shd w:val="clear" w:color="auto" w:fill="FFFFFF"/>
            <w:vAlign w:val="center"/>
          </w:tcPr>
          <w:p w14:paraId="7B230CEB" w14:textId="2EB54D56" w:rsidR="00784567" w:rsidRPr="005F61D3" w:rsidRDefault="00784567" w:rsidP="00A840A7">
            <w:pPr>
              <w:jc w:val="center"/>
              <w:rPr>
                <w:rFonts w:eastAsia="MS Mincho"/>
                <w:b/>
                <w:color w:val="000000" w:themeColor="text1"/>
                <w:sz w:val="24"/>
                <w:szCs w:val="24"/>
              </w:rPr>
            </w:pPr>
            <w:r w:rsidRPr="00754747">
              <w:rPr>
                <w:sz w:val="24"/>
                <w:szCs w:val="24"/>
              </w:rPr>
              <w:t>1</w:t>
            </w:r>
          </w:p>
        </w:tc>
        <w:tc>
          <w:tcPr>
            <w:tcW w:w="571" w:type="dxa"/>
            <w:gridSpan w:val="2"/>
            <w:shd w:val="clear" w:color="auto" w:fill="FFFFFF"/>
          </w:tcPr>
          <w:p w14:paraId="1E928BA5" w14:textId="7C6498A2" w:rsidR="00784567" w:rsidRPr="005F61D3" w:rsidRDefault="00784567" w:rsidP="00473DCC">
            <w:pPr>
              <w:jc w:val="both"/>
              <w:rPr>
                <w:rFonts w:eastAsia="MS Mincho"/>
                <w:b/>
                <w:color w:val="000000" w:themeColor="text1"/>
                <w:sz w:val="24"/>
                <w:szCs w:val="24"/>
              </w:rPr>
            </w:pPr>
            <w:r w:rsidRPr="00754747">
              <w:rPr>
                <w:sz w:val="24"/>
                <w:szCs w:val="24"/>
              </w:rPr>
              <w:t>шт.</w:t>
            </w:r>
          </w:p>
        </w:tc>
        <w:tc>
          <w:tcPr>
            <w:tcW w:w="1980" w:type="dxa"/>
            <w:shd w:val="clear" w:color="auto" w:fill="FFFFFF"/>
          </w:tcPr>
          <w:p w14:paraId="02DF4EC9" w14:textId="3A406820" w:rsidR="00784567" w:rsidRPr="005F61D3" w:rsidRDefault="00784567" w:rsidP="00473DCC">
            <w:pPr>
              <w:jc w:val="both"/>
              <w:rPr>
                <w:rFonts w:eastAsia="MS Mincho"/>
                <w:b/>
                <w:color w:val="000000" w:themeColor="text1"/>
                <w:sz w:val="24"/>
                <w:szCs w:val="24"/>
              </w:rPr>
            </w:pPr>
            <w:r w:rsidRPr="002A1E66">
              <w:rPr>
                <w:rFonts w:eastAsia="MS Mincho"/>
                <w:color w:val="000000" w:themeColor="text1"/>
                <w:sz w:val="24"/>
                <w:szCs w:val="24"/>
              </w:rPr>
              <w:t>Количественная</w:t>
            </w:r>
          </w:p>
        </w:tc>
        <w:tc>
          <w:tcPr>
            <w:tcW w:w="4246" w:type="dxa"/>
            <w:shd w:val="clear" w:color="auto" w:fill="FFFFFF"/>
          </w:tcPr>
          <w:p w14:paraId="01EAF8C5" w14:textId="53E77568" w:rsidR="00784567" w:rsidRPr="005F61D3" w:rsidRDefault="00784567" w:rsidP="00473DCC">
            <w:pPr>
              <w:jc w:val="both"/>
              <w:rPr>
                <w:rFonts w:eastAsia="MS Mincho"/>
                <w:b/>
                <w:color w:val="000000" w:themeColor="text1"/>
                <w:sz w:val="24"/>
                <w:szCs w:val="24"/>
              </w:rPr>
            </w:pPr>
            <w:r w:rsidRPr="00F540D3">
              <w:rPr>
                <w:rFonts w:eastAsia="MS Mincho"/>
                <w:color w:val="000000" w:themeColor="text1"/>
                <w:sz w:val="24"/>
                <w:szCs w:val="24"/>
              </w:rPr>
              <w:t>Значение характеристики не может изменяться участником закупки</w:t>
            </w:r>
          </w:p>
        </w:tc>
        <w:tc>
          <w:tcPr>
            <w:tcW w:w="858" w:type="dxa"/>
            <w:vMerge/>
            <w:shd w:val="clear" w:color="auto" w:fill="FFFFFF"/>
            <w:vAlign w:val="center"/>
          </w:tcPr>
          <w:p w14:paraId="2FD3D2DC" w14:textId="77777777" w:rsidR="00784567" w:rsidRPr="005F61D3" w:rsidRDefault="00784567" w:rsidP="00473DCC">
            <w:pPr>
              <w:jc w:val="both"/>
              <w:rPr>
                <w:rFonts w:eastAsia="MS Mincho"/>
                <w:b/>
                <w:color w:val="000000" w:themeColor="text1"/>
                <w:sz w:val="24"/>
                <w:szCs w:val="24"/>
              </w:rPr>
            </w:pPr>
          </w:p>
        </w:tc>
      </w:tr>
      <w:tr w:rsidR="00784567" w:rsidRPr="00350B92" w14:paraId="30F703EA" w14:textId="77777777" w:rsidTr="00C04E21">
        <w:tc>
          <w:tcPr>
            <w:tcW w:w="528" w:type="dxa"/>
            <w:vMerge/>
            <w:shd w:val="clear" w:color="auto" w:fill="auto"/>
          </w:tcPr>
          <w:p w14:paraId="6A577E3B" w14:textId="77777777" w:rsidR="00784567" w:rsidRPr="00350B92" w:rsidRDefault="00784567" w:rsidP="00473DCC">
            <w:pPr>
              <w:jc w:val="both"/>
              <w:rPr>
                <w:rFonts w:eastAsia="MS Mincho"/>
                <w:color w:val="000000" w:themeColor="text1"/>
                <w:sz w:val="24"/>
                <w:szCs w:val="24"/>
              </w:rPr>
            </w:pPr>
          </w:p>
        </w:tc>
        <w:tc>
          <w:tcPr>
            <w:tcW w:w="1444" w:type="dxa"/>
            <w:vMerge/>
            <w:shd w:val="clear" w:color="auto" w:fill="auto"/>
            <w:vAlign w:val="center"/>
          </w:tcPr>
          <w:p w14:paraId="399291FC" w14:textId="77777777" w:rsidR="00784567" w:rsidRPr="00350B92" w:rsidRDefault="00784567" w:rsidP="00473DCC">
            <w:pPr>
              <w:jc w:val="both"/>
              <w:rPr>
                <w:rFonts w:eastAsia="MS Mincho"/>
                <w:color w:val="000000" w:themeColor="text1"/>
                <w:sz w:val="24"/>
                <w:szCs w:val="24"/>
              </w:rPr>
            </w:pPr>
          </w:p>
        </w:tc>
        <w:tc>
          <w:tcPr>
            <w:tcW w:w="1558" w:type="dxa"/>
            <w:vMerge/>
            <w:shd w:val="clear" w:color="auto" w:fill="auto"/>
          </w:tcPr>
          <w:p w14:paraId="46F74BF6" w14:textId="77777777" w:rsidR="00784567" w:rsidRPr="00350B92" w:rsidRDefault="00784567" w:rsidP="00473DCC">
            <w:pPr>
              <w:jc w:val="both"/>
              <w:rPr>
                <w:rFonts w:eastAsia="MS Mincho"/>
                <w:color w:val="000000" w:themeColor="text1"/>
                <w:sz w:val="24"/>
                <w:szCs w:val="24"/>
              </w:rPr>
            </w:pPr>
          </w:p>
        </w:tc>
        <w:tc>
          <w:tcPr>
            <w:tcW w:w="1994" w:type="dxa"/>
            <w:shd w:val="clear" w:color="auto" w:fill="FFFFFF"/>
            <w:vAlign w:val="center"/>
          </w:tcPr>
          <w:p w14:paraId="1829E6EC" w14:textId="181E0D73" w:rsidR="00784567" w:rsidRPr="00754747" w:rsidRDefault="00784567" w:rsidP="00473DCC">
            <w:pPr>
              <w:tabs>
                <w:tab w:val="left" w:pos="855"/>
              </w:tabs>
              <w:suppressAutoHyphens/>
              <w:rPr>
                <w:sz w:val="24"/>
                <w:szCs w:val="24"/>
              </w:rPr>
            </w:pPr>
            <w:r w:rsidRPr="00754747">
              <w:rPr>
                <w:sz w:val="24"/>
                <w:szCs w:val="24"/>
              </w:rPr>
              <w:t>Ширина</w:t>
            </w:r>
            <w:r>
              <w:rPr>
                <w:sz w:val="24"/>
                <w:szCs w:val="24"/>
              </w:rPr>
              <w:t xml:space="preserve"> ковша</w:t>
            </w:r>
          </w:p>
        </w:tc>
        <w:tc>
          <w:tcPr>
            <w:tcW w:w="1984" w:type="dxa"/>
            <w:shd w:val="clear" w:color="auto" w:fill="FFFFFF"/>
            <w:vAlign w:val="center"/>
          </w:tcPr>
          <w:p w14:paraId="1A8CBB50" w14:textId="2C79371B" w:rsidR="00784567" w:rsidRPr="00754747" w:rsidRDefault="00784567" w:rsidP="00473DCC">
            <w:pPr>
              <w:tabs>
                <w:tab w:val="left" w:pos="855"/>
              </w:tabs>
              <w:suppressAutoHyphens/>
              <w:jc w:val="center"/>
              <w:rPr>
                <w:sz w:val="24"/>
                <w:szCs w:val="24"/>
              </w:rPr>
            </w:pPr>
            <w:r w:rsidRPr="00754747">
              <w:rPr>
                <w:sz w:val="24"/>
                <w:szCs w:val="24"/>
              </w:rPr>
              <w:t xml:space="preserve">не </w:t>
            </w:r>
            <w:r>
              <w:rPr>
                <w:sz w:val="24"/>
                <w:szCs w:val="24"/>
              </w:rPr>
              <w:t>менее</w:t>
            </w:r>
            <w:r w:rsidRPr="00754747">
              <w:rPr>
                <w:sz w:val="24"/>
                <w:szCs w:val="24"/>
              </w:rPr>
              <w:t xml:space="preserve"> 1</w:t>
            </w:r>
            <w:r>
              <w:rPr>
                <w:sz w:val="24"/>
                <w:szCs w:val="24"/>
              </w:rPr>
              <w:t>10</w:t>
            </w:r>
            <w:r w:rsidRPr="00754747">
              <w:rPr>
                <w:sz w:val="24"/>
                <w:szCs w:val="24"/>
              </w:rPr>
              <w:t>0</w:t>
            </w:r>
          </w:p>
        </w:tc>
        <w:tc>
          <w:tcPr>
            <w:tcW w:w="562" w:type="dxa"/>
            <w:shd w:val="clear" w:color="auto" w:fill="FFFFFF"/>
          </w:tcPr>
          <w:p w14:paraId="23FA9BCB" w14:textId="7DB40470" w:rsidR="00784567" w:rsidRPr="00655F90" w:rsidRDefault="00784567" w:rsidP="00473DCC">
            <w:pPr>
              <w:jc w:val="center"/>
              <w:rPr>
                <w:rFonts w:eastAsia="MS Mincho"/>
                <w:color w:val="000000" w:themeColor="text1"/>
                <w:sz w:val="24"/>
                <w:szCs w:val="24"/>
              </w:rPr>
            </w:pPr>
            <w:r w:rsidRPr="00754747">
              <w:rPr>
                <w:sz w:val="24"/>
                <w:szCs w:val="24"/>
              </w:rPr>
              <w:t>мм</w:t>
            </w:r>
          </w:p>
        </w:tc>
        <w:tc>
          <w:tcPr>
            <w:tcW w:w="1989" w:type="dxa"/>
            <w:gridSpan w:val="2"/>
          </w:tcPr>
          <w:p w14:paraId="60378945" w14:textId="7E1B3B50" w:rsidR="00784567" w:rsidRPr="008F7D90" w:rsidRDefault="00784567" w:rsidP="00473DCC">
            <w:pPr>
              <w:jc w:val="both"/>
              <w:rPr>
                <w:rFonts w:eastAsia="MS Mincho"/>
                <w:color w:val="000000" w:themeColor="text1"/>
                <w:sz w:val="24"/>
                <w:szCs w:val="24"/>
              </w:rPr>
            </w:pPr>
            <w:r w:rsidRPr="002A1E66">
              <w:rPr>
                <w:rFonts w:eastAsia="MS Mincho"/>
                <w:color w:val="000000" w:themeColor="text1"/>
                <w:sz w:val="24"/>
                <w:szCs w:val="24"/>
              </w:rPr>
              <w:t>Количественная</w:t>
            </w:r>
          </w:p>
        </w:tc>
        <w:tc>
          <w:tcPr>
            <w:tcW w:w="4246" w:type="dxa"/>
            <w:shd w:val="clear" w:color="auto" w:fill="auto"/>
          </w:tcPr>
          <w:p w14:paraId="4D9A03B1" w14:textId="75BF6B5D" w:rsidR="00784567" w:rsidRPr="008F7D90" w:rsidRDefault="00784567" w:rsidP="00473DCC">
            <w:pPr>
              <w:jc w:val="both"/>
              <w:rPr>
                <w:rFonts w:eastAsia="MS Mincho"/>
                <w:color w:val="000000" w:themeColor="text1"/>
                <w:sz w:val="24"/>
                <w:szCs w:val="24"/>
              </w:rPr>
            </w:pPr>
            <w:r w:rsidRPr="00F540D3">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288C7F29" w14:textId="77777777" w:rsidR="00784567" w:rsidRPr="00350B92" w:rsidRDefault="00784567" w:rsidP="00473DCC">
            <w:pPr>
              <w:jc w:val="both"/>
              <w:rPr>
                <w:rFonts w:eastAsia="MS Mincho"/>
                <w:color w:val="000000" w:themeColor="text1"/>
                <w:sz w:val="24"/>
                <w:szCs w:val="24"/>
              </w:rPr>
            </w:pPr>
          </w:p>
        </w:tc>
      </w:tr>
      <w:tr w:rsidR="00784567" w:rsidRPr="00350B92" w14:paraId="4D3DD47C" w14:textId="77777777" w:rsidTr="00C04E21">
        <w:tc>
          <w:tcPr>
            <w:tcW w:w="528" w:type="dxa"/>
            <w:vMerge/>
            <w:shd w:val="clear" w:color="auto" w:fill="auto"/>
          </w:tcPr>
          <w:p w14:paraId="6125815A" w14:textId="77777777" w:rsidR="00784567" w:rsidRPr="00350B92" w:rsidRDefault="00784567" w:rsidP="00924F97">
            <w:pPr>
              <w:jc w:val="both"/>
              <w:rPr>
                <w:rFonts w:eastAsia="MS Mincho"/>
                <w:color w:val="000000" w:themeColor="text1"/>
                <w:sz w:val="24"/>
                <w:szCs w:val="24"/>
              </w:rPr>
            </w:pPr>
          </w:p>
        </w:tc>
        <w:tc>
          <w:tcPr>
            <w:tcW w:w="1444" w:type="dxa"/>
            <w:vMerge/>
            <w:shd w:val="clear" w:color="auto" w:fill="auto"/>
            <w:vAlign w:val="center"/>
          </w:tcPr>
          <w:p w14:paraId="76E0472A" w14:textId="77777777" w:rsidR="00784567" w:rsidRPr="00350B92" w:rsidRDefault="00784567" w:rsidP="00924F97">
            <w:pPr>
              <w:jc w:val="both"/>
              <w:rPr>
                <w:rFonts w:eastAsia="MS Mincho"/>
                <w:color w:val="000000" w:themeColor="text1"/>
                <w:sz w:val="24"/>
                <w:szCs w:val="24"/>
              </w:rPr>
            </w:pPr>
          </w:p>
        </w:tc>
        <w:tc>
          <w:tcPr>
            <w:tcW w:w="1558" w:type="dxa"/>
            <w:vMerge/>
            <w:shd w:val="clear" w:color="auto" w:fill="auto"/>
          </w:tcPr>
          <w:p w14:paraId="1516FE90" w14:textId="77777777" w:rsidR="00784567" w:rsidRPr="00350B92" w:rsidRDefault="00784567" w:rsidP="00924F97">
            <w:pPr>
              <w:jc w:val="both"/>
              <w:rPr>
                <w:rFonts w:eastAsia="MS Mincho"/>
                <w:color w:val="000000" w:themeColor="text1"/>
                <w:sz w:val="24"/>
                <w:szCs w:val="24"/>
              </w:rPr>
            </w:pPr>
          </w:p>
        </w:tc>
        <w:tc>
          <w:tcPr>
            <w:tcW w:w="1994" w:type="dxa"/>
            <w:shd w:val="clear" w:color="auto" w:fill="FFFFFF"/>
            <w:vAlign w:val="center"/>
          </w:tcPr>
          <w:p w14:paraId="2E3087CC" w14:textId="31073156" w:rsidR="00784567" w:rsidRPr="00754747" w:rsidRDefault="00784567" w:rsidP="00924F97">
            <w:pPr>
              <w:tabs>
                <w:tab w:val="left" w:pos="855"/>
              </w:tabs>
              <w:suppressAutoHyphens/>
              <w:rPr>
                <w:sz w:val="24"/>
                <w:szCs w:val="24"/>
              </w:rPr>
            </w:pPr>
            <w:r w:rsidRPr="00754747">
              <w:rPr>
                <w:sz w:val="24"/>
                <w:szCs w:val="24"/>
              </w:rPr>
              <w:t>Объём</w:t>
            </w:r>
            <w:r w:rsidR="007D2C70">
              <w:rPr>
                <w:sz w:val="24"/>
                <w:szCs w:val="24"/>
              </w:rPr>
              <w:t xml:space="preserve"> ковша</w:t>
            </w:r>
          </w:p>
        </w:tc>
        <w:tc>
          <w:tcPr>
            <w:tcW w:w="1984" w:type="dxa"/>
            <w:shd w:val="clear" w:color="auto" w:fill="FFFFFF"/>
            <w:vAlign w:val="center"/>
          </w:tcPr>
          <w:p w14:paraId="16D65A67" w14:textId="593E6297" w:rsidR="00784567" w:rsidRPr="00754747" w:rsidRDefault="00784567" w:rsidP="00924F97">
            <w:pPr>
              <w:tabs>
                <w:tab w:val="left" w:pos="855"/>
              </w:tabs>
              <w:suppressAutoHyphens/>
              <w:jc w:val="center"/>
              <w:rPr>
                <w:sz w:val="24"/>
                <w:szCs w:val="24"/>
              </w:rPr>
            </w:pPr>
            <w:r w:rsidRPr="00754747">
              <w:rPr>
                <w:sz w:val="24"/>
                <w:szCs w:val="24"/>
              </w:rPr>
              <w:t xml:space="preserve">не менее </w:t>
            </w:r>
            <w:r>
              <w:rPr>
                <w:sz w:val="24"/>
                <w:szCs w:val="24"/>
              </w:rPr>
              <w:t>130</w:t>
            </w:r>
          </w:p>
        </w:tc>
        <w:tc>
          <w:tcPr>
            <w:tcW w:w="562" w:type="dxa"/>
            <w:shd w:val="clear" w:color="auto" w:fill="FFFFFF"/>
          </w:tcPr>
          <w:p w14:paraId="3856EB39" w14:textId="49592960" w:rsidR="00784567" w:rsidRPr="00754747" w:rsidRDefault="00784567" w:rsidP="00924F97">
            <w:pPr>
              <w:jc w:val="center"/>
              <w:rPr>
                <w:sz w:val="24"/>
                <w:szCs w:val="24"/>
              </w:rPr>
            </w:pPr>
            <w:r w:rsidRPr="00754747">
              <w:rPr>
                <w:sz w:val="24"/>
                <w:szCs w:val="24"/>
              </w:rPr>
              <w:t>л</w:t>
            </w:r>
          </w:p>
        </w:tc>
        <w:tc>
          <w:tcPr>
            <w:tcW w:w="1989" w:type="dxa"/>
            <w:gridSpan w:val="2"/>
          </w:tcPr>
          <w:p w14:paraId="798AC052" w14:textId="7C951EA3" w:rsidR="00784567" w:rsidRPr="002A1E66" w:rsidRDefault="00784567" w:rsidP="00924F97">
            <w:pPr>
              <w:jc w:val="both"/>
              <w:rPr>
                <w:rFonts w:eastAsia="MS Mincho"/>
                <w:color w:val="000000" w:themeColor="text1"/>
                <w:sz w:val="24"/>
                <w:szCs w:val="24"/>
              </w:rPr>
            </w:pPr>
            <w:r w:rsidRPr="002A1E66">
              <w:rPr>
                <w:rFonts w:eastAsia="MS Mincho"/>
                <w:color w:val="000000" w:themeColor="text1"/>
                <w:sz w:val="24"/>
                <w:szCs w:val="24"/>
              </w:rPr>
              <w:t>Количественная</w:t>
            </w:r>
          </w:p>
        </w:tc>
        <w:tc>
          <w:tcPr>
            <w:tcW w:w="4246" w:type="dxa"/>
            <w:shd w:val="clear" w:color="auto" w:fill="auto"/>
          </w:tcPr>
          <w:p w14:paraId="5B010917" w14:textId="7FC56073" w:rsidR="00784567" w:rsidRPr="00F540D3" w:rsidRDefault="00784567" w:rsidP="00924F97">
            <w:pPr>
              <w:jc w:val="both"/>
              <w:rPr>
                <w:rFonts w:eastAsia="MS Mincho"/>
                <w:color w:val="000000" w:themeColor="text1"/>
                <w:sz w:val="24"/>
                <w:szCs w:val="24"/>
              </w:rPr>
            </w:pPr>
            <w:r w:rsidRPr="00F540D3">
              <w:rPr>
                <w:rFonts w:eastAsia="MS Mincho"/>
                <w:color w:val="000000" w:themeColor="text1"/>
                <w:sz w:val="24"/>
                <w:szCs w:val="24"/>
              </w:rPr>
              <w:t>Участник закупки указывает в заявке конкретное значение характеристики</w:t>
            </w:r>
          </w:p>
        </w:tc>
        <w:tc>
          <w:tcPr>
            <w:tcW w:w="858" w:type="dxa"/>
            <w:vMerge/>
            <w:shd w:val="clear" w:color="auto" w:fill="auto"/>
            <w:vAlign w:val="center"/>
          </w:tcPr>
          <w:p w14:paraId="51C6A892" w14:textId="77777777" w:rsidR="00784567" w:rsidRPr="00350B92" w:rsidRDefault="00784567" w:rsidP="00924F97">
            <w:pPr>
              <w:jc w:val="both"/>
              <w:rPr>
                <w:rFonts w:eastAsia="MS Mincho"/>
                <w:color w:val="000000" w:themeColor="text1"/>
                <w:sz w:val="24"/>
                <w:szCs w:val="24"/>
              </w:rPr>
            </w:pPr>
          </w:p>
        </w:tc>
      </w:tr>
    </w:tbl>
    <w:p w14:paraId="5CA153DF" w14:textId="00982328" w:rsidR="00DB4854" w:rsidRPr="00FE40AA" w:rsidRDefault="00DB4854" w:rsidP="00DB4854">
      <w:pPr>
        <w:jc w:val="both"/>
        <w:rPr>
          <w:sz w:val="24"/>
        </w:rPr>
      </w:pPr>
    </w:p>
    <w:p w14:paraId="78612F65" w14:textId="77777777" w:rsidR="00EC5081" w:rsidRPr="002E06D4" w:rsidRDefault="00EC5081" w:rsidP="00BA2213">
      <w:pPr>
        <w:autoSpaceDE w:val="0"/>
        <w:autoSpaceDN w:val="0"/>
        <w:adjustRightInd w:val="0"/>
        <w:spacing w:line="269" w:lineRule="auto"/>
        <w:jc w:val="both"/>
        <w:rPr>
          <w:color w:val="FF0000"/>
          <w:sz w:val="24"/>
          <w:szCs w:val="24"/>
        </w:rPr>
      </w:pPr>
    </w:p>
    <w:sectPr w:rsidR="00EC5081" w:rsidRPr="002E06D4" w:rsidSect="00880A5C">
      <w:pgSz w:w="16838" w:h="11906" w:orient="landscape" w:code="9"/>
      <w:pgMar w:top="992" w:right="1134" w:bottom="567" w:left="1134" w:header="567" w:footer="567" w:gutter="0"/>
      <w:pgNumType w:start="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F4255" w14:textId="77777777" w:rsidR="00B2649E" w:rsidRDefault="00B2649E">
      <w:r>
        <w:separator/>
      </w:r>
    </w:p>
  </w:endnote>
  <w:endnote w:type="continuationSeparator" w:id="0">
    <w:p w14:paraId="71ADE342" w14:textId="77777777" w:rsidR="00B2649E" w:rsidRDefault="00B26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Lazurski">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DL">
    <w:charset w:val="CC"/>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NTTierce">
    <w:altName w:val="Times New Roman"/>
    <w:panose1 w:val="00000000000000000000"/>
    <w:charset w:val="00"/>
    <w:family w:val="auto"/>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aramondC">
    <w:altName w:val="Courier New"/>
    <w:panose1 w:val="00000000000000000000"/>
    <w:charset w:val="00"/>
    <w:family w:val="roman"/>
    <w:notTrueType/>
    <w:pitch w:val="default"/>
    <w:sig w:usb0="00000003" w:usb1="00000000" w:usb2="00000000" w:usb3="00000000" w:csb0="00000001"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Microsoft YaHei">
    <w:panose1 w:val="020B0503020204020204"/>
    <w:charset w:val="86"/>
    <w:family w:val="swiss"/>
    <w:pitch w:val="variable"/>
    <w:sig w:usb0="80000287" w:usb1="2ACF3C50" w:usb2="00000016" w:usb3="00000000" w:csb0="0004001F" w:csb1="00000000"/>
  </w:font>
  <w:font w:name="TimesET">
    <w:altName w:val="Times New Roman"/>
    <w:charset w:val="00"/>
    <w:family w:val="auto"/>
    <w:pitch w:val="variable"/>
    <w:sig w:usb0="00000203" w:usb1="00000000" w:usb2="00000000" w:usb3="00000000" w:csb0="00000005" w:csb1="00000000"/>
  </w:font>
  <w:font w:name="Tms Rmn">
    <w:panose1 w:val="02020603040505020304"/>
    <w:charset w:val="00"/>
    <w:family w:val="roman"/>
    <w:notTrueType/>
    <w:pitch w:val="variable"/>
    <w:sig w:usb0="00000003" w:usb1="00000000" w:usb2="00000000" w:usb3="00000000" w:csb0="00000001" w:csb1="00000000"/>
  </w:font>
  <w:font w:name="Ariag">
    <w:altName w:val="Arial"/>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onsolas">
    <w:panose1 w:val="020B0609020204030204"/>
    <w:charset w:val="CC"/>
    <w:family w:val="modern"/>
    <w:pitch w:val="fixed"/>
    <w:sig w:usb0="E00006FF" w:usb1="0000FCFF" w:usb2="00000001"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 w:name="AvantGardeGothicC">
    <w:altName w:val="Courier New"/>
    <w:panose1 w:val="00000000000000000000"/>
    <w:charset w:val="CC"/>
    <w:family w:val="decorative"/>
    <w:notTrueType/>
    <w:pitch w:val="default"/>
    <w:sig w:usb0="00000201" w:usb1="00000000" w:usb2="00000000" w:usb3="00000000" w:csb0="00000004" w:csb1="00000000"/>
  </w:font>
  <w:font w:name="Peterburg">
    <w:altName w:val="Times New Roman"/>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67518" w14:textId="77777777" w:rsidR="00B2649E" w:rsidRDefault="00B2649E">
      <w:r>
        <w:separator/>
      </w:r>
    </w:p>
  </w:footnote>
  <w:footnote w:type="continuationSeparator" w:id="0">
    <w:p w14:paraId="650C52C7" w14:textId="77777777" w:rsidR="00B2649E" w:rsidRDefault="00B26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E8E3B" w14:textId="77777777" w:rsidR="00466228" w:rsidRDefault="00466228" w:rsidP="0036206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44536060" w14:textId="77777777" w:rsidR="00466228" w:rsidRDefault="00466228">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A81F3" w14:textId="23EA3F1B" w:rsidR="00466228" w:rsidRPr="00E842A0" w:rsidRDefault="00466228" w:rsidP="0036206B">
    <w:pPr>
      <w:pStyle w:val="ac"/>
      <w:framePr w:wrap="around" w:vAnchor="text" w:hAnchor="margin" w:xAlign="center" w:y="1"/>
      <w:rPr>
        <w:rStyle w:val="ae"/>
        <w:sz w:val="24"/>
        <w:szCs w:val="24"/>
      </w:rPr>
    </w:pPr>
    <w:r w:rsidRPr="00E842A0">
      <w:rPr>
        <w:rStyle w:val="ae"/>
        <w:sz w:val="24"/>
        <w:szCs w:val="24"/>
      </w:rPr>
      <w:fldChar w:fldCharType="begin"/>
    </w:r>
    <w:r w:rsidRPr="00E842A0">
      <w:rPr>
        <w:rStyle w:val="ae"/>
        <w:sz w:val="24"/>
        <w:szCs w:val="24"/>
      </w:rPr>
      <w:instrText xml:space="preserve">PAGE  </w:instrText>
    </w:r>
    <w:r w:rsidRPr="00E842A0">
      <w:rPr>
        <w:rStyle w:val="ae"/>
        <w:sz w:val="24"/>
        <w:szCs w:val="24"/>
      </w:rPr>
      <w:fldChar w:fldCharType="separate"/>
    </w:r>
    <w:r w:rsidR="004D619A">
      <w:rPr>
        <w:rStyle w:val="ae"/>
        <w:noProof/>
        <w:sz w:val="24"/>
        <w:szCs w:val="24"/>
      </w:rPr>
      <w:t>7</w:t>
    </w:r>
    <w:r w:rsidRPr="00E842A0">
      <w:rPr>
        <w:rStyle w:val="ae"/>
        <w:sz w:val="24"/>
        <w:szCs w:val="24"/>
      </w:rPr>
      <w:fldChar w:fldCharType="end"/>
    </w:r>
  </w:p>
  <w:p w14:paraId="6F9817AC" w14:textId="77777777" w:rsidR="00466228" w:rsidRDefault="00466228">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4763648"/>
      <w:docPartObj>
        <w:docPartGallery w:val="Page Numbers (Top of Page)"/>
        <w:docPartUnique/>
      </w:docPartObj>
    </w:sdtPr>
    <w:sdtContent>
      <w:p w14:paraId="35655096" w14:textId="1B42A23D" w:rsidR="00880A5C" w:rsidRDefault="00880A5C">
        <w:pPr>
          <w:pStyle w:val="ac"/>
          <w:jc w:val="center"/>
        </w:pPr>
        <w:r>
          <w:fldChar w:fldCharType="begin"/>
        </w:r>
        <w:r>
          <w:instrText>PAGE   \* MERGEFORMAT</w:instrText>
        </w:r>
        <w:r>
          <w:fldChar w:fldCharType="separate"/>
        </w:r>
        <w:r w:rsidR="004D619A">
          <w:rPr>
            <w:noProof/>
          </w:rPr>
          <w:t>5</w:t>
        </w:r>
        <w:r>
          <w:fldChar w:fldCharType="end"/>
        </w:r>
      </w:p>
    </w:sdtContent>
  </w:sdt>
  <w:p w14:paraId="722FD7A3" w14:textId="77777777" w:rsidR="00466228" w:rsidRDefault="0046622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494"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00000E"/>
    <w:multiLevelType w:val="singleLevel"/>
    <w:tmpl w:val="0000000E"/>
    <w:name w:val="WW8Num19"/>
    <w:styleLink w:val="WW8Num102"/>
    <w:lvl w:ilvl="0">
      <w:start w:val="1"/>
      <w:numFmt w:val="bullet"/>
      <w:pStyle w:val="1"/>
      <w:lvlText w:val=""/>
      <w:lvlJc w:val="left"/>
      <w:pPr>
        <w:tabs>
          <w:tab w:val="num" w:pos="360"/>
        </w:tabs>
        <w:ind w:left="360" w:hanging="360"/>
      </w:pPr>
      <w:rPr>
        <w:rFonts w:ascii="Wingdings" w:hAnsi="Wingdings"/>
      </w:rPr>
    </w:lvl>
  </w:abstractNum>
  <w:abstractNum w:abstractNumId="3" w15:restartNumberingAfterBreak="0">
    <w:nsid w:val="02076CD4"/>
    <w:multiLevelType w:val="multilevel"/>
    <w:tmpl w:val="54A4AC4C"/>
    <w:styleLink w:val="WW8Num11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3E30BC"/>
    <w:multiLevelType w:val="multilevel"/>
    <w:tmpl w:val="CC14978C"/>
    <w:lvl w:ilvl="0">
      <w:start w:val="1"/>
      <w:numFmt w:val="decimal"/>
      <w:pStyle w:val="-"/>
      <w:lvlText w:val="%1."/>
      <w:lvlJc w:val="center"/>
      <w:pPr>
        <w:tabs>
          <w:tab w:val="num" w:pos="0"/>
        </w:tabs>
        <w:ind w:left="0" w:firstLine="0"/>
      </w:pPr>
      <w:rPr>
        <w:rFonts w:hint="default"/>
      </w:rPr>
    </w:lvl>
    <w:lvl w:ilvl="1">
      <w:start w:val="1"/>
      <w:numFmt w:val="decimal"/>
      <w:pStyle w:val="-0"/>
      <w:lvlText w:val="%1.%2."/>
      <w:lvlJc w:val="left"/>
      <w:pPr>
        <w:tabs>
          <w:tab w:val="num" w:pos="1418"/>
        </w:tabs>
        <w:ind w:left="0" w:firstLine="567"/>
      </w:pPr>
      <w:rPr>
        <w:rFonts w:hint="default"/>
      </w:rPr>
    </w:lvl>
    <w:lvl w:ilvl="2">
      <w:start w:val="1"/>
      <w:numFmt w:val="decimal"/>
      <w:pStyle w:val="-1"/>
      <w:lvlText w:val="%1.%2.%3."/>
      <w:lvlJc w:val="left"/>
      <w:pPr>
        <w:tabs>
          <w:tab w:val="num" w:pos="1418"/>
        </w:tabs>
        <w:ind w:left="0" w:firstLine="567"/>
      </w:pPr>
      <w:rPr>
        <w:rFonts w:hint="default"/>
      </w:rPr>
    </w:lvl>
    <w:lvl w:ilvl="3">
      <w:start w:val="1"/>
      <w:numFmt w:val="russianLower"/>
      <w:pStyle w:val="-2"/>
      <w:lvlText w:val="%4)"/>
      <w:lvlJc w:val="left"/>
      <w:pPr>
        <w:tabs>
          <w:tab w:val="num" w:pos="1418"/>
        </w:tabs>
        <w:ind w:left="0" w:firstLine="567"/>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5" w15:restartNumberingAfterBreak="0">
    <w:nsid w:val="07DC31D7"/>
    <w:multiLevelType w:val="hybridMultilevel"/>
    <w:tmpl w:val="B66A9D60"/>
    <w:styleLink w:val="WW8Num41"/>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A4520E4"/>
    <w:multiLevelType w:val="multilevel"/>
    <w:tmpl w:val="2A044A26"/>
    <w:styleLink w:val="WW8Num4"/>
    <w:lvl w:ilvl="0">
      <w:start w:val="3"/>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A4E79B0"/>
    <w:multiLevelType w:val="hybridMultilevel"/>
    <w:tmpl w:val="60B0A182"/>
    <w:styleLink w:val="WW8Num22"/>
    <w:lvl w:ilvl="0" w:tplc="29027A0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15:restartNumberingAfterBreak="0">
    <w:nsid w:val="0E6D1F14"/>
    <w:multiLevelType w:val="multilevel"/>
    <w:tmpl w:val="CD888868"/>
    <w:styleLink w:val="WW8Num10"/>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10FA692C"/>
    <w:multiLevelType w:val="multilevel"/>
    <w:tmpl w:val="C824B1FA"/>
    <w:styleLink w:val="WW8Num101"/>
    <w:lvl w:ilvl="0">
      <w:start w:val="1"/>
      <w:numFmt w:val="decimal"/>
      <w:lvlText w:val="%1."/>
      <w:lvlJc w:val="left"/>
      <w:pPr>
        <w:ind w:left="1495" w:hanging="360"/>
      </w:pPr>
      <w:rPr>
        <w:rFonts w:hint="default"/>
      </w:rPr>
    </w:lvl>
    <w:lvl w:ilvl="1">
      <w:start w:val="4"/>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0" w15:restartNumberingAfterBreak="0">
    <w:nsid w:val="1B8B4EC7"/>
    <w:multiLevelType w:val="multilevel"/>
    <w:tmpl w:val="476C6AE6"/>
    <w:styleLink w:val="11"/>
    <w:lvl w:ilvl="0">
      <w:start w:val="2"/>
      <w:numFmt w:val="decimal"/>
      <w:lvlText w:val="%1."/>
      <w:lvlJc w:val="left"/>
      <w:pPr>
        <w:ind w:left="450" w:hanging="450"/>
      </w:pPr>
      <w:rPr>
        <w:rFonts w:hint="default"/>
      </w:rPr>
    </w:lvl>
    <w:lvl w:ilvl="1">
      <w:start w:val="1"/>
      <w:numFmt w:val="decimal"/>
      <w:lvlText w:val="%2."/>
      <w:lvlJc w:val="left"/>
      <w:pPr>
        <w:ind w:left="1270" w:hanging="720"/>
      </w:pPr>
      <w:rPr>
        <w:rFonts w:ascii="Times New Roman" w:eastAsia="Times New Roman" w:hAnsi="Times New Roman" w:cs="Times New Roman"/>
      </w:rPr>
    </w:lvl>
    <w:lvl w:ilvl="2">
      <w:start w:val="1"/>
      <w:numFmt w:val="decimal"/>
      <w:lvlText w:val="%1.%2.%3."/>
      <w:lvlJc w:val="left"/>
      <w:pPr>
        <w:ind w:left="1820" w:hanging="720"/>
      </w:pPr>
      <w:rPr>
        <w:rFonts w:hint="default"/>
      </w:rPr>
    </w:lvl>
    <w:lvl w:ilvl="3">
      <w:start w:val="1"/>
      <w:numFmt w:val="decimal"/>
      <w:lvlText w:val="%1.%2.%3.%4."/>
      <w:lvlJc w:val="left"/>
      <w:pPr>
        <w:ind w:left="2730" w:hanging="1080"/>
      </w:pPr>
      <w:rPr>
        <w:rFonts w:hint="default"/>
      </w:rPr>
    </w:lvl>
    <w:lvl w:ilvl="4">
      <w:start w:val="1"/>
      <w:numFmt w:val="decimal"/>
      <w:lvlText w:val="%1.%2.%3.%4.%5."/>
      <w:lvlJc w:val="left"/>
      <w:pPr>
        <w:ind w:left="3280" w:hanging="1080"/>
      </w:pPr>
      <w:rPr>
        <w:rFonts w:hint="default"/>
      </w:rPr>
    </w:lvl>
    <w:lvl w:ilvl="5">
      <w:start w:val="1"/>
      <w:numFmt w:val="decimal"/>
      <w:lvlText w:val="%1.%2.%3.%4.%5.%6."/>
      <w:lvlJc w:val="left"/>
      <w:pPr>
        <w:ind w:left="4190" w:hanging="1440"/>
      </w:pPr>
      <w:rPr>
        <w:rFonts w:hint="default"/>
      </w:rPr>
    </w:lvl>
    <w:lvl w:ilvl="6">
      <w:start w:val="1"/>
      <w:numFmt w:val="decimal"/>
      <w:lvlText w:val="%1.%2.%3.%4.%5.%6.%7."/>
      <w:lvlJc w:val="left"/>
      <w:pPr>
        <w:ind w:left="5100" w:hanging="1800"/>
      </w:pPr>
      <w:rPr>
        <w:rFonts w:hint="default"/>
      </w:rPr>
    </w:lvl>
    <w:lvl w:ilvl="7">
      <w:start w:val="1"/>
      <w:numFmt w:val="decimal"/>
      <w:lvlText w:val="%1.%2.%3.%4.%5.%6.%7.%8."/>
      <w:lvlJc w:val="left"/>
      <w:pPr>
        <w:ind w:left="5650" w:hanging="1800"/>
      </w:pPr>
      <w:rPr>
        <w:rFonts w:hint="default"/>
      </w:rPr>
    </w:lvl>
    <w:lvl w:ilvl="8">
      <w:start w:val="1"/>
      <w:numFmt w:val="decimal"/>
      <w:lvlText w:val="%1.%2.%3.%4.%5.%6.%7.%8.%9."/>
      <w:lvlJc w:val="left"/>
      <w:pPr>
        <w:ind w:left="6560" w:hanging="2160"/>
      </w:pPr>
      <w:rPr>
        <w:rFonts w:hint="default"/>
      </w:rPr>
    </w:lvl>
  </w:abstractNum>
  <w:abstractNum w:abstractNumId="11" w15:restartNumberingAfterBreak="0">
    <w:nsid w:val="21655ED2"/>
    <w:multiLevelType w:val="multilevel"/>
    <w:tmpl w:val="067893E2"/>
    <w:lvl w:ilvl="0">
      <w:start w:val="1"/>
      <w:numFmt w:val="decimal"/>
      <w:pStyle w:val="a"/>
      <w:suff w:val="space"/>
      <w:lvlText w:val="%1."/>
      <w:lvlJc w:val="left"/>
      <w:pPr>
        <w:ind w:left="1985" w:firstLine="567"/>
      </w:pPr>
      <w:rPr>
        <w:rFonts w:cs="Times New Roman" w:hint="default"/>
        <w:b/>
      </w:rPr>
    </w:lvl>
    <w:lvl w:ilvl="1">
      <w:start w:val="1"/>
      <w:numFmt w:val="decimal"/>
      <w:pStyle w:val="a"/>
      <w:suff w:val="space"/>
      <w:lvlText w:val="%1.%2."/>
      <w:lvlJc w:val="left"/>
      <w:pPr>
        <w:ind w:left="-141" w:firstLine="567"/>
      </w:pPr>
      <w:rPr>
        <w:rFonts w:cs="Times New Roman" w:hint="default"/>
        <w:b w:val="0"/>
        <w:color w:val="auto"/>
      </w:rPr>
    </w:lvl>
    <w:lvl w:ilvl="2">
      <w:start w:val="1"/>
      <w:numFmt w:val="decimal"/>
      <w:suff w:val="space"/>
      <w:lvlText w:val="%1.%2.%3."/>
      <w:lvlJc w:val="left"/>
      <w:pPr>
        <w:ind w:left="0" w:firstLine="567"/>
      </w:pPr>
      <w:rPr>
        <w:rFonts w:cs="Times New Roman" w:hint="default"/>
      </w:rPr>
    </w:lvl>
    <w:lvl w:ilvl="3">
      <w:start w:val="1"/>
      <w:numFmt w:val="decimal"/>
      <w:suff w:val="space"/>
      <w:lvlText w:val="%1.%2.%3.%4."/>
      <w:lvlJc w:val="left"/>
      <w:pPr>
        <w:ind w:left="0" w:firstLine="567"/>
      </w:pPr>
      <w:rPr>
        <w:rFonts w:cs="Times New Roman" w:hint="default"/>
      </w:rPr>
    </w:lvl>
    <w:lvl w:ilvl="4">
      <w:start w:val="1"/>
      <w:numFmt w:val="decimal"/>
      <w:lvlText w:val="%1.%2.%3.%4.%5."/>
      <w:lvlJc w:val="left"/>
      <w:pPr>
        <w:ind w:left="0" w:firstLine="567"/>
      </w:pPr>
      <w:rPr>
        <w:rFonts w:cs="Times New Roman" w:hint="default"/>
      </w:rPr>
    </w:lvl>
    <w:lvl w:ilvl="5">
      <w:start w:val="1"/>
      <w:numFmt w:val="decimal"/>
      <w:lvlText w:val="%1.%2.%3.%4.%5.%6."/>
      <w:lvlJc w:val="left"/>
      <w:pPr>
        <w:ind w:left="0" w:firstLine="567"/>
      </w:pPr>
      <w:rPr>
        <w:rFonts w:cs="Times New Roman" w:hint="default"/>
      </w:rPr>
    </w:lvl>
    <w:lvl w:ilvl="6">
      <w:start w:val="1"/>
      <w:numFmt w:val="decimal"/>
      <w:lvlText w:val="%1.%2.%3.%4.%5.%6.%7."/>
      <w:lvlJc w:val="left"/>
      <w:pPr>
        <w:ind w:left="0" w:firstLine="567"/>
      </w:pPr>
      <w:rPr>
        <w:rFonts w:cs="Times New Roman" w:hint="default"/>
      </w:rPr>
    </w:lvl>
    <w:lvl w:ilvl="7">
      <w:start w:val="1"/>
      <w:numFmt w:val="decimal"/>
      <w:lvlText w:val="%1.%2.%3.%4.%5.%6.%7.%8."/>
      <w:lvlJc w:val="left"/>
      <w:pPr>
        <w:ind w:left="0" w:firstLine="567"/>
      </w:pPr>
      <w:rPr>
        <w:rFonts w:cs="Times New Roman" w:hint="default"/>
      </w:rPr>
    </w:lvl>
    <w:lvl w:ilvl="8">
      <w:start w:val="1"/>
      <w:numFmt w:val="decimal"/>
      <w:lvlText w:val="%1.%2.%3.%4.%5.%6.%7.%8.%9."/>
      <w:lvlJc w:val="left"/>
      <w:pPr>
        <w:ind w:left="0" w:firstLine="567"/>
      </w:pPr>
      <w:rPr>
        <w:rFonts w:cs="Times New Roman" w:hint="default"/>
      </w:rPr>
    </w:lvl>
  </w:abstractNum>
  <w:abstractNum w:abstractNumId="12" w15:restartNumberingAfterBreak="0">
    <w:nsid w:val="234F4E8D"/>
    <w:multiLevelType w:val="multilevel"/>
    <w:tmpl w:val="85C447A2"/>
    <w:lvl w:ilvl="0">
      <w:start w:val="1"/>
      <w:numFmt w:val="decimal"/>
      <w:lvlText w:val="%1."/>
      <w:lvlJc w:val="left"/>
      <w:pPr>
        <w:ind w:left="1080" w:hanging="360"/>
      </w:pPr>
      <w:rPr>
        <w:lang w:val="ru-RU"/>
      </w:rPr>
    </w:lvl>
    <w:lvl w:ilvl="1">
      <w:start w:val="1"/>
      <w:numFmt w:val="decimal"/>
      <w:pStyle w:val="a0"/>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551967"/>
    <w:multiLevelType w:val="hybridMultilevel"/>
    <w:tmpl w:val="C656778E"/>
    <w:styleLink w:val="11112132"/>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9142678"/>
    <w:multiLevelType w:val="hybridMultilevel"/>
    <w:tmpl w:val="C0C0103A"/>
    <w:lvl w:ilvl="0" w:tplc="B2FAC880">
      <w:start w:val="1"/>
      <w:numFmt w:val="bullet"/>
      <w:pStyle w:val="a1"/>
      <w:lvlText w:val=""/>
      <w:lvlJc w:val="left"/>
      <w:pPr>
        <w:ind w:left="720" w:hanging="360"/>
      </w:pPr>
      <w:rPr>
        <w:rFonts w:ascii="Symbol" w:hAnsi="Symbol" w:hint="default"/>
      </w:rPr>
    </w:lvl>
    <w:lvl w:ilvl="1" w:tplc="6010C5F8" w:tentative="1">
      <w:start w:val="1"/>
      <w:numFmt w:val="bullet"/>
      <w:lvlText w:val="o"/>
      <w:lvlJc w:val="left"/>
      <w:pPr>
        <w:ind w:left="1440" w:hanging="360"/>
      </w:pPr>
      <w:rPr>
        <w:rFonts w:ascii="Courier New" w:hAnsi="Courier New" w:hint="default"/>
      </w:rPr>
    </w:lvl>
    <w:lvl w:ilvl="2" w:tplc="655606FE" w:tentative="1">
      <w:start w:val="1"/>
      <w:numFmt w:val="bullet"/>
      <w:lvlText w:val=""/>
      <w:lvlJc w:val="left"/>
      <w:pPr>
        <w:ind w:left="2160" w:hanging="360"/>
      </w:pPr>
      <w:rPr>
        <w:rFonts w:ascii="Wingdings" w:hAnsi="Wingdings" w:hint="default"/>
      </w:rPr>
    </w:lvl>
    <w:lvl w:ilvl="3" w:tplc="AC28E6D0" w:tentative="1">
      <w:start w:val="1"/>
      <w:numFmt w:val="bullet"/>
      <w:lvlText w:val=""/>
      <w:lvlJc w:val="left"/>
      <w:pPr>
        <w:ind w:left="2880" w:hanging="360"/>
      </w:pPr>
      <w:rPr>
        <w:rFonts w:ascii="Symbol" w:hAnsi="Symbol" w:hint="default"/>
      </w:rPr>
    </w:lvl>
    <w:lvl w:ilvl="4" w:tplc="6F325168" w:tentative="1">
      <w:start w:val="1"/>
      <w:numFmt w:val="bullet"/>
      <w:lvlText w:val="o"/>
      <w:lvlJc w:val="left"/>
      <w:pPr>
        <w:ind w:left="3600" w:hanging="360"/>
      </w:pPr>
      <w:rPr>
        <w:rFonts w:ascii="Courier New" w:hAnsi="Courier New" w:hint="default"/>
      </w:rPr>
    </w:lvl>
    <w:lvl w:ilvl="5" w:tplc="5956A310" w:tentative="1">
      <w:start w:val="1"/>
      <w:numFmt w:val="bullet"/>
      <w:lvlText w:val=""/>
      <w:lvlJc w:val="left"/>
      <w:pPr>
        <w:ind w:left="4320" w:hanging="360"/>
      </w:pPr>
      <w:rPr>
        <w:rFonts w:ascii="Wingdings" w:hAnsi="Wingdings" w:hint="default"/>
      </w:rPr>
    </w:lvl>
    <w:lvl w:ilvl="6" w:tplc="0DC80FD2" w:tentative="1">
      <w:start w:val="1"/>
      <w:numFmt w:val="bullet"/>
      <w:lvlText w:val=""/>
      <w:lvlJc w:val="left"/>
      <w:pPr>
        <w:ind w:left="5040" w:hanging="360"/>
      </w:pPr>
      <w:rPr>
        <w:rFonts w:ascii="Symbol" w:hAnsi="Symbol" w:hint="default"/>
      </w:rPr>
    </w:lvl>
    <w:lvl w:ilvl="7" w:tplc="31A6FDB8" w:tentative="1">
      <w:start w:val="1"/>
      <w:numFmt w:val="bullet"/>
      <w:lvlText w:val="o"/>
      <w:lvlJc w:val="left"/>
      <w:pPr>
        <w:ind w:left="5760" w:hanging="360"/>
      </w:pPr>
      <w:rPr>
        <w:rFonts w:ascii="Courier New" w:hAnsi="Courier New" w:hint="default"/>
      </w:rPr>
    </w:lvl>
    <w:lvl w:ilvl="8" w:tplc="3FD678FE" w:tentative="1">
      <w:start w:val="1"/>
      <w:numFmt w:val="bullet"/>
      <w:lvlText w:val=""/>
      <w:lvlJc w:val="left"/>
      <w:pPr>
        <w:ind w:left="6480" w:hanging="360"/>
      </w:pPr>
      <w:rPr>
        <w:rFonts w:ascii="Wingdings" w:hAnsi="Wingdings" w:hint="default"/>
      </w:rPr>
    </w:lvl>
  </w:abstractNum>
  <w:abstractNum w:abstractNumId="15" w15:restartNumberingAfterBreak="0">
    <w:nsid w:val="2DA26912"/>
    <w:multiLevelType w:val="hybridMultilevel"/>
    <w:tmpl w:val="806292A4"/>
    <w:lvl w:ilvl="0" w:tplc="9C448B6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D05750"/>
    <w:multiLevelType w:val="hybridMultilevel"/>
    <w:tmpl w:val="066837E8"/>
    <w:lvl w:ilvl="0" w:tplc="6B04167C">
      <w:start w:val="7"/>
      <w:numFmt w:val="decimal"/>
      <w:pStyle w:val="western1"/>
      <w:lvlText w:val="%1."/>
      <w:lvlJc w:val="left"/>
      <w:pPr>
        <w:tabs>
          <w:tab w:val="num" w:pos="927"/>
        </w:tabs>
        <w:ind w:left="927" w:hanging="360"/>
      </w:pPr>
      <w:rPr>
        <w:rFonts w:hint="default"/>
      </w:rPr>
    </w:lvl>
    <w:lvl w:ilvl="1" w:tplc="081ED8E2" w:tentative="1">
      <w:start w:val="1"/>
      <w:numFmt w:val="lowerLetter"/>
      <w:lvlText w:val="%2."/>
      <w:lvlJc w:val="left"/>
      <w:pPr>
        <w:tabs>
          <w:tab w:val="num" w:pos="1647"/>
        </w:tabs>
        <w:ind w:left="1647" w:hanging="360"/>
      </w:pPr>
    </w:lvl>
    <w:lvl w:ilvl="2" w:tplc="CED2FFE8" w:tentative="1">
      <w:start w:val="1"/>
      <w:numFmt w:val="lowerRoman"/>
      <w:lvlText w:val="%3."/>
      <w:lvlJc w:val="right"/>
      <w:pPr>
        <w:tabs>
          <w:tab w:val="num" w:pos="2367"/>
        </w:tabs>
        <w:ind w:left="2367" w:hanging="180"/>
      </w:pPr>
    </w:lvl>
    <w:lvl w:ilvl="3" w:tplc="F5626512" w:tentative="1">
      <w:start w:val="1"/>
      <w:numFmt w:val="decimal"/>
      <w:lvlText w:val="%4."/>
      <w:lvlJc w:val="left"/>
      <w:pPr>
        <w:tabs>
          <w:tab w:val="num" w:pos="3087"/>
        </w:tabs>
        <w:ind w:left="3087" w:hanging="360"/>
      </w:pPr>
    </w:lvl>
    <w:lvl w:ilvl="4" w:tplc="D5D04B9E" w:tentative="1">
      <w:start w:val="1"/>
      <w:numFmt w:val="lowerLetter"/>
      <w:lvlText w:val="%5."/>
      <w:lvlJc w:val="left"/>
      <w:pPr>
        <w:tabs>
          <w:tab w:val="num" w:pos="3807"/>
        </w:tabs>
        <w:ind w:left="3807" w:hanging="360"/>
      </w:pPr>
    </w:lvl>
    <w:lvl w:ilvl="5" w:tplc="68C6F3A6" w:tentative="1">
      <w:start w:val="1"/>
      <w:numFmt w:val="lowerRoman"/>
      <w:lvlText w:val="%6."/>
      <w:lvlJc w:val="right"/>
      <w:pPr>
        <w:tabs>
          <w:tab w:val="num" w:pos="4527"/>
        </w:tabs>
        <w:ind w:left="4527" w:hanging="180"/>
      </w:pPr>
    </w:lvl>
    <w:lvl w:ilvl="6" w:tplc="B4021F46" w:tentative="1">
      <w:start w:val="1"/>
      <w:numFmt w:val="decimal"/>
      <w:lvlText w:val="%7."/>
      <w:lvlJc w:val="left"/>
      <w:pPr>
        <w:tabs>
          <w:tab w:val="num" w:pos="5247"/>
        </w:tabs>
        <w:ind w:left="5247" w:hanging="360"/>
      </w:pPr>
    </w:lvl>
    <w:lvl w:ilvl="7" w:tplc="3E48A772" w:tentative="1">
      <w:start w:val="1"/>
      <w:numFmt w:val="lowerLetter"/>
      <w:lvlText w:val="%8."/>
      <w:lvlJc w:val="left"/>
      <w:pPr>
        <w:tabs>
          <w:tab w:val="num" w:pos="5967"/>
        </w:tabs>
        <w:ind w:left="5967" w:hanging="360"/>
      </w:pPr>
    </w:lvl>
    <w:lvl w:ilvl="8" w:tplc="2C3C731E" w:tentative="1">
      <w:start w:val="1"/>
      <w:numFmt w:val="lowerRoman"/>
      <w:lvlText w:val="%9."/>
      <w:lvlJc w:val="right"/>
      <w:pPr>
        <w:tabs>
          <w:tab w:val="num" w:pos="6687"/>
        </w:tabs>
        <w:ind w:left="6687" w:hanging="180"/>
      </w:pPr>
    </w:lvl>
  </w:abstractNum>
  <w:abstractNum w:abstractNumId="17" w15:restartNumberingAfterBreak="0">
    <w:nsid w:val="3A8E1399"/>
    <w:multiLevelType w:val="multilevel"/>
    <w:tmpl w:val="F15C103C"/>
    <w:lvl w:ilvl="0">
      <w:start w:val="1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CE738C8"/>
    <w:multiLevelType w:val="hybridMultilevel"/>
    <w:tmpl w:val="AF0A8A46"/>
    <w:lvl w:ilvl="0" w:tplc="1B4A28F0">
      <w:start w:val="1"/>
      <w:numFmt w:val="russianLower"/>
      <w:pStyle w:val="a2"/>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15:restartNumberingAfterBreak="0">
    <w:nsid w:val="3ED53952"/>
    <w:multiLevelType w:val="multilevel"/>
    <w:tmpl w:val="C47C57A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72"/>
        </w:tabs>
        <w:ind w:left="972" w:hanging="432"/>
      </w:pPr>
      <w:rPr>
        <w:rFonts w:cs="Times New Roman" w:hint="default"/>
        <w:b/>
      </w:rPr>
    </w:lvl>
    <w:lvl w:ilvl="2">
      <w:start w:val="1"/>
      <w:numFmt w:val="decimal"/>
      <w:lvlText w:val="%1.%2.%3."/>
      <w:lvlJc w:val="left"/>
      <w:pPr>
        <w:tabs>
          <w:tab w:val="num" w:pos="1440"/>
        </w:tabs>
        <w:ind w:left="1224" w:hanging="504"/>
      </w:pPr>
      <w:rPr>
        <w:rFonts w:cs="Times New Roman" w:hint="default"/>
      </w:rPr>
    </w:lvl>
    <w:lvl w:ilvl="3">
      <w:start w:val="1"/>
      <w:numFmt w:val="decimal"/>
      <w:pStyle w:val="4"/>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0A53A3E"/>
    <w:multiLevelType w:val="multilevel"/>
    <w:tmpl w:val="ACB29534"/>
    <w:styleLink w:val="40"/>
    <w:lvl w:ilvl="0">
      <w:start w:val="1"/>
      <w:numFmt w:val="decimal"/>
      <w:pStyle w:val="10"/>
      <w:suff w:val="space"/>
      <w:lvlText w:val="%1."/>
      <w:lvlJc w:val="left"/>
      <w:pPr>
        <w:ind w:left="-567" w:firstLine="567"/>
      </w:pPr>
      <w:rPr>
        <w:rFonts w:ascii="Times New Roman" w:hAnsi="Times New Roman" w:hint="default"/>
        <w:b/>
        <w:i w:val="0"/>
        <w:caps w:val="0"/>
        <w:strike w:val="0"/>
        <w:dstrike w:val="0"/>
        <w:vanish w:val="0"/>
        <w:color w:val="000000"/>
        <w:sz w:val="24"/>
        <w:vertAlign w:val="baseline"/>
      </w:rPr>
    </w:lvl>
    <w:lvl w:ilvl="1">
      <w:start w:val="1"/>
      <w:numFmt w:val="decimal"/>
      <w:pStyle w:val="2"/>
      <w:suff w:val="space"/>
      <w:lvlText w:val="%1.%2."/>
      <w:lvlJc w:val="left"/>
      <w:pPr>
        <w:ind w:left="-17" w:firstLine="567"/>
      </w:pPr>
      <w:rPr>
        <w:rFonts w:ascii="Times New Roman" w:hAnsi="Times New Roman" w:hint="default"/>
        <w:b w:val="0"/>
        <w:i w:val="0"/>
        <w:caps w:val="0"/>
        <w:strike w:val="0"/>
        <w:dstrike w:val="0"/>
        <w:vanish w:val="0"/>
        <w:color w:val="000000"/>
        <w:sz w:val="24"/>
        <w:vertAlign w:val="baseline"/>
      </w:rPr>
    </w:lvl>
    <w:lvl w:ilvl="2">
      <w:start w:val="1"/>
      <w:numFmt w:val="decimal"/>
      <w:suff w:val="space"/>
      <w:lvlText w:val="%1.%2.%3."/>
      <w:lvlJc w:val="left"/>
      <w:pPr>
        <w:ind w:left="0" w:firstLine="567"/>
      </w:pPr>
      <w:rPr>
        <w:rFonts w:ascii="Times New Roman" w:hAnsi="Times New Roman" w:hint="default"/>
        <w:b w:val="0"/>
        <w:i w:val="0"/>
        <w:caps w:val="0"/>
        <w:strike w:val="0"/>
        <w:dstrike w:val="0"/>
        <w:vanish w:val="0"/>
        <w:color w:val="000000"/>
        <w:sz w:val="24"/>
        <w:vertAlign w:val="baseline"/>
      </w:rPr>
    </w:lvl>
    <w:lvl w:ilvl="3">
      <w:start w:val="1"/>
      <w:numFmt w:val="decimal"/>
      <w:suff w:val="space"/>
      <w:lvlText w:val="%1.%2.%3.%4."/>
      <w:lvlJc w:val="left"/>
      <w:pPr>
        <w:ind w:left="143" w:firstLine="567"/>
      </w:pPr>
      <w:rPr>
        <w:rFonts w:ascii="Times New Roman" w:hAnsi="Times New Roman" w:hint="default"/>
        <w:b w:val="0"/>
        <w:i w:val="0"/>
        <w:caps w:val="0"/>
        <w:strike w:val="0"/>
        <w:dstrike w:val="0"/>
        <w:vanish w:val="0"/>
        <w:color w:val="000000"/>
        <w:sz w:val="24"/>
        <w:vertAlign w:val="baseline"/>
      </w:rPr>
    </w:lvl>
    <w:lvl w:ilvl="4">
      <w:start w:val="1"/>
      <w:numFmt w:val="lowerLetter"/>
      <w:lvlText w:val="(%5)"/>
      <w:lvlJc w:val="left"/>
      <w:pPr>
        <w:ind w:left="0" w:firstLine="567"/>
      </w:pPr>
      <w:rPr>
        <w:rFonts w:hint="default"/>
      </w:rPr>
    </w:lvl>
    <w:lvl w:ilvl="5">
      <w:start w:val="1"/>
      <w:numFmt w:val="lowerRoman"/>
      <w:lvlText w:val="(%6)"/>
      <w:lvlJc w:val="left"/>
      <w:pPr>
        <w:ind w:left="0" w:firstLine="567"/>
      </w:pPr>
      <w:rPr>
        <w:rFonts w:hint="default"/>
      </w:rPr>
    </w:lvl>
    <w:lvl w:ilvl="6">
      <w:start w:val="1"/>
      <w:numFmt w:val="decimal"/>
      <w:lvlText w:val="%7."/>
      <w:lvlJc w:val="left"/>
      <w:pPr>
        <w:ind w:left="0" w:firstLine="567"/>
      </w:pPr>
      <w:rPr>
        <w:rFonts w:hint="default"/>
      </w:rPr>
    </w:lvl>
    <w:lvl w:ilvl="7">
      <w:start w:val="1"/>
      <w:numFmt w:val="lowerLetter"/>
      <w:lvlText w:val="%8."/>
      <w:lvlJc w:val="left"/>
      <w:pPr>
        <w:ind w:left="0" w:firstLine="567"/>
      </w:pPr>
      <w:rPr>
        <w:rFonts w:hint="default"/>
      </w:rPr>
    </w:lvl>
    <w:lvl w:ilvl="8">
      <w:start w:val="1"/>
      <w:numFmt w:val="lowerRoman"/>
      <w:lvlText w:val="%9."/>
      <w:lvlJc w:val="left"/>
      <w:pPr>
        <w:ind w:left="0" w:firstLine="567"/>
      </w:pPr>
      <w:rPr>
        <w:rFonts w:hint="default"/>
      </w:rPr>
    </w:lvl>
  </w:abstractNum>
  <w:abstractNum w:abstractNumId="21" w15:restartNumberingAfterBreak="0">
    <w:nsid w:val="44704B8C"/>
    <w:multiLevelType w:val="multilevel"/>
    <w:tmpl w:val="0DD88618"/>
    <w:styleLink w:val="WW8Num2"/>
    <w:lvl w:ilvl="0">
      <w:start w:val="4"/>
      <w:numFmt w:val="decimal"/>
      <w:lvlText w:val="%1."/>
      <w:lvlJc w:val="left"/>
    </w:lvl>
    <w:lvl w:ilvl="1">
      <w:start w:val="1"/>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46B42083"/>
    <w:multiLevelType w:val="multilevel"/>
    <w:tmpl w:val="792C2C08"/>
    <w:lvl w:ilvl="0">
      <w:start w:val="1"/>
      <w:numFmt w:val="decimal"/>
      <w:lvlText w:val="%1"/>
      <w:lvlJc w:val="left"/>
      <w:pPr>
        <w:tabs>
          <w:tab w:val="num" w:pos="432"/>
        </w:tabs>
        <w:ind w:left="432" w:hanging="432"/>
      </w:pPr>
      <w:rPr>
        <w:rFonts w:cs="Times New Roman"/>
      </w:rPr>
    </w:lvl>
    <w:lvl w:ilvl="1">
      <w:start w:val="1"/>
      <w:numFmt w:val="decimal"/>
      <w:pStyle w:val="110"/>
      <w:lvlText w:val="%1.%2"/>
      <w:lvlJc w:val="left"/>
      <w:pPr>
        <w:tabs>
          <w:tab w:val="num" w:pos="576"/>
        </w:tabs>
        <w:ind w:left="576" w:hanging="576"/>
      </w:pPr>
      <w:rPr>
        <w:rFonts w:cs="Times New Roman"/>
      </w:rPr>
    </w:lvl>
    <w:lvl w:ilvl="2">
      <w:start w:val="1"/>
      <w:numFmt w:val="decimal"/>
      <w:pStyle w:val="111"/>
      <w:lvlText w:val="%1.%2.%3"/>
      <w:lvlJc w:val="left"/>
      <w:pPr>
        <w:tabs>
          <w:tab w:val="num" w:pos="1440"/>
        </w:tabs>
        <w:ind w:left="144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53B0549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6D029E0"/>
    <w:multiLevelType w:val="hybridMultilevel"/>
    <w:tmpl w:val="6248FD56"/>
    <w:styleLink w:val="121"/>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378"/>
        </w:tabs>
        <w:ind w:left="2378" w:hanging="360"/>
      </w:pPr>
      <w:rPr>
        <w:rFonts w:ascii="Courier New" w:hAnsi="Courier New" w:cs="Courier New" w:hint="default"/>
      </w:rPr>
    </w:lvl>
    <w:lvl w:ilvl="2" w:tplc="04190005" w:tentative="1">
      <w:start w:val="1"/>
      <w:numFmt w:val="bullet"/>
      <w:lvlText w:val=""/>
      <w:lvlJc w:val="left"/>
      <w:pPr>
        <w:tabs>
          <w:tab w:val="num" w:pos="3098"/>
        </w:tabs>
        <w:ind w:left="3098" w:hanging="360"/>
      </w:pPr>
      <w:rPr>
        <w:rFonts w:ascii="Wingdings" w:hAnsi="Wingdings" w:hint="default"/>
      </w:rPr>
    </w:lvl>
    <w:lvl w:ilvl="3" w:tplc="04190001" w:tentative="1">
      <w:start w:val="1"/>
      <w:numFmt w:val="bullet"/>
      <w:lvlText w:val=""/>
      <w:lvlJc w:val="left"/>
      <w:pPr>
        <w:tabs>
          <w:tab w:val="num" w:pos="3818"/>
        </w:tabs>
        <w:ind w:left="3818" w:hanging="360"/>
      </w:pPr>
      <w:rPr>
        <w:rFonts w:ascii="Symbol" w:hAnsi="Symbol" w:hint="default"/>
      </w:rPr>
    </w:lvl>
    <w:lvl w:ilvl="4" w:tplc="04190003" w:tentative="1">
      <w:start w:val="1"/>
      <w:numFmt w:val="bullet"/>
      <w:lvlText w:val="o"/>
      <w:lvlJc w:val="left"/>
      <w:pPr>
        <w:tabs>
          <w:tab w:val="num" w:pos="4538"/>
        </w:tabs>
        <w:ind w:left="4538" w:hanging="360"/>
      </w:pPr>
      <w:rPr>
        <w:rFonts w:ascii="Courier New" w:hAnsi="Courier New" w:cs="Courier New" w:hint="default"/>
      </w:rPr>
    </w:lvl>
    <w:lvl w:ilvl="5" w:tplc="04190005" w:tentative="1">
      <w:start w:val="1"/>
      <w:numFmt w:val="bullet"/>
      <w:lvlText w:val=""/>
      <w:lvlJc w:val="left"/>
      <w:pPr>
        <w:tabs>
          <w:tab w:val="num" w:pos="5258"/>
        </w:tabs>
        <w:ind w:left="5258" w:hanging="360"/>
      </w:pPr>
      <w:rPr>
        <w:rFonts w:ascii="Wingdings" w:hAnsi="Wingdings" w:hint="default"/>
      </w:rPr>
    </w:lvl>
    <w:lvl w:ilvl="6" w:tplc="04190001" w:tentative="1">
      <w:start w:val="1"/>
      <w:numFmt w:val="bullet"/>
      <w:lvlText w:val=""/>
      <w:lvlJc w:val="left"/>
      <w:pPr>
        <w:tabs>
          <w:tab w:val="num" w:pos="5978"/>
        </w:tabs>
        <w:ind w:left="5978" w:hanging="360"/>
      </w:pPr>
      <w:rPr>
        <w:rFonts w:ascii="Symbol" w:hAnsi="Symbol" w:hint="default"/>
      </w:rPr>
    </w:lvl>
    <w:lvl w:ilvl="7" w:tplc="04190003" w:tentative="1">
      <w:start w:val="1"/>
      <w:numFmt w:val="bullet"/>
      <w:lvlText w:val="o"/>
      <w:lvlJc w:val="left"/>
      <w:pPr>
        <w:tabs>
          <w:tab w:val="num" w:pos="6698"/>
        </w:tabs>
        <w:ind w:left="6698" w:hanging="360"/>
      </w:pPr>
      <w:rPr>
        <w:rFonts w:ascii="Courier New" w:hAnsi="Courier New" w:cs="Courier New" w:hint="default"/>
      </w:rPr>
    </w:lvl>
    <w:lvl w:ilvl="8" w:tplc="04190005" w:tentative="1">
      <w:start w:val="1"/>
      <w:numFmt w:val="bullet"/>
      <w:lvlText w:val=""/>
      <w:lvlJc w:val="left"/>
      <w:pPr>
        <w:tabs>
          <w:tab w:val="num" w:pos="7418"/>
        </w:tabs>
        <w:ind w:left="7418" w:hanging="360"/>
      </w:pPr>
      <w:rPr>
        <w:rFonts w:ascii="Wingdings" w:hAnsi="Wingdings" w:hint="default"/>
      </w:rPr>
    </w:lvl>
  </w:abstractNum>
  <w:abstractNum w:abstractNumId="25" w15:restartNumberingAfterBreak="0">
    <w:nsid w:val="57941D63"/>
    <w:multiLevelType w:val="multilevel"/>
    <w:tmpl w:val="0E9CE03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F2222F"/>
    <w:multiLevelType w:val="hybridMultilevel"/>
    <w:tmpl w:val="604A8686"/>
    <w:styleLink w:val="WW8Num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FB616E"/>
    <w:multiLevelType w:val="hybridMultilevel"/>
    <w:tmpl w:val="28C2EF34"/>
    <w:styleLink w:val="1111"/>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66EC4094"/>
    <w:multiLevelType w:val="singleLevel"/>
    <w:tmpl w:val="1A42A242"/>
    <w:lvl w:ilvl="0">
      <w:start w:val="1"/>
      <w:numFmt w:val="decimal"/>
      <w:pStyle w:val="a3"/>
      <w:lvlText w:val="%1)"/>
      <w:lvlJc w:val="left"/>
      <w:pPr>
        <w:tabs>
          <w:tab w:val="num" w:pos="360"/>
        </w:tabs>
        <w:ind w:left="360" w:hanging="360"/>
      </w:pPr>
      <w:rPr>
        <w:rFonts w:cs="Times New Roman"/>
      </w:rPr>
    </w:lvl>
  </w:abstractNum>
  <w:abstractNum w:abstractNumId="29" w15:restartNumberingAfterBreak="0">
    <w:nsid w:val="6B317CEA"/>
    <w:multiLevelType w:val="multilevel"/>
    <w:tmpl w:val="56EC373A"/>
    <w:lvl w:ilvl="0">
      <w:start w:val="1"/>
      <w:numFmt w:val="decimal"/>
      <w:pStyle w:val="a4"/>
      <w:lvlText w:val="%1."/>
      <w:lvlJc w:val="left"/>
      <w:pPr>
        <w:ind w:left="360" w:hanging="360"/>
      </w:pPr>
      <w:rPr>
        <w:rFonts w:cs="Times New Roman"/>
        <w:b/>
        <w:i w:val="0"/>
        <w:color w:val="auto"/>
        <w:sz w:val="24"/>
      </w:rPr>
    </w:lvl>
    <w:lvl w:ilvl="1">
      <w:start w:val="1"/>
      <w:numFmt w:val="decimal"/>
      <w:lvlText w:val="%1.%2."/>
      <w:lvlJc w:val="left"/>
      <w:pPr>
        <w:ind w:left="672" w:hanging="432"/>
      </w:pPr>
      <w:rPr>
        <w:rFonts w:cs="Times New Roman"/>
        <w:b/>
        <w:i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E296AF5"/>
    <w:multiLevelType w:val="singleLevel"/>
    <w:tmpl w:val="2604B3E8"/>
    <w:lvl w:ilvl="0">
      <w:start w:val="1"/>
      <w:numFmt w:val="bullet"/>
      <w:pStyle w:val="a5"/>
      <w:lvlText w:val=""/>
      <w:lvlJc w:val="left"/>
      <w:pPr>
        <w:tabs>
          <w:tab w:val="num" w:pos="360"/>
        </w:tabs>
        <w:ind w:left="360" w:hanging="360"/>
      </w:pPr>
      <w:rPr>
        <w:rFonts w:ascii="Wingdings" w:hAnsi="Wingdings" w:hint="default"/>
      </w:rPr>
    </w:lvl>
  </w:abstractNum>
  <w:abstractNum w:abstractNumId="31" w15:restartNumberingAfterBreak="0">
    <w:nsid w:val="727D75F8"/>
    <w:multiLevelType w:val="hybridMultilevel"/>
    <w:tmpl w:val="DFFE8D4E"/>
    <w:lvl w:ilvl="0" w:tplc="360480A0">
      <w:start w:val="1"/>
      <w:numFmt w:val="bullet"/>
      <w:pStyle w:val="a6"/>
      <w:suff w:val="space"/>
      <w:lvlText w:val=""/>
      <w:lvlJc w:val="left"/>
      <w:pPr>
        <w:ind w:left="1" w:firstLine="567"/>
      </w:pPr>
      <w:rPr>
        <w:rFonts w:ascii="Symbol" w:hAnsi="Symbol" w:hint="default"/>
      </w:rPr>
    </w:lvl>
    <w:lvl w:ilvl="1" w:tplc="0EDC7A10">
      <w:start w:val="1"/>
      <w:numFmt w:val="bullet"/>
      <w:lvlText w:val="o"/>
      <w:lvlJc w:val="left"/>
      <w:pPr>
        <w:ind w:left="2007" w:hanging="360"/>
      </w:pPr>
      <w:rPr>
        <w:rFonts w:ascii="Courier New" w:hAnsi="Courier New" w:cs="Courier New" w:hint="default"/>
      </w:rPr>
    </w:lvl>
    <w:lvl w:ilvl="2" w:tplc="342E2126">
      <w:start w:val="1"/>
      <w:numFmt w:val="bullet"/>
      <w:lvlText w:val=""/>
      <w:lvlJc w:val="left"/>
      <w:pPr>
        <w:ind w:left="2727" w:hanging="360"/>
      </w:pPr>
      <w:rPr>
        <w:rFonts w:ascii="Wingdings" w:hAnsi="Wingdings" w:hint="default"/>
      </w:rPr>
    </w:lvl>
    <w:lvl w:ilvl="3" w:tplc="0A62CC62" w:tentative="1">
      <w:start w:val="1"/>
      <w:numFmt w:val="bullet"/>
      <w:lvlText w:val=""/>
      <w:lvlJc w:val="left"/>
      <w:pPr>
        <w:ind w:left="3447" w:hanging="360"/>
      </w:pPr>
      <w:rPr>
        <w:rFonts w:ascii="Symbol" w:hAnsi="Symbol" w:hint="default"/>
      </w:rPr>
    </w:lvl>
    <w:lvl w:ilvl="4" w:tplc="7258F4D2" w:tentative="1">
      <w:start w:val="1"/>
      <w:numFmt w:val="bullet"/>
      <w:lvlText w:val="o"/>
      <w:lvlJc w:val="left"/>
      <w:pPr>
        <w:ind w:left="4167" w:hanging="360"/>
      </w:pPr>
      <w:rPr>
        <w:rFonts w:ascii="Courier New" w:hAnsi="Courier New" w:cs="Courier New" w:hint="default"/>
      </w:rPr>
    </w:lvl>
    <w:lvl w:ilvl="5" w:tplc="A9825EE8" w:tentative="1">
      <w:start w:val="1"/>
      <w:numFmt w:val="bullet"/>
      <w:lvlText w:val=""/>
      <w:lvlJc w:val="left"/>
      <w:pPr>
        <w:ind w:left="4887" w:hanging="360"/>
      </w:pPr>
      <w:rPr>
        <w:rFonts w:ascii="Wingdings" w:hAnsi="Wingdings" w:hint="default"/>
      </w:rPr>
    </w:lvl>
    <w:lvl w:ilvl="6" w:tplc="65F0089C" w:tentative="1">
      <w:start w:val="1"/>
      <w:numFmt w:val="bullet"/>
      <w:lvlText w:val=""/>
      <w:lvlJc w:val="left"/>
      <w:pPr>
        <w:ind w:left="5607" w:hanging="360"/>
      </w:pPr>
      <w:rPr>
        <w:rFonts w:ascii="Symbol" w:hAnsi="Symbol" w:hint="default"/>
      </w:rPr>
    </w:lvl>
    <w:lvl w:ilvl="7" w:tplc="B844A696" w:tentative="1">
      <w:start w:val="1"/>
      <w:numFmt w:val="bullet"/>
      <w:lvlText w:val="o"/>
      <w:lvlJc w:val="left"/>
      <w:pPr>
        <w:ind w:left="6327" w:hanging="360"/>
      </w:pPr>
      <w:rPr>
        <w:rFonts w:ascii="Courier New" w:hAnsi="Courier New" w:cs="Courier New" w:hint="default"/>
      </w:rPr>
    </w:lvl>
    <w:lvl w:ilvl="8" w:tplc="4F6C724E" w:tentative="1">
      <w:start w:val="1"/>
      <w:numFmt w:val="bullet"/>
      <w:lvlText w:val=""/>
      <w:lvlJc w:val="left"/>
      <w:pPr>
        <w:ind w:left="7047" w:hanging="360"/>
      </w:pPr>
      <w:rPr>
        <w:rFonts w:ascii="Wingdings" w:hAnsi="Wingdings" w:hint="default"/>
      </w:rPr>
    </w:lvl>
  </w:abstractNum>
  <w:abstractNum w:abstractNumId="32" w15:restartNumberingAfterBreak="0">
    <w:nsid w:val="729D3F63"/>
    <w:multiLevelType w:val="hybridMultilevel"/>
    <w:tmpl w:val="E766D20E"/>
    <w:styleLink w:val="14"/>
    <w:lvl w:ilvl="0" w:tplc="811C92E6">
      <w:start w:val="1"/>
      <w:numFmt w:val="bullet"/>
      <w:pStyle w:val="41"/>
      <w:suff w:val="space"/>
      <w:lvlText w:val=""/>
      <w:lvlJc w:val="left"/>
      <w:pPr>
        <w:ind w:left="0" w:firstLine="567"/>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8E71AE9"/>
    <w:multiLevelType w:val="multilevel"/>
    <w:tmpl w:val="391A2422"/>
    <w:styleLink w:val="WW8Num11"/>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34" w15:restartNumberingAfterBreak="0">
    <w:nsid w:val="7E2B1A98"/>
    <w:multiLevelType w:val="multilevel"/>
    <w:tmpl w:val="7BE68354"/>
    <w:styleLink w:val="a7"/>
    <w:lvl w:ilvl="0">
      <w:start w:val="1"/>
      <w:numFmt w:val="decimal"/>
      <w:suff w:val="space"/>
      <w:lvlText w:val="%1."/>
      <w:lvlJc w:val="left"/>
      <w:pPr>
        <w:ind w:left="0" w:firstLine="0"/>
      </w:pPr>
      <w:rPr>
        <w:rFonts w:ascii="Times New Roman" w:hAnsi="Times New Roman" w:hint="default"/>
        <w:b/>
        <w:sz w:val="24"/>
      </w:rPr>
    </w:lvl>
    <w:lvl w:ilvl="1">
      <w:start w:val="1"/>
      <w:numFmt w:val="decimal"/>
      <w:suff w:val="space"/>
      <w:lvlText w:val="%1.%2."/>
      <w:lvlJc w:val="left"/>
      <w:pPr>
        <w:ind w:left="0" w:firstLine="567"/>
      </w:pPr>
      <w:rPr>
        <w:rFonts w:ascii="Times New Roman" w:hAnsi="Times New Roman" w:hint="default"/>
        <w:sz w:val="24"/>
      </w:rPr>
    </w:lvl>
    <w:lvl w:ilvl="2">
      <w:start w:val="1"/>
      <w:numFmt w:val="decimal"/>
      <w:suff w:val="space"/>
      <w:lvlText w:val="%1.%2.%3."/>
      <w:lvlJc w:val="left"/>
      <w:pPr>
        <w:ind w:left="0" w:firstLine="567"/>
      </w:pPr>
      <w:rPr>
        <w:rFonts w:ascii="Times New Roman" w:hAnsi="Times New Roman" w:hint="default"/>
        <w:sz w:val="24"/>
      </w:rPr>
    </w:lvl>
    <w:lvl w:ilvl="3">
      <w:start w:val="1"/>
      <w:numFmt w:val="decimal"/>
      <w:suff w:val="space"/>
      <w:lvlText w:val="%1.%2.%3.%4."/>
      <w:lvlJc w:val="left"/>
      <w:pPr>
        <w:ind w:left="0" w:firstLine="567"/>
      </w:pPr>
      <w:rPr>
        <w:rFonts w:ascii="Times New Roman" w:hAnsi="Times New Roman" w:hint="default"/>
        <w:sz w:val="24"/>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num w:numId="1" w16cid:durableId="1659073930">
    <w:abstractNumId w:val="12"/>
  </w:num>
  <w:num w:numId="2" w16cid:durableId="229580427">
    <w:abstractNumId w:val="5"/>
  </w:num>
  <w:num w:numId="3" w16cid:durableId="442380107">
    <w:abstractNumId w:val="9"/>
  </w:num>
  <w:num w:numId="4" w16cid:durableId="1380939436">
    <w:abstractNumId w:val="13"/>
  </w:num>
  <w:num w:numId="5" w16cid:durableId="978458727">
    <w:abstractNumId w:val="10"/>
  </w:num>
  <w:num w:numId="6" w16cid:durableId="244996746">
    <w:abstractNumId w:val="20"/>
  </w:num>
  <w:num w:numId="7" w16cid:durableId="813790144">
    <w:abstractNumId w:val="32"/>
  </w:num>
  <w:num w:numId="8" w16cid:durableId="1364477634">
    <w:abstractNumId w:val="34"/>
  </w:num>
  <w:num w:numId="9" w16cid:durableId="1877965490">
    <w:abstractNumId w:val="4"/>
  </w:num>
  <w:num w:numId="10" w16cid:durableId="912008788">
    <w:abstractNumId w:val="31"/>
  </w:num>
  <w:num w:numId="11" w16cid:durableId="1659504161">
    <w:abstractNumId w:val="30"/>
  </w:num>
  <w:num w:numId="12" w16cid:durableId="1826629604">
    <w:abstractNumId w:val="26"/>
  </w:num>
  <w:num w:numId="13" w16cid:durableId="841966869">
    <w:abstractNumId w:val="2"/>
  </w:num>
  <w:num w:numId="14" w16cid:durableId="1972588396">
    <w:abstractNumId w:val="7"/>
  </w:num>
  <w:num w:numId="15" w16cid:durableId="1121649744">
    <w:abstractNumId w:val="24"/>
  </w:num>
  <w:num w:numId="16" w16cid:durableId="1166435000">
    <w:abstractNumId w:val="19"/>
  </w:num>
  <w:num w:numId="17" w16cid:durableId="610745764">
    <w:abstractNumId w:val="18"/>
  </w:num>
  <w:num w:numId="18" w16cid:durableId="619264608">
    <w:abstractNumId w:val="28"/>
  </w:num>
  <w:num w:numId="19" w16cid:durableId="1044207699">
    <w:abstractNumId w:val="27"/>
  </w:num>
  <w:num w:numId="20" w16cid:durableId="1957835637">
    <w:abstractNumId w:val="23"/>
  </w:num>
  <w:num w:numId="21" w16cid:durableId="1463576655">
    <w:abstractNumId w:val="14"/>
  </w:num>
  <w:num w:numId="22" w16cid:durableId="334043310">
    <w:abstractNumId w:val="22"/>
  </w:num>
  <w:num w:numId="23" w16cid:durableId="17121523">
    <w:abstractNumId w:val="6"/>
  </w:num>
  <w:num w:numId="24" w16cid:durableId="33577449">
    <w:abstractNumId w:val="8"/>
  </w:num>
  <w:num w:numId="25" w16cid:durableId="571238759">
    <w:abstractNumId w:val="21"/>
  </w:num>
  <w:num w:numId="26" w16cid:durableId="1267810385">
    <w:abstractNumId w:val="25"/>
  </w:num>
  <w:num w:numId="27" w16cid:durableId="487749116">
    <w:abstractNumId w:val="29"/>
  </w:num>
  <w:num w:numId="28" w16cid:durableId="227233400">
    <w:abstractNumId w:val="16"/>
  </w:num>
  <w:num w:numId="29" w16cid:durableId="307167808">
    <w:abstractNumId w:val="11"/>
  </w:num>
  <w:num w:numId="30" w16cid:durableId="1758210537">
    <w:abstractNumId w:val="3"/>
  </w:num>
  <w:num w:numId="31" w16cid:durableId="2078045248">
    <w:abstractNumId w:val="33"/>
  </w:num>
  <w:num w:numId="32" w16cid:durableId="1266115836">
    <w:abstractNumId w:val="17"/>
  </w:num>
  <w:num w:numId="33" w16cid:durableId="2017226145">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760"/>
    <w:rsid w:val="000005BD"/>
    <w:rsid w:val="00000A31"/>
    <w:rsid w:val="00000AA5"/>
    <w:rsid w:val="00000F4E"/>
    <w:rsid w:val="000035E8"/>
    <w:rsid w:val="00006FFD"/>
    <w:rsid w:val="00010945"/>
    <w:rsid w:val="00012BF7"/>
    <w:rsid w:val="00013C80"/>
    <w:rsid w:val="00015337"/>
    <w:rsid w:val="0001595F"/>
    <w:rsid w:val="0001617D"/>
    <w:rsid w:val="00016AB1"/>
    <w:rsid w:val="0001742E"/>
    <w:rsid w:val="00017C17"/>
    <w:rsid w:val="00017F48"/>
    <w:rsid w:val="000201BC"/>
    <w:rsid w:val="00020623"/>
    <w:rsid w:val="00021CF9"/>
    <w:rsid w:val="00023ABD"/>
    <w:rsid w:val="000247E9"/>
    <w:rsid w:val="00024846"/>
    <w:rsid w:val="00025281"/>
    <w:rsid w:val="000268EC"/>
    <w:rsid w:val="0002718D"/>
    <w:rsid w:val="00027347"/>
    <w:rsid w:val="000301DB"/>
    <w:rsid w:val="00030E07"/>
    <w:rsid w:val="000314C2"/>
    <w:rsid w:val="00031D01"/>
    <w:rsid w:val="00032960"/>
    <w:rsid w:val="00032F9E"/>
    <w:rsid w:val="00033249"/>
    <w:rsid w:val="000345B6"/>
    <w:rsid w:val="00034904"/>
    <w:rsid w:val="00034AE4"/>
    <w:rsid w:val="000350B9"/>
    <w:rsid w:val="00035433"/>
    <w:rsid w:val="00036A55"/>
    <w:rsid w:val="000379C5"/>
    <w:rsid w:val="00037A5D"/>
    <w:rsid w:val="000403E3"/>
    <w:rsid w:val="00040530"/>
    <w:rsid w:val="000409D2"/>
    <w:rsid w:val="00041605"/>
    <w:rsid w:val="00043066"/>
    <w:rsid w:val="00043541"/>
    <w:rsid w:val="00044A0C"/>
    <w:rsid w:val="00044EE4"/>
    <w:rsid w:val="00045A71"/>
    <w:rsid w:val="00045AB5"/>
    <w:rsid w:val="00045E8B"/>
    <w:rsid w:val="00045F63"/>
    <w:rsid w:val="00046A25"/>
    <w:rsid w:val="00047F9D"/>
    <w:rsid w:val="0005000A"/>
    <w:rsid w:val="00050C7F"/>
    <w:rsid w:val="00052D6C"/>
    <w:rsid w:val="00053AF5"/>
    <w:rsid w:val="0005437E"/>
    <w:rsid w:val="00057CC2"/>
    <w:rsid w:val="0006035C"/>
    <w:rsid w:val="000608D3"/>
    <w:rsid w:val="00060959"/>
    <w:rsid w:val="00060E9D"/>
    <w:rsid w:val="00060EFF"/>
    <w:rsid w:val="0006239A"/>
    <w:rsid w:val="00064834"/>
    <w:rsid w:val="00065B10"/>
    <w:rsid w:val="00066C2C"/>
    <w:rsid w:val="000678C5"/>
    <w:rsid w:val="0007000A"/>
    <w:rsid w:val="00072B26"/>
    <w:rsid w:val="000731DA"/>
    <w:rsid w:val="00073418"/>
    <w:rsid w:val="0007409D"/>
    <w:rsid w:val="00076034"/>
    <w:rsid w:val="000769BB"/>
    <w:rsid w:val="0008019B"/>
    <w:rsid w:val="00080219"/>
    <w:rsid w:val="00080E1F"/>
    <w:rsid w:val="00081132"/>
    <w:rsid w:val="000826F4"/>
    <w:rsid w:val="000828AF"/>
    <w:rsid w:val="00082B56"/>
    <w:rsid w:val="000838A2"/>
    <w:rsid w:val="00086EF9"/>
    <w:rsid w:val="0008747F"/>
    <w:rsid w:val="00090B95"/>
    <w:rsid w:val="00091176"/>
    <w:rsid w:val="00091AEE"/>
    <w:rsid w:val="00092F78"/>
    <w:rsid w:val="000932BB"/>
    <w:rsid w:val="00093DEC"/>
    <w:rsid w:val="00094BA3"/>
    <w:rsid w:val="00094BC7"/>
    <w:rsid w:val="00096C88"/>
    <w:rsid w:val="00096F48"/>
    <w:rsid w:val="00097276"/>
    <w:rsid w:val="00097A77"/>
    <w:rsid w:val="000A0C63"/>
    <w:rsid w:val="000A1640"/>
    <w:rsid w:val="000A167B"/>
    <w:rsid w:val="000A35BB"/>
    <w:rsid w:val="000A4155"/>
    <w:rsid w:val="000A47E4"/>
    <w:rsid w:val="000A6369"/>
    <w:rsid w:val="000A6F8E"/>
    <w:rsid w:val="000A794B"/>
    <w:rsid w:val="000A7C0B"/>
    <w:rsid w:val="000B1F27"/>
    <w:rsid w:val="000B3BB4"/>
    <w:rsid w:val="000B3C8B"/>
    <w:rsid w:val="000B66CF"/>
    <w:rsid w:val="000B67A3"/>
    <w:rsid w:val="000B693D"/>
    <w:rsid w:val="000B6FA8"/>
    <w:rsid w:val="000B721F"/>
    <w:rsid w:val="000C0BC8"/>
    <w:rsid w:val="000C28C8"/>
    <w:rsid w:val="000C2A47"/>
    <w:rsid w:val="000C63DE"/>
    <w:rsid w:val="000C78DF"/>
    <w:rsid w:val="000D0499"/>
    <w:rsid w:val="000D0FE7"/>
    <w:rsid w:val="000D113C"/>
    <w:rsid w:val="000D2ED7"/>
    <w:rsid w:val="000D3566"/>
    <w:rsid w:val="000D35EF"/>
    <w:rsid w:val="000D3672"/>
    <w:rsid w:val="000D635A"/>
    <w:rsid w:val="000D755B"/>
    <w:rsid w:val="000E09FC"/>
    <w:rsid w:val="000E0DAE"/>
    <w:rsid w:val="000E22C8"/>
    <w:rsid w:val="000E2CD4"/>
    <w:rsid w:val="000E3AD8"/>
    <w:rsid w:val="000E43AD"/>
    <w:rsid w:val="000E469B"/>
    <w:rsid w:val="000E4952"/>
    <w:rsid w:val="000E7022"/>
    <w:rsid w:val="000E7588"/>
    <w:rsid w:val="000E7F52"/>
    <w:rsid w:val="000F0205"/>
    <w:rsid w:val="000F2838"/>
    <w:rsid w:val="000F3429"/>
    <w:rsid w:val="000F4090"/>
    <w:rsid w:val="000F491E"/>
    <w:rsid w:val="000F6F46"/>
    <w:rsid w:val="001000F1"/>
    <w:rsid w:val="00100E0A"/>
    <w:rsid w:val="00100E7E"/>
    <w:rsid w:val="00102152"/>
    <w:rsid w:val="001029D3"/>
    <w:rsid w:val="00104ECC"/>
    <w:rsid w:val="0010646F"/>
    <w:rsid w:val="001102AD"/>
    <w:rsid w:val="00111154"/>
    <w:rsid w:val="0011263E"/>
    <w:rsid w:val="0011297E"/>
    <w:rsid w:val="00113121"/>
    <w:rsid w:val="00113D9D"/>
    <w:rsid w:val="001141EA"/>
    <w:rsid w:val="00114F2B"/>
    <w:rsid w:val="00115F96"/>
    <w:rsid w:val="001165B3"/>
    <w:rsid w:val="0011758D"/>
    <w:rsid w:val="0012149D"/>
    <w:rsid w:val="00121B33"/>
    <w:rsid w:val="00122976"/>
    <w:rsid w:val="00123D45"/>
    <w:rsid w:val="00125377"/>
    <w:rsid w:val="001269CE"/>
    <w:rsid w:val="00126E3D"/>
    <w:rsid w:val="001271CB"/>
    <w:rsid w:val="0013037E"/>
    <w:rsid w:val="0013082B"/>
    <w:rsid w:val="00131345"/>
    <w:rsid w:val="00131F0B"/>
    <w:rsid w:val="001331F9"/>
    <w:rsid w:val="00134212"/>
    <w:rsid w:val="00134396"/>
    <w:rsid w:val="00134E81"/>
    <w:rsid w:val="00136D43"/>
    <w:rsid w:val="00136FCA"/>
    <w:rsid w:val="00137481"/>
    <w:rsid w:val="00140455"/>
    <w:rsid w:val="00141525"/>
    <w:rsid w:val="001418E4"/>
    <w:rsid w:val="00142D65"/>
    <w:rsid w:val="001434C7"/>
    <w:rsid w:val="00144B17"/>
    <w:rsid w:val="00144E78"/>
    <w:rsid w:val="00144F50"/>
    <w:rsid w:val="00144FF9"/>
    <w:rsid w:val="001454C8"/>
    <w:rsid w:val="001468CE"/>
    <w:rsid w:val="00146D0F"/>
    <w:rsid w:val="00147D60"/>
    <w:rsid w:val="00150573"/>
    <w:rsid w:val="001507D4"/>
    <w:rsid w:val="00150C63"/>
    <w:rsid w:val="00150E2D"/>
    <w:rsid w:val="0015183F"/>
    <w:rsid w:val="001518EB"/>
    <w:rsid w:val="00152019"/>
    <w:rsid w:val="00152104"/>
    <w:rsid w:val="001523E2"/>
    <w:rsid w:val="0015272D"/>
    <w:rsid w:val="0015276F"/>
    <w:rsid w:val="0015443E"/>
    <w:rsid w:val="00154461"/>
    <w:rsid w:val="00155A7F"/>
    <w:rsid w:val="00156FC9"/>
    <w:rsid w:val="00157DE8"/>
    <w:rsid w:val="00160F6A"/>
    <w:rsid w:val="00166618"/>
    <w:rsid w:val="00166BA9"/>
    <w:rsid w:val="00167B68"/>
    <w:rsid w:val="001727A5"/>
    <w:rsid w:val="00172DFF"/>
    <w:rsid w:val="00173B4A"/>
    <w:rsid w:val="00175DDB"/>
    <w:rsid w:val="00176411"/>
    <w:rsid w:val="001803C6"/>
    <w:rsid w:val="00182499"/>
    <w:rsid w:val="0018298E"/>
    <w:rsid w:val="001836D3"/>
    <w:rsid w:val="00183EDF"/>
    <w:rsid w:val="00187899"/>
    <w:rsid w:val="001900E0"/>
    <w:rsid w:val="0019067E"/>
    <w:rsid w:val="00190C9B"/>
    <w:rsid w:val="00192CD1"/>
    <w:rsid w:val="00193CA1"/>
    <w:rsid w:val="00197020"/>
    <w:rsid w:val="00197956"/>
    <w:rsid w:val="00197EE0"/>
    <w:rsid w:val="001A0651"/>
    <w:rsid w:val="001A0C52"/>
    <w:rsid w:val="001A248B"/>
    <w:rsid w:val="001A38F6"/>
    <w:rsid w:val="001A3D0B"/>
    <w:rsid w:val="001A4C4F"/>
    <w:rsid w:val="001A4D1A"/>
    <w:rsid w:val="001A5999"/>
    <w:rsid w:val="001A62B3"/>
    <w:rsid w:val="001A7238"/>
    <w:rsid w:val="001A72D9"/>
    <w:rsid w:val="001A754D"/>
    <w:rsid w:val="001B0EFA"/>
    <w:rsid w:val="001B119C"/>
    <w:rsid w:val="001B1696"/>
    <w:rsid w:val="001B1FC9"/>
    <w:rsid w:val="001B2137"/>
    <w:rsid w:val="001B357C"/>
    <w:rsid w:val="001B4EBD"/>
    <w:rsid w:val="001B788D"/>
    <w:rsid w:val="001B79A8"/>
    <w:rsid w:val="001C0AFD"/>
    <w:rsid w:val="001C2A2E"/>
    <w:rsid w:val="001C2A4C"/>
    <w:rsid w:val="001C34EA"/>
    <w:rsid w:val="001C420E"/>
    <w:rsid w:val="001C4796"/>
    <w:rsid w:val="001C6121"/>
    <w:rsid w:val="001C7320"/>
    <w:rsid w:val="001D0CF5"/>
    <w:rsid w:val="001D1F00"/>
    <w:rsid w:val="001D36AB"/>
    <w:rsid w:val="001D46C6"/>
    <w:rsid w:val="001D470D"/>
    <w:rsid w:val="001D49E6"/>
    <w:rsid w:val="001D6A40"/>
    <w:rsid w:val="001E043D"/>
    <w:rsid w:val="001E1565"/>
    <w:rsid w:val="001E15D4"/>
    <w:rsid w:val="001E1880"/>
    <w:rsid w:val="001E1B21"/>
    <w:rsid w:val="001E2879"/>
    <w:rsid w:val="001E417C"/>
    <w:rsid w:val="001E4259"/>
    <w:rsid w:val="001E4BED"/>
    <w:rsid w:val="001E53C1"/>
    <w:rsid w:val="001E54B9"/>
    <w:rsid w:val="001E69FC"/>
    <w:rsid w:val="001E6AC3"/>
    <w:rsid w:val="001E6BC0"/>
    <w:rsid w:val="001E7E2F"/>
    <w:rsid w:val="001F0FE7"/>
    <w:rsid w:val="001F3E52"/>
    <w:rsid w:val="001F54CE"/>
    <w:rsid w:val="001F6332"/>
    <w:rsid w:val="00200305"/>
    <w:rsid w:val="00200995"/>
    <w:rsid w:val="0020365A"/>
    <w:rsid w:val="00204B1F"/>
    <w:rsid w:val="00204D99"/>
    <w:rsid w:val="00205A1C"/>
    <w:rsid w:val="00205B60"/>
    <w:rsid w:val="00205D7A"/>
    <w:rsid w:val="00207716"/>
    <w:rsid w:val="00207D02"/>
    <w:rsid w:val="002113BE"/>
    <w:rsid w:val="00211677"/>
    <w:rsid w:val="0021236C"/>
    <w:rsid w:val="00212486"/>
    <w:rsid w:val="00213CC9"/>
    <w:rsid w:val="002154E8"/>
    <w:rsid w:val="0021604B"/>
    <w:rsid w:val="0022095C"/>
    <w:rsid w:val="00221E78"/>
    <w:rsid w:val="00222552"/>
    <w:rsid w:val="00222A83"/>
    <w:rsid w:val="00222C24"/>
    <w:rsid w:val="00225818"/>
    <w:rsid w:val="00226204"/>
    <w:rsid w:val="0022688F"/>
    <w:rsid w:val="00227158"/>
    <w:rsid w:val="00227A7F"/>
    <w:rsid w:val="00227DE6"/>
    <w:rsid w:val="00231B2F"/>
    <w:rsid w:val="0023297C"/>
    <w:rsid w:val="00233866"/>
    <w:rsid w:val="00233E67"/>
    <w:rsid w:val="00235E1A"/>
    <w:rsid w:val="002377B4"/>
    <w:rsid w:val="002377F1"/>
    <w:rsid w:val="00240E2D"/>
    <w:rsid w:val="00242448"/>
    <w:rsid w:val="00243393"/>
    <w:rsid w:val="002436CB"/>
    <w:rsid w:val="00243B66"/>
    <w:rsid w:val="00244F5B"/>
    <w:rsid w:val="0024616B"/>
    <w:rsid w:val="00246CE7"/>
    <w:rsid w:val="00250B87"/>
    <w:rsid w:val="00250CA5"/>
    <w:rsid w:val="0025152A"/>
    <w:rsid w:val="00251F1B"/>
    <w:rsid w:val="002524BB"/>
    <w:rsid w:val="00252568"/>
    <w:rsid w:val="002525E6"/>
    <w:rsid w:val="002532D4"/>
    <w:rsid w:val="0025446A"/>
    <w:rsid w:val="00255B27"/>
    <w:rsid w:val="0026095E"/>
    <w:rsid w:val="00260AD3"/>
    <w:rsid w:val="002620EC"/>
    <w:rsid w:val="00264F5D"/>
    <w:rsid w:val="00264F7E"/>
    <w:rsid w:val="002655D3"/>
    <w:rsid w:val="00266898"/>
    <w:rsid w:val="002668D8"/>
    <w:rsid w:val="002708E9"/>
    <w:rsid w:val="002727A4"/>
    <w:rsid w:val="00274312"/>
    <w:rsid w:val="0027565D"/>
    <w:rsid w:val="002762F3"/>
    <w:rsid w:val="00277E0D"/>
    <w:rsid w:val="00281611"/>
    <w:rsid w:val="002821E1"/>
    <w:rsid w:val="0028340F"/>
    <w:rsid w:val="00285C70"/>
    <w:rsid w:val="0028633A"/>
    <w:rsid w:val="00287372"/>
    <w:rsid w:val="00290316"/>
    <w:rsid w:val="00291083"/>
    <w:rsid w:val="002916AC"/>
    <w:rsid w:val="00291F27"/>
    <w:rsid w:val="0029412A"/>
    <w:rsid w:val="0029429A"/>
    <w:rsid w:val="00294791"/>
    <w:rsid w:val="00294B9F"/>
    <w:rsid w:val="002A0BB6"/>
    <w:rsid w:val="002A2412"/>
    <w:rsid w:val="002A266A"/>
    <w:rsid w:val="002A40C4"/>
    <w:rsid w:val="002A61EC"/>
    <w:rsid w:val="002A664B"/>
    <w:rsid w:val="002A6F35"/>
    <w:rsid w:val="002A7C80"/>
    <w:rsid w:val="002B0543"/>
    <w:rsid w:val="002B0675"/>
    <w:rsid w:val="002B12E1"/>
    <w:rsid w:val="002B1E4E"/>
    <w:rsid w:val="002B1F8D"/>
    <w:rsid w:val="002B4F29"/>
    <w:rsid w:val="002B5319"/>
    <w:rsid w:val="002B6267"/>
    <w:rsid w:val="002B6298"/>
    <w:rsid w:val="002B7F15"/>
    <w:rsid w:val="002B7F2E"/>
    <w:rsid w:val="002C077B"/>
    <w:rsid w:val="002C0880"/>
    <w:rsid w:val="002C0A13"/>
    <w:rsid w:val="002C19B5"/>
    <w:rsid w:val="002C215E"/>
    <w:rsid w:val="002C69F6"/>
    <w:rsid w:val="002C74CE"/>
    <w:rsid w:val="002C7B56"/>
    <w:rsid w:val="002D0050"/>
    <w:rsid w:val="002D03D4"/>
    <w:rsid w:val="002D056E"/>
    <w:rsid w:val="002D1717"/>
    <w:rsid w:val="002D1A03"/>
    <w:rsid w:val="002D1FC3"/>
    <w:rsid w:val="002D290E"/>
    <w:rsid w:val="002D42EB"/>
    <w:rsid w:val="002D5A25"/>
    <w:rsid w:val="002D5EFC"/>
    <w:rsid w:val="002D7EF4"/>
    <w:rsid w:val="002D7FF0"/>
    <w:rsid w:val="002E0387"/>
    <w:rsid w:val="002E06D4"/>
    <w:rsid w:val="002E0A6B"/>
    <w:rsid w:val="002E10A5"/>
    <w:rsid w:val="002E1E7C"/>
    <w:rsid w:val="002E26B5"/>
    <w:rsid w:val="002E2C89"/>
    <w:rsid w:val="002E4C21"/>
    <w:rsid w:val="002E567E"/>
    <w:rsid w:val="002E6497"/>
    <w:rsid w:val="002E7BC1"/>
    <w:rsid w:val="002F090E"/>
    <w:rsid w:val="002F1617"/>
    <w:rsid w:val="002F1AA8"/>
    <w:rsid w:val="002F22E2"/>
    <w:rsid w:val="002F363C"/>
    <w:rsid w:val="002F4326"/>
    <w:rsid w:val="002F4F24"/>
    <w:rsid w:val="002F5192"/>
    <w:rsid w:val="002F6C52"/>
    <w:rsid w:val="002F7D0F"/>
    <w:rsid w:val="00300326"/>
    <w:rsid w:val="003007EF"/>
    <w:rsid w:val="003019C6"/>
    <w:rsid w:val="003035BB"/>
    <w:rsid w:val="00304027"/>
    <w:rsid w:val="0030404C"/>
    <w:rsid w:val="003055AB"/>
    <w:rsid w:val="00305E39"/>
    <w:rsid w:val="00305FC1"/>
    <w:rsid w:val="00306386"/>
    <w:rsid w:val="00306AE3"/>
    <w:rsid w:val="003077B3"/>
    <w:rsid w:val="00312A70"/>
    <w:rsid w:val="00312BB8"/>
    <w:rsid w:val="00314E98"/>
    <w:rsid w:val="0031589F"/>
    <w:rsid w:val="003159D4"/>
    <w:rsid w:val="00316286"/>
    <w:rsid w:val="00316761"/>
    <w:rsid w:val="003178B0"/>
    <w:rsid w:val="00321911"/>
    <w:rsid w:val="00321EDB"/>
    <w:rsid w:val="00322CEF"/>
    <w:rsid w:val="003230FF"/>
    <w:rsid w:val="00323581"/>
    <w:rsid w:val="00324652"/>
    <w:rsid w:val="00324D29"/>
    <w:rsid w:val="00324FEA"/>
    <w:rsid w:val="00325AC5"/>
    <w:rsid w:val="00326F13"/>
    <w:rsid w:val="003271B7"/>
    <w:rsid w:val="00327557"/>
    <w:rsid w:val="00327D18"/>
    <w:rsid w:val="00327F29"/>
    <w:rsid w:val="00330898"/>
    <w:rsid w:val="00330C37"/>
    <w:rsid w:val="00331086"/>
    <w:rsid w:val="00332599"/>
    <w:rsid w:val="00334668"/>
    <w:rsid w:val="003349D3"/>
    <w:rsid w:val="00335309"/>
    <w:rsid w:val="0033597A"/>
    <w:rsid w:val="00336550"/>
    <w:rsid w:val="00340A2A"/>
    <w:rsid w:val="00341AEC"/>
    <w:rsid w:val="0034305A"/>
    <w:rsid w:val="00346182"/>
    <w:rsid w:val="0034686C"/>
    <w:rsid w:val="003469E1"/>
    <w:rsid w:val="00347296"/>
    <w:rsid w:val="0034767F"/>
    <w:rsid w:val="00347830"/>
    <w:rsid w:val="003479BE"/>
    <w:rsid w:val="00347AE0"/>
    <w:rsid w:val="00347B25"/>
    <w:rsid w:val="00347E29"/>
    <w:rsid w:val="00347EEF"/>
    <w:rsid w:val="00350167"/>
    <w:rsid w:val="00351704"/>
    <w:rsid w:val="00352974"/>
    <w:rsid w:val="00353624"/>
    <w:rsid w:val="00353A1B"/>
    <w:rsid w:val="0035547C"/>
    <w:rsid w:val="0035557E"/>
    <w:rsid w:val="00356D56"/>
    <w:rsid w:val="00357CA2"/>
    <w:rsid w:val="00360E23"/>
    <w:rsid w:val="00361075"/>
    <w:rsid w:val="0036206B"/>
    <w:rsid w:val="00362A30"/>
    <w:rsid w:val="00363098"/>
    <w:rsid w:val="00363362"/>
    <w:rsid w:val="0036426C"/>
    <w:rsid w:val="003657D8"/>
    <w:rsid w:val="00366FE5"/>
    <w:rsid w:val="00367193"/>
    <w:rsid w:val="00370538"/>
    <w:rsid w:val="00371D5B"/>
    <w:rsid w:val="00371E65"/>
    <w:rsid w:val="00373214"/>
    <w:rsid w:val="0037326F"/>
    <w:rsid w:val="003736B9"/>
    <w:rsid w:val="00373C82"/>
    <w:rsid w:val="0037628F"/>
    <w:rsid w:val="00377260"/>
    <w:rsid w:val="003802DC"/>
    <w:rsid w:val="003811F4"/>
    <w:rsid w:val="00382B15"/>
    <w:rsid w:val="00383063"/>
    <w:rsid w:val="00383487"/>
    <w:rsid w:val="003836F0"/>
    <w:rsid w:val="00384664"/>
    <w:rsid w:val="00384784"/>
    <w:rsid w:val="00384C2B"/>
    <w:rsid w:val="00387A59"/>
    <w:rsid w:val="0039004B"/>
    <w:rsid w:val="00394DE6"/>
    <w:rsid w:val="0039585F"/>
    <w:rsid w:val="00396747"/>
    <w:rsid w:val="0039768D"/>
    <w:rsid w:val="003A037D"/>
    <w:rsid w:val="003A200B"/>
    <w:rsid w:val="003A2249"/>
    <w:rsid w:val="003A23CF"/>
    <w:rsid w:val="003A3237"/>
    <w:rsid w:val="003A4888"/>
    <w:rsid w:val="003A5534"/>
    <w:rsid w:val="003A6042"/>
    <w:rsid w:val="003A692B"/>
    <w:rsid w:val="003B003E"/>
    <w:rsid w:val="003B0FF3"/>
    <w:rsid w:val="003B15A9"/>
    <w:rsid w:val="003B1CE6"/>
    <w:rsid w:val="003B285D"/>
    <w:rsid w:val="003B28C5"/>
    <w:rsid w:val="003B293E"/>
    <w:rsid w:val="003B7132"/>
    <w:rsid w:val="003C14D7"/>
    <w:rsid w:val="003C1BA5"/>
    <w:rsid w:val="003C453E"/>
    <w:rsid w:val="003C72B4"/>
    <w:rsid w:val="003D0162"/>
    <w:rsid w:val="003D0482"/>
    <w:rsid w:val="003D0AF8"/>
    <w:rsid w:val="003D0C7D"/>
    <w:rsid w:val="003D111C"/>
    <w:rsid w:val="003D2F3A"/>
    <w:rsid w:val="003D4D54"/>
    <w:rsid w:val="003D73CB"/>
    <w:rsid w:val="003E1208"/>
    <w:rsid w:val="003E18E7"/>
    <w:rsid w:val="003E4085"/>
    <w:rsid w:val="003E63AC"/>
    <w:rsid w:val="003E6AA5"/>
    <w:rsid w:val="003E7AC0"/>
    <w:rsid w:val="003F0FA8"/>
    <w:rsid w:val="003F1590"/>
    <w:rsid w:val="003F1A8F"/>
    <w:rsid w:val="003F224C"/>
    <w:rsid w:val="003F4970"/>
    <w:rsid w:val="003F4AA9"/>
    <w:rsid w:val="003F6701"/>
    <w:rsid w:val="003F74AD"/>
    <w:rsid w:val="00400ED4"/>
    <w:rsid w:val="00400FB1"/>
    <w:rsid w:val="004011EE"/>
    <w:rsid w:val="00401638"/>
    <w:rsid w:val="00402B9A"/>
    <w:rsid w:val="00404053"/>
    <w:rsid w:val="004043DC"/>
    <w:rsid w:val="00404574"/>
    <w:rsid w:val="00404719"/>
    <w:rsid w:val="004067E0"/>
    <w:rsid w:val="0040754F"/>
    <w:rsid w:val="00407696"/>
    <w:rsid w:val="004078F3"/>
    <w:rsid w:val="00407DAE"/>
    <w:rsid w:val="00411CA6"/>
    <w:rsid w:val="00412D75"/>
    <w:rsid w:val="0041371F"/>
    <w:rsid w:val="00413CFF"/>
    <w:rsid w:val="00414213"/>
    <w:rsid w:val="00415327"/>
    <w:rsid w:val="00417BFB"/>
    <w:rsid w:val="0042127A"/>
    <w:rsid w:val="004212F4"/>
    <w:rsid w:val="004214C7"/>
    <w:rsid w:val="0042489C"/>
    <w:rsid w:val="00425D19"/>
    <w:rsid w:val="00426FAC"/>
    <w:rsid w:val="004279CF"/>
    <w:rsid w:val="00427A51"/>
    <w:rsid w:val="00432874"/>
    <w:rsid w:val="00432999"/>
    <w:rsid w:val="00432E3A"/>
    <w:rsid w:val="0043500D"/>
    <w:rsid w:val="004350F2"/>
    <w:rsid w:val="00436653"/>
    <w:rsid w:val="00436C2F"/>
    <w:rsid w:val="00436E3D"/>
    <w:rsid w:val="00440DEE"/>
    <w:rsid w:val="0044262B"/>
    <w:rsid w:val="004429B9"/>
    <w:rsid w:val="00444877"/>
    <w:rsid w:val="00444F71"/>
    <w:rsid w:val="00446BAD"/>
    <w:rsid w:val="00447041"/>
    <w:rsid w:val="00451E63"/>
    <w:rsid w:val="004541CC"/>
    <w:rsid w:val="004555E0"/>
    <w:rsid w:val="00456380"/>
    <w:rsid w:val="00456AAD"/>
    <w:rsid w:val="0045755A"/>
    <w:rsid w:val="0046053C"/>
    <w:rsid w:val="00460D45"/>
    <w:rsid w:val="0046360B"/>
    <w:rsid w:val="00464165"/>
    <w:rsid w:val="0046429A"/>
    <w:rsid w:val="004649FD"/>
    <w:rsid w:val="00466228"/>
    <w:rsid w:val="00466771"/>
    <w:rsid w:val="00466CDD"/>
    <w:rsid w:val="0047018B"/>
    <w:rsid w:val="004719CF"/>
    <w:rsid w:val="00472A53"/>
    <w:rsid w:val="004737B5"/>
    <w:rsid w:val="00473890"/>
    <w:rsid w:val="00473DCC"/>
    <w:rsid w:val="0047599C"/>
    <w:rsid w:val="00481398"/>
    <w:rsid w:val="00482217"/>
    <w:rsid w:val="0048347A"/>
    <w:rsid w:val="004844FA"/>
    <w:rsid w:val="00484DA3"/>
    <w:rsid w:val="00484E06"/>
    <w:rsid w:val="00485A28"/>
    <w:rsid w:val="00490766"/>
    <w:rsid w:val="00491186"/>
    <w:rsid w:val="00492A5F"/>
    <w:rsid w:val="004947E2"/>
    <w:rsid w:val="00494ED6"/>
    <w:rsid w:val="004952E3"/>
    <w:rsid w:val="00495949"/>
    <w:rsid w:val="00496AA7"/>
    <w:rsid w:val="00496EC7"/>
    <w:rsid w:val="004973FF"/>
    <w:rsid w:val="00497760"/>
    <w:rsid w:val="004A0190"/>
    <w:rsid w:val="004A3709"/>
    <w:rsid w:val="004A7E8A"/>
    <w:rsid w:val="004B173E"/>
    <w:rsid w:val="004B1D57"/>
    <w:rsid w:val="004B1D89"/>
    <w:rsid w:val="004B22A4"/>
    <w:rsid w:val="004B31E6"/>
    <w:rsid w:val="004B59C7"/>
    <w:rsid w:val="004B76D7"/>
    <w:rsid w:val="004C0A66"/>
    <w:rsid w:val="004C11C0"/>
    <w:rsid w:val="004C14CE"/>
    <w:rsid w:val="004C151C"/>
    <w:rsid w:val="004C2D51"/>
    <w:rsid w:val="004C2FE9"/>
    <w:rsid w:val="004C4113"/>
    <w:rsid w:val="004C43FF"/>
    <w:rsid w:val="004C66CB"/>
    <w:rsid w:val="004C6F15"/>
    <w:rsid w:val="004C705B"/>
    <w:rsid w:val="004C7A15"/>
    <w:rsid w:val="004C7A21"/>
    <w:rsid w:val="004D1984"/>
    <w:rsid w:val="004D2382"/>
    <w:rsid w:val="004D47F6"/>
    <w:rsid w:val="004D4F4C"/>
    <w:rsid w:val="004D619A"/>
    <w:rsid w:val="004D6E42"/>
    <w:rsid w:val="004D7BD1"/>
    <w:rsid w:val="004E048D"/>
    <w:rsid w:val="004E2FD8"/>
    <w:rsid w:val="004E3C13"/>
    <w:rsid w:val="004E3CCD"/>
    <w:rsid w:val="004E4067"/>
    <w:rsid w:val="004E50D5"/>
    <w:rsid w:val="004E546C"/>
    <w:rsid w:val="004F0C60"/>
    <w:rsid w:val="004F1291"/>
    <w:rsid w:val="004F1689"/>
    <w:rsid w:val="004F1760"/>
    <w:rsid w:val="004F2B5A"/>
    <w:rsid w:val="004F483A"/>
    <w:rsid w:val="004F5D63"/>
    <w:rsid w:val="004F73B3"/>
    <w:rsid w:val="004F7A4A"/>
    <w:rsid w:val="0050195E"/>
    <w:rsid w:val="0050383B"/>
    <w:rsid w:val="00503E95"/>
    <w:rsid w:val="00504B0A"/>
    <w:rsid w:val="005063A2"/>
    <w:rsid w:val="005063C0"/>
    <w:rsid w:val="005077A2"/>
    <w:rsid w:val="005079AF"/>
    <w:rsid w:val="00507B4D"/>
    <w:rsid w:val="00507E77"/>
    <w:rsid w:val="00510001"/>
    <w:rsid w:val="00511202"/>
    <w:rsid w:val="0051169D"/>
    <w:rsid w:val="005131EF"/>
    <w:rsid w:val="0051492B"/>
    <w:rsid w:val="00515042"/>
    <w:rsid w:val="00515068"/>
    <w:rsid w:val="005170DB"/>
    <w:rsid w:val="00517407"/>
    <w:rsid w:val="00517CB2"/>
    <w:rsid w:val="0052118D"/>
    <w:rsid w:val="00522186"/>
    <w:rsid w:val="005229B8"/>
    <w:rsid w:val="00522F1A"/>
    <w:rsid w:val="00523BF8"/>
    <w:rsid w:val="0052653F"/>
    <w:rsid w:val="00526EED"/>
    <w:rsid w:val="00527DF9"/>
    <w:rsid w:val="00531CCC"/>
    <w:rsid w:val="00531D0F"/>
    <w:rsid w:val="00533BDE"/>
    <w:rsid w:val="00533DDD"/>
    <w:rsid w:val="00535F0E"/>
    <w:rsid w:val="0053656A"/>
    <w:rsid w:val="00536A22"/>
    <w:rsid w:val="00536AD9"/>
    <w:rsid w:val="00536C91"/>
    <w:rsid w:val="005409EB"/>
    <w:rsid w:val="00541CFE"/>
    <w:rsid w:val="00541DAB"/>
    <w:rsid w:val="00541F21"/>
    <w:rsid w:val="00542B9F"/>
    <w:rsid w:val="00543A60"/>
    <w:rsid w:val="00544935"/>
    <w:rsid w:val="00545030"/>
    <w:rsid w:val="00545D97"/>
    <w:rsid w:val="00547036"/>
    <w:rsid w:val="00547FA3"/>
    <w:rsid w:val="00550566"/>
    <w:rsid w:val="00551893"/>
    <w:rsid w:val="00552565"/>
    <w:rsid w:val="00553931"/>
    <w:rsid w:val="00555738"/>
    <w:rsid w:val="005560B9"/>
    <w:rsid w:val="00556F2F"/>
    <w:rsid w:val="005576D6"/>
    <w:rsid w:val="00560608"/>
    <w:rsid w:val="00560943"/>
    <w:rsid w:val="005620DB"/>
    <w:rsid w:val="00567FE9"/>
    <w:rsid w:val="00570BB8"/>
    <w:rsid w:val="00571AEE"/>
    <w:rsid w:val="005722C9"/>
    <w:rsid w:val="00574A60"/>
    <w:rsid w:val="00576B8C"/>
    <w:rsid w:val="00577682"/>
    <w:rsid w:val="00581CCC"/>
    <w:rsid w:val="00582360"/>
    <w:rsid w:val="005825DD"/>
    <w:rsid w:val="00582761"/>
    <w:rsid w:val="00582EA2"/>
    <w:rsid w:val="005834D7"/>
    <w:rsid w:val="00583D54"/>
    <w:rsid w:val="005847F5"/>
    <w:rsid w:val="00584A66"/>
    <w:rsid w:val="00585CD6"/>
    <w:rsid w:val="00586542"/>
    <w:rsid w:val="0058685B"/>
    <w:rsid w:val="0058704A"/>
    <w:rsid w:val="00590ECD"/>
    <w:rsid w:val="00592289"/>
    <w:rsid w:val="00592950"/>
    <w:rsid w:val="00593554"/>
    <w:rsid w:val="00594504"/>
    <w:rsid w:val="005971E4"/>
    <w:rsid w:val="00597E91"/>
    <w:rsid w:val="005A0848"/>
    <w:rsid w:val="005A483E"/>
    <w:rsid w:val="005A5C4C"/>
    <w:rsid w:val="005A658B"/>
    <w:rsid w:val="005A6A9C"/>
    <w:rsid w:val="005B01A0"/>
    <w:rsid w:val="005B095B"/>
    <w:rsid w:val="005B1F84"/>
    <w:rsid w:val="005B4A89"/>
    <w:rsid w:val="005B6991"/>
    <w:rsid w:val="005B7180"/>
    <w:rsid w:val="005C132C"/>
    <w:rsid w:val="005C2A02"/>
    <w:rsid w:val="005C2A6C"/>
    <w:rsid w:val="005C32F8"/>
    <w:rsid w:val="005C4010"/>
    <w:rsid w:val="005C65A5"/>
    <w:rsid w:val="005D05B9"/>
    <w:rsid w:val="005D187D"/>
    <w:rsid w:val="005D1A85"/>
    <w:rsid w:val="005D23A2"/>
    <w:rsid w:val="005D333D"/>
    <w:rsid w:val="005D3BA7"/>
    <w:rsid w:val="005D4636"/>
    <w:rsid w:val="005D4C2F"/>
    <w:rsid w:val="005D5F76"/>
    <w:rsid w:val="005E0E24"/>
    <w:rsid w:val="005E2154"/>
    <w:rsid w:val="005E2206"/>
    <w:rsid w:val="005E2DD9"/>
    <w:rsid w:val="005E2E38"/>
    <w:rsid w:val="005E36F4"/>
    <w:rsid w:val="005E3B64"/>
    <w:rsid w:val="005E52E8"/>
    <w:rsid w:val="005E57C1"/>
    <w:rsid w:val="005E589C"/>
    <w:rsid w:val="005E599C"/>
    <w:rsid w:val="005E6908"/>
    <w:rsid w:val="005F1304"/>
    <w:rsid w:val="005F27F4"/>
    <w:rsid w:val="005F2CBE"/>
    <w:rsid w:val="005F34DE"/>
    <w:rsid w:val="005F3C16"/>
    <w:rsid w:val="005F4808"/>
    <w:rsid w:val="005F4D68"/>
    <w:rsid w:val="005F5A07"/>
    <w:rsid w:val="005F5EFB"/>
    <w:rsid w:val="005F67D5"/>
    <w:rsid w:val="005F6B16"/>
    <w:rsid w:val="005F6CA3"/>
    <w:rsid w:val="005F76BA"/>
    <w:rsid w:val="005F7E14"/>
    <w:rsid w:val="006006A2"/>
    <w:rsid w:val="0060236F"/>
    <w:rsid w:val="0060312A"/>
    <w:rsid w:val="00605A76"/>
    <w:rsid w:val="00606C42"/>
    <w:rsid w:val="006079E2"/>
    <w:rsid w:val="00613156"/>
    <w:rsid w:val="00613AF0"/>
    <w:rsid w:val="006145B5"/>
    <w:rsid w:val="00615F69"/>
    <w:rsid w:val="00617C5B"/>
    <w:rsid w:val="0062050C"/>
    <w:rsid w:val="00620B09"/>
    <w:rsid w:val="00621190"/>
    <w:rsid w:val="0062144C"/>
    <w:rsid w:val="0062157B"/>
    <w:rsid w:val="00621DF6"/>
    <w:rsid w:val="0062305D"/>
    <w:rsid w:val="006234A0"/>
    <w:rsid w:val="0062377B"/>
    <w:rsid w:val="00623948"/>
    <w:rsid w:val="0062526F"/>
    <w:rsid w:val="006265D1"/>
    <w:rsid w:val="006307D9"/>
    <w:rsid w:val="0063087B"/>
    <w:rsid w:val="00632552"/>
    <w:rsid w:val="00634C5C"/>
    <w:rsid w:val="00641AB0"/>
    <w:rsid w:val="0064258B"/>
    <w:rsid w:val="00642AF5"/>
    <w:rsid w:val="0064301E"/>
    <w:rsid w:val="00644087"/>
    <w:rsid w:val="00645B1E"/>
    <w:rsid w:val="006465C5"/>
    <w:rsid w:val="00646AE8"/>
    <w:rsid w:val="00646BE2"/>
    <w:rsid w:val="00647617"/>
    <w:rsid w:val="00650B0B"/>
    <w:rsid w:val="00650B5F"/>
    <w:rsid w:val="0065151B"/>
    <w:rsid w:val="00652230"/>
    <w:rsid w:val="00652C86"/>
    <w:rsid w:val="006553C7"/>
    <w:rsid w:val="00655565"/>
    <w:rsid w:val="006602F0"/>
    <w:rsid w:val="0066037A"/>
    <w:rsid w:val="006617AA"/>
    <w:rsid w:val="00663351"/>
    <w:rsid w:val="006646B3"/>
    <w:rsid w:val="0066510C"/>
    <w:rsid w:val="00665318"/>
    <w:rsid w:val="00666C12"/>
    <w:rsid w:val="00667A1C"/>
    <w:rsid w:val="00667E45"/>
    <w:rsid w:val="006701A6"/>
    <w:rsid w:val="0067190A"/>
    <w:rsid w:val="00672AF6"/>
    <w:rsid w:val="00672D21"/>
    <w:rsid w:val="00673CBB"/>
    <w:rsid w:val="00674E72"/>
    <w:rsid w:val="0067538E"/>
    <w:rsid w:val="0067554E"/>
    <w:rsid w:val="00676729"/>
    <w:rsid w:val="00676D3D"/>
    <w:rsid w:val="00677028"/>
    <w:rsid w:val="00677216"/>
    <w:rsid w:val="00680E96"/>
    <w:rsid w:val="00684342"/>
    <w:rsid w:val="00684CDC"/>
    <w:rsid w:val="00685F5B"/>
    <w:rsid w:val="006911D8"/>
    <w:rsid w:val="00692344"/>
    <w:rsid w:val="0069278A"/>
    <w:rsid w:val="00692EE0"/>
    <w:rsid w:val="00694E27"/>
    <w:rsid w:val="00695215"/>
    <w:rsid w:val="00696495"/>
    <w:rsid w:val="00697001"/>
    <w:rsid w:val="006970BB"/>
    <w:rsid w:val="006A12E0"/>
    <w:rsid w:val="006A138D"/>
    <w:rsid w:val="006A2743"/>
    <w:rsid w:val="006A300F"/>
    <w:rsid w:val="006A34CD"/>
    <w:rsid w:val="006A449A"/>
    <w:rsid w:val="006A44DA"/>
    <w:rsid w:val="006A4A55"/>
    <w:rsid w:val="006A4AE4"/>
    <w:rsid w:val="006A5392"/>
    <w:rsid w:val="006A57B0"/>
    <w:rsid w:val="006A5858"/>
    <w:rsid w:val="006A6088"/>
    <w:rsid w:val="006A7273"/>
    <w:rsid w:val="006B028F"/>
    <w:rsid w:val="006B18E6"/>
    <w:rsid w:val="006B4F10"/>
    <w:rsid w:val="006B5B19"/>
    <w:rsid w:val="006B6874"/>
    <w:rsid w:val="006B6A4D"/>
    <w:rsid w:val="006B7529"/>
    <w:rsid w:val="006B7C2F"/>
    <w:rsid w:val="006C0482"/>
    <w:rsid w:val="006C116C"/>
    <w:rsid w:val="006C4D90"/>
    <w:rsid w:val="006C55DE"/>
    <w:rsid w:val="006C60DB"/>
    <w:rsid w:val="006C620B"/>
    <w:rsid w:val="006D18C5"/>
    <w:rsid w:val="006D2318"/>
    <w:rsid w:val="006D2388"/>
    <w:rsid w:val="006D25C9"/>
    <w:rsid w:val="006E05CC"/>
    <w:rsid w:val="006E5024"/>
    <w:rsid w:val="006E5550"/>
    <w:rsid w:val="006E5CD7"/>
    <w:rsid w:val="006F01FD"/>
    <w:rsid w:val="006F05BB"/>
    <w:rsid w:val="006F1872"/>
    <w:rsid w:val="006F1A41"/>
    <w:rsid w:val="006F30A8"/>
    <w:rsid w:val="006F3E02"/>
    <w:rsid w:val="006F622B"/>
    <w:rsid w:val="006F66C4"/>
    <w:rsid w:val="006F74C3"/>
    <w:rsid w:val="0070057A"/>
    <w:rsid w:val="00701028"/>
    <w:rsid w:val="00701279"/>
    <w:rsid w:val="00702643"/>
    <w:rsid w:val="007030C2"/>
    <w:rsid w:val="00706FC5"/>
    <w:rsid w:val="00707FC2"/>
    <w:rsid w:val="007125E0"/>
    <w:rsid w:val="00715721"/>
    <w:rsid w:val="00715C4F"/>
    <w:rsid w:val="00715E4D"/>
    <w:rsid w:val="00716CE0"/>
    <w:rsid w:val="00717C24"/>
    <w:rsid w:val="00720489"/>
    <w:rsid w:val="00720887"/>
    <w:rsid w:val="007214BA"/>
    <w:rsid w:val="00721B78"/>
    <w:rsid w:val="0072259F"/>
    <w:rsid w:val="0072497B"/>
    <w:rsid w:val="00724F45"/>
    <w:rsid w:val="00725CC6"/>
    <w:rsid w:val="00726564"/>
    <w:rsid w:val="007270A6"/>
    <w:rsid w:val="00730356"/>
    <w:rsid w:val="0073045A"/>
    <w:rsid w:val="00730D78"/>
    <w:rsid w:val="00731B79"/>
    <w:rsid w:val="00733DCE"/>
    <w:rsid w:val="007347A6"/>
    <w:rsid w:val="00735036"/>
    <w:rsid w:val="00736CE7"/>
    <w:rsid w:val="007402E0"/>
    <w:rsid w:val="007428C8"/>
    <w:rsid w:val="00743A0C"/>
    <w:rsid w:val="007447B8"/>
    <w:rsid w:val="007477F8"/>
    <w:rsid w:val="00747B80"/>
    <w:rsid w:val="00752769"/>
    <w:rsid w:val="007613A8"/>
    <w:rsid w:val="00761DFF"/>
    <w:rsid w:val="00763A3F"/>
    <w:rsid w:val="00764440"/>
    <w:rsid w:val="00766016"/>
    <w:rsid w:val="00766053"/>
    <w:rsid w:val="0076650B"/>
    <w:rsid w:val="00767474"/>
    <w:rsid w:val="00767EA3"/>
    <w:rsid w:val="0077022F"/>
    <w:rsid w:val="00770716"/>
    <w:rsid w:val="00770CB5"/>
    <w:rsid w:val="00772857"/>
    <w:rsid w:val="00772F48"/>
    <w:rsid w:val="00773E38"/>
    <w:rsid w:val="007749B1"/>
    <w:rsid w:val="00774E57"/>
    <w:rsid w:val="0077608E"/>
    <w:rsid w:val="007769C1"/>
    <w:rsid w:val="00777128"/>
    <w:rsid w:val="007774BC"/>
    <w:rsid w:val="00777907"/>
    <w:rsid w:val="00781C09"/>
    <w:rsid w:val="007839F0"/>
    <w:rsid w:val="00783C8E"/>
    <w:rsid w:val="007840DA"/>
    <w:rsid w:val="00784567"/>
    <w:rsid w:val="0078512C"/>
    <w:rsid w:val="00785DE9"/>
    <w:rsid w:val="00786949"/>
    <w:rsid w:val="00791535"/>
    <w:rsid w:val="00792A60"/>
    <w:rsid w:val="00793509"/>
    <w:rsid w:val="00794CBF"/>
    <w:rsid w:val="00794FE2"/>
    <w:rsid w:val="00795254"/>
    <w:rsid w:val="007961B0"/>
    <w:rsid w:val="00796A42"/>
    <w:rsid w:val="0079771D"/>
    <w:rsid w:val="007A07E8"/>
    <w:rsid w:val="007A0A8A"/>
    <w:rsid w:val="007A2894"/>
    <w:rsid w:val="007A2F87"/>
    <w:rsid w:val="007A31E0"/>
    <w:rsid w:val="007A3D09"/>
    <w:rsid w:val="007A42C7"/>
    <w:rsid w:val="007A483A"/>
    <w:rsid w:val="007A570A"/>
    <w:rsid w:val="007A629A"/>
    <w:rsid w:val="007B0096"/>
    <w:rsid w:val="007B0C18"/>
    <w:rsid w:val="007B0FFB"/>
    <w:rsid w:val="007B25BC"/>
    <w:rsid w:val="007B3147"/>
    <w:rsid w:val="007B375C"/>
    <w:rsid w:val="007B43F6"/>
    <w:rsid w:val="007B67D3"/>
    <w:rsid w:val="007B6ADE"/>
    <w:rsid w:val="007B7775"/>
    <w:rsid w:val="007C083C"/>
    <w:rsid w:val="007C195F"/>
    <w:rsid w:val="007C2384"/>
    <w:rsid w:val="007C23DE"/>
    <w:rsid w:val="007C6196"/>
    <w:rsid w:val="007C7928"/>
    <w:rsid w:val="007D038B"/>
    <w:rsid w:val="007D05F2"/>
    <w:rsid w:val="007D10FB"/>
    <w:rsid w:val="007D172E"/>
    <w:rsid w:val="007D20BC"/>
    <w:rsid w:val="007D27B0"/>
    <w:rsid w:val="007D2C70"/>
    <w:rsid w:val="007D3263"/>
    <w:rsid w:val="007D785D"/>
    <w:rsid w:val="007E0715"/>
    <w:rsid w:val="007E1E12"/>
    <w:rsid w:val="007E41E4"/>
    <w:rsid w:val="007E44D7"/>
    <w:rsid w:val="007E4D4C"/>
    <w:rsid w:val="007E6B13"/>
    <w:rsid w:val="007E73D6"/>
    <w:rsid w:val="007F0556"/>
    <w:rsid w:val="007F13B4"/>
    <w:rsid w:val="007F2503"/>
    <w:rsid w:val="007F259A"/>
    <w:rsid w:val="007F2F30"/>
    <w:rsid w:val="007F4A65"/>
    <w:rsid w:val="007F6BB6"/>
    <w:rsid w:val="00800531"/>
    <w:rsid w:val="008012F7"/>
    <w:rsid w:val="0080340F"/>
    <w:rsid w:val="0080341E"/>
    <w:rsid w:val="00803670"/>
    <w:rsid w:val="00803A03"/>
    <w:rsid w:val="00803A45"/>
    <w:rsid w:val="00803D84"/>
    <w:rsid w:val="00804460"/>
    <w:rsid w:val="00804FC8"/>
    <w:rsid w:val="0080536D"/>
    <w:rsid w:val="00805915"/>
    <w:rsid w:val="008069AE"/>
    <w:rsid w:val="008110A7"/>
    <w:rsid w:val="00811141"/>
    <w:rsid w:val="00811390"/>
    <w:rsid w:val="00811B82"/>
    <w:rsid w:val="008133FF"/>
    <w:rsid w:val="008134AE"/>
    <w:rsid w:val="008134E0"/>
    <w:rsid w:val="0081391F"/>
    <w:rsid w:val="008153DE"/>
    <w:rsid w:val="008167BC"/>
    <w:rsid w:val="008208D6"/>
    <w:rsid w:val="00820A96"/>
    <w:rsid w:val="00821E78"/>
    <w:rsid w:val="0082227D"/>
    <w:rsid w:val="008228E3"/>
    <w:rsid w:val="00822B75"/>
    <w:rsid w:val="00824629"/>
    <w:rsid w:val="00824A56"/>
    <w:rsid w:val="00825090"/>
    <w:rsid w:val="0082615D"/>
    <w:rsid w:val="00827212"/>
    <w:rsid w:val="008273A0"/>
    <w:rsid w:val="00830B54"/>
    <w:rsid w:val="008316DE"/>
    <w:rsid w:val="00832715"/>
    <w:rsid w:val="0083451A"/>
    <w:rsid w:val="00835358"/>
    <w:rsid w:val="00835D16"/>
    <w:rsid w:val="008361C8"/>
    <w:rsid w:val="0083642C"/>
    <w:rsid w:val="0084121C"/>
    <w:rsid w:val="00842FB3"/>
    <w:rsid w:val="008431C0"/>
    <w:rsid w:val="00843A98"/>
    <w:rsid w:val="00843FBA"/>
    <w:rsid w:val="0084457D"/>
    <w:rsid w:val="00844689"/>
    <w:rsid w:val="00846DFB"/>
    <w:rsid w:val="00847373"/>
    <w:rsid w:val="008522F1"/>
    <w:rsid w:val="00852E00"/>
    <w:rsid w:val="008550A1"/>
    <w:rsid w:val="0085591F"/>
    <w:rsid w:val="00856A8A"/>
    <w:rsid w:val="00860B85"/>
    <w:rsid w:val="008614BA"/>
    <w:rsid w:val="00861685"/>
    <w:rsid w:val="00861BE6"/>
    <w:rsid w:val="00861D9E"/>
    <w:rsid w:val="00861ED9"/>
    <w:rsid w:val="0086248B"/>
    <w:rsid w:val="00863403"/>
    <w:rsid w:val="00863F8E"/>
    <w:rsid w:val="008650E8"/>
    <w:rsid w:val="008650FB"/>
    <w:rsid w:val="00866EAD"/>
    <w:rsid w:val="00867A4D"/>
    <w:rsid w:val="00870363"/>
    <w:rsid w:val="0087069F"/>
    <w:rsid w:val="008730A1"/>
    <w:rsid w:val="00873161"/>
    <w:rsid w:val="00873EDE"/>
    <w:rsid w:val="00875D2E"/>
    <w:rsid w:val="00876FED"/>
    <w:rsid w:val="00876FFE"/>
    <w:rsid w:val="00877D47"/>
    <w:rsid w:val="00880A5C"/>
    <w:rsid w:val="00882A6C"/>
    <w:rsid w:val="0088324F"/>
    <w:rsid w:val="00883C7B"/>
    <w:rsid w:val="008848DD"/>
    <w:rsid w:val="008862FE"/>
    <w:rsid w:val="008866CF"/>
    <w:rsid w:val="00886E2A"/>
    <w:rsid w:val="00890155"/>
    <w:rsid w:val="00890AD2"/>
    <w:rsid w:val="0089275C"/>
    <w:rsid w:val="00895A91"/>
    <w:rsid w:val="00896781"/>
    <w:rsid w:val="00897A7B"/>
    <w:rsid w:val="008A0E68"/>
    <w:rsid w:val="008A376C"/>
    <w:rsid w:val="008A42CF"/>
    <w:rsid w:val="008A457F"/>
    <w:rsid w:val="008A6C53"/>
    <w:rsid w:val="008A7EB5"/>
    <w:rsid w:val="008B16DA"/>
    <w:rsid w:val="008B64ED"/>
    <w:rsid w:val="008C016C"/>
    <w:rsid w:val="008C1257"/>
    <w:rsid w:val="008C277F"/>
    <w:rsid w:val="008C3E2A"/>
    <w:rsid w:val="008C4474"/>
    <w:rsid w:val="008C79AC"/>
    <w:rsid w:val="008D0591"/>
    <w:rsid w:val="008D11ED"/>
    <w:rsid w:val="008D1FB9"/>
    <w:rsid w:val="008D3828"/>
    <w:rsid w:val="008D3D38"/>
    <w:rsid w:val="008D482D"/>
    <w:rsid w:val="008D4F27"/>
    <w:rsid w:val="008D6FF7"/>
    <w:rsid w:val="008E04D5"/>
    <w:rsid w:val="008E0632"/>
    <w:rsid w:val="008E1F92"/>
    <w:rsid w:val="008E20A4"/>
    <w:rsid w:val="008E33B0"/>
    <w:rsid w:val="008E43BB"/>
    <w:rsid w:val="008E479C"/>
    <w:rsid w:val="008F002C"/>
    <w:rsid w:val="008F03A0"/>
    <w:rsid w:val="008F167D"/>
    <w:rsid w:val="008F2CF6"/>
    <w:rsid w:val="008F324F"/>
    <w:rsid w:val="008F3AF1"/>
    <w:rsid w:val="008F5B6E"/>
    <w:rsid w:val="008F5EA5"/>
    <w:rsid w:val="008F6499"/>
    <w:rsid w:val="008F670B"/>
    <w:rsid w:val="008F6912"/>
    <w:rsid w:val="008F6968"/>
    <w:rsid w:val="008F7661"/>
    <w:rsid w:val="009003D1"/>
    <w:rsid w:val="0090095A"/>
    <w:rsid w:val="009009F5"/>
    <w:rsid w:val="00901626"/>
    <w:rsid w:val="00902E1E"/>
    <w:rsid w:val="009031A1"/>
    <w:rsid w:val="00904468"/>
    <w:rsid w:val="00905EF8"/>
    <w:rsid w:val="009073E0"/>
    <w:rsid w:val="009103D1"/>
    <w:rsid w:val="00910CEA"/>
    <w:rsid w:val="009118E1"/>
    <w:rsid w:val="00911FD3"/>
    <w:rsid w:val="009152B4"/>
    <w:rsid w:val="0091604C"/>
    <w:rsid w:val="009161ED"/>
    <w:rsid w:val="00916627"/>
    <w:rsid w:val="009169D3"/>
    <w:rsid w:val="00922BFD"/>
    <w:rsid w:val="00923A4A"/>
    <w:rsid w:val="00923F9B"/>
    <w:rsid w:val="00924F97"/>
    <w:rsid w:val="0092680E"/>
    <w:rsid w:val="00927A04"/>
    <w:rsid w:val="0093120A"/>
    <w:rsid w:val="009316B0"/>
    <w:rsid w:val="0093202D"/>
    <w:rsid w:val="0093207F"/>
    <w:rsid w:val="009321C2"/>
    <w:rsid w:val="00932E78"/>
    <w:rsid w:val="0093330C"/>
    <w:rsid w:val="00934EC5"/>
    <w:rsid w:val="009350C4"/>
    <w:rsid w:val="00936690"/>
    <w:rsid w:val="00936CDE"/>
    <w:rsid w:val="00936EDA"/>
    <w:rsid w:val="00941B92"/>
    <w:rsid w:val="00943029"/>
    <w:rsid w:val="00943FFD"/>
    <w:rsid w:val="0094552A"/>
    <w:rsid w:val="009503B7"/>
    <w:rsid w:val="00950E43"/>
    <w:rsid w:val="0095325F"/>
    <w:rsid w:val="009542C2"/>
    <w:rsid w:val="00954BE3"/>
    <w:rsid w:val="00955615"/>
    <w:rsid w:val="00956C5C"/>
    <w:rsid w:val="00960CC3"/>
    <w:rsid w:val="00962269"/>
    <w:rsid w:val="00962629"/>
    <w:rsid w:val="00962E0F"/>
    <w:rsid w:val="00963276"/>
    <w:rsid w:val="00963E49"/>
    <w:rsid w:val="009642A8"/>
    <w:rsid w:val="00966B32"/>
    <w:rsid w:val="00967BFB"/>
    <w:rsid w:val="00971758"/>
    <w:rsid w:val="009747CF"/>
    <w:rsid w:val="00974E8E"/>
    <w:rsid w:val="00975339"/>
    <w:rsid w:val="00975AC5"/>
    <w:rsid w:val="0097613D"/>
    <w:rsid w:val="00976E75"/>
    <w:rsid w:val="009810B9"/>
    <w:rsid w:val="00981246"/>
    <w:rsid w:val="0098234B"/>
    <w:rsid w:val="0098267A"/>
    <w:rsid w:val="00982FE3"/>
    <w:rsid w:val="00984D53"/>
    <w:rsid w:val="00985A95"/>
    <w:rsid w:val="00985C95"/>
    <w:rsid w:val="009861FB"/>
    <w:rsid w:val="00986900"/>
    <w:rsid w:val="009869A5"/>
    <w:rsid w:val="00987038"/>
    <w:rsid w:val="0098752A"/>
    <w:rsid w:val="00987AA5"/>
    <w:rsid w:val="00990A48"/>
    <w:rsid w:val="00993544"/>
    <w:rsid w:val="009978C9"/>
    <w:rsid w:val="009A0047"/>
    <w:rsid w:val="009A1355"/>
    <w:rsid w:val="009A2583"/>
    <w:rsid w:val="009A371F"/>
    <w:rsid w:val="009A41A1"/>
    <w:rsid w:val="009A6C9A"/>
    <w:rsid w:val="009A72FE"/>
    <w:rsid w:val="009A7632"/>
    <w:rsid w:val="009B09B0"/>
    <w:rsid w:val="009B1029"/>
    <w:rsid w:val="009B15AA"/>
    <w:rsid w:val="009B1860"/>
    <w:rsid w:val="009B1B70"/>
    <w:rsid w:val="009B2886"/>
    <w:rsid w:val="009B3E82"/>
    <w:rsid w:val="009B4554"/>
    <w:rsid w:val="009B54F4"/>
    <w:rsid w:val="009B7B66"/>
    <w:rsid w:val="009C1044"/>
    <w:rsid w:val="009C111C"/>
    <w:rsid w:val="009C123E"/>
    <w:rsid w:val="009C1406"/>
    <w:rsid w:val="009C175B"/>
    <w:rsid w:val="009C1EB0"/>
    <w:rsid w:val="009C27B3"/>
    <w:rsid w:val="009C428B"/>
    <w:rsid w:val="009C43FD"/>
    <w:rsid w:val="009C590B"/>
    <w:rsid w:val="009C61FC"/>
    <w:rsid w:val="009C6BF1"/>
    <w:rsid w:val="009C7B34"/>
    <w:rsid w:val="009D02FE"/>
    <w:rsid w:val="009D0BB3"/>
    <w:rsid w:val="009D1F2E"/>
    <w:rsid w:val="009D2876"/>
    <w:rsid w:val="009D4689"/>
    <w:rsid w:val="009D495B"/>
    <w:rsid w:val="009D5335"/>
    <w:rsid w:val="009E042A"/>
    <w:rsid w:val="009E0825"/>
    <w:rsid w:val="009E1042"/>
    <w:rsid w:val="009E22B6"/>
    <w:rsid w:val="009E403A"/>
    <w:rsid w:val="009E4E08"/>
    <w:rsid w:val="009E5409"/>
    <w:rsid w:val="009E5B0B"/>
    <w:rsid w:val="009E5F7E"/>
    <w:rsid w:val="009F03BE"/>
    <w:rsid w:val="009F1F70"/>
    <w:rsid w:val="009F236A"/>
    <w:rsid w:val="009F2874"/>
    <w:rsid w:val="009F425A"/>
    <w:rsid w:val="009F589F"/>
    <w:rsid w:val="009F79B0"/>
    <w:rsid w:val="00A0015A"/>
    <w:rsid w:val="00A00CAB"/>
    <w:rsid w:val="00A04277"/>
    <w:rsid w:val="00A04EE8"/>
    <w:rsid w:val="00A05DF9"/>
    <w:rsid w:val="00A06947"/>
    <w:rsid w:val="00A07F27"/>
    <w:rsid w:val="00A11AB0"/>
    <w:rsid w:val="00A12351"/>
    <w:rsid w:val="00A12805"/>
    <w:rsid w:val="00A12FA1"/>
    <w:rsid w:val="00A152A9"/>
    <w:rsid w:val="00A174CD"/>
    <w:rsid w:val="00A2291D"/>
    <w:rsid w:val="00A22AB0"/>
    <w:rsid w:val="00A23A01"/>
    <w:rsid w:val="00A26FE5"/>
    <w:rsid w:val="00A27158"/>
    <w:rsid w:val="00A27BB8"/>
    <w:rsid w:val="00A30DF7"/>
    <w:rsid w:val="00A3494E"/>
    <w:rsid w:val="00A36FF3"/>
    <w:rsid w:val="00A40710"/>
    <w:rsid w:val="00A41063"/>
    <w:rsid w:val="00A42C1A"/>
    <w:rsid w:val="00A43FF4"/>
    <w:rsid w:val="00A4412E"/>
    <w:rsid w:val="00A451DB"/>
    <w:rsid w:val="00A45586"/>
    <w:rsid w:val="00A46CDC"/>
    <w:rsid w:val="00A473F7"/>
    <w:rsid w:val="00A50831"/>
    <w:rsid w:val="00A510E5"/>
    <w:rsid w:val="00A51849"/>
    <w:rsid w:val="00A51DF0"/>
    <w:rsid w:val="00A52000"/>
    <w:rsid w:val="00A53806"/>
    <w:rsid w:val="00A54FE1"/>
    <w:rsid w:val="00A55AD4"/>
    <w:rsid w:val="00A560A6"/>
    <w:rsid w:val="00A5676B"/>
    <w:rsid w:val="00A60BE2"/>
    <w:rsid w:val="00A60C63"/>
    <w:rsid w:val="00A61061"/>
    <w:rsid w:val="00A614F1"/>
    <w:rsid w:val="00A62323"/>
    <w:rsid w:val="00A62AF6"/>
    <w:rsid w:val="00A6347F"/>
    <w:rsid w:val="00A64989"/>
    <w:rsid w:val="00A657DC"/>
    <w:rsid w:val="00A65DB8"/>
    <w:rsid w:val="00A662B4"/>
    <w:rsid w:val="00A66473"/>
    <w:rsid w:val="00A67638"/>
    <w:rsid w:val="00A706D0"/>
    <w:rsid w:val="00A70987"/>
    <w:rsid w:val="00A724C3"/>
    <w:rsid w:val="00A72ED0"/>
    <w:rsid w:val="00A73665"/>
    <w:rsid w:val="00A75F87"/>
    <w:rsid w:val="00A7765B"/>
    <w:rsid w:val="00A77B89"/>
    <w:rsid w:val="00A8186C"/>
    <w:rsid w:val="00A81A29"/>
    <w:rsid w:val="00A821AA"/>
    <w:rsid w:val="00A840A7"/>
    <w:rsid w:val="00A85420"/>
    <w:rsid w:val="00A87701"/>
    <w:rsid w:val="00A90083"/>
    <w:rsid w:val="00A9070C"/>
    <w:rsid w:val="00A91159"/>
    <w:rsid w:val="00A9232C"/>
    <w:rsid w:val="00A927AC"/>
    <w:rsid w:val="00A92DCD"/>
    <w:rsid w:val="00A93052"/>
    <w:rsid w:val="00A93E33"/>
    <w:rsid w:val="00A947BB"/>
    <w:rsid w:val="00A95338"/>
    <w:rsid w:val="00A96537"/>
    <w:rsid w:val="00AA14A3"/>
    <w:rsid w:val="00AA1A7A"/>
    <w:rsid w:val="00AA23BB"/>
    <w:rsid w:val="00AA2474"/>
    <w:rsid w:val="00AA36A0"/>
    <w:rsid w:val="00AA4412"/>
    <w:rsid w:val="00AA5981"/>
    <w:rsid w:val="00AA682F"/>
    <w:rsid w:val="00AA7DA0"/>
    <w:rsid w:val="00AB058B"/>
    <w:rsid w:val="00AB286C"/>
    <w:rsid w:val="00AB2EFD"/>
    <w:rsid w:val="00AB302E"/>
    <w:rsid w:val="00AB313B"/>
    <w:rsid w:val="00AB363D"/>
    <w:rsid w:val="00AB46A6"/>
    <w:rsid w:val="00AB4920"/>
    <w:rsid w:val="00AB5602"/>
    <w:rsid w:val="00AB6233"/>
    <w:rsid w:val="00AB7CF0"/>
    <w:rsid w:val="00AC0924"/>
    <w:rsid w:val="00AC4BEC"/>
    <w:rsid w:val="00AC5650"/>
    <w:rsid w:val="00AC7A92"/>
    <w:rsid w:val="00AC7FE8"/>
    <w:rsid w:val="00AD0505"/>
    <w:rsid w:val="00AD0C08"/>
    <w:rsid w:val="00AD0F90"/>
    <w:rsid w:val="00AD18F3"/>
    <w:rsid w:val="00AD2159"/>
    <w:rsid w:val="00AD3B36"/>
    <w:rsid w:val="00AD79FD"/>
    <w:rsid w:val="00AD7D4F"/>
    <w:rsid w:val="00AE20EF"/>
    <w:rsid w:val="00AE2319"/>
    <w:rsid w:val="00AE3CE5"/>
    <w:rsid w:val="00AE40A6"/>
    <w:rsid w:val="00AE430B"/>
    <w:rsid w:val="00AE464A"/>
    <w:rsid w:val="00AE752D"/>
    <w:rsid w:val="00AF0ABA"/>
    <w:rsid w:val="00AF13B6"/>
    <w:rsid w:val="00AF157D"/>
    <w:rsid w:val="00AF300F"/>
    <w:rsid w:val="00AF4603"/>
    <w:rsid w:val="00AF66C0"/>
    <w:rsid w:val="00B00551"/>
    <w:rsid w:val="00B014AA"/>
    <w:rsid w:val="00B01AB3"/>
    <w:rsid w:val="00B01C2E"/>
    <w:rsid w:val="00B02B96"/>
    <w:rsid w:val="00B0384B"/>
    <w:rsid w:val="00B039CC"/>
    <w:rsid w:val="00B03DF5"/>
    <w:rsid w:val="00B041D5"/>
    <w:rsid w:val="00B062A6"/>
    <w:rsid w:val="00B1013A"/>
    <w:rsid w:val="00B10B82"/>
    <w:rsid w:val="00B11F5E"/>
    <w:rsid w:val="00B12FA5"/>
    <w:rsid w:val="00B13632"/>
    <w:rsid w:val="00B13A27"/>
    <w:rsid w:val="00B15468"/>
    <w:rsid w:val="00B15EA4"/>
    <w:rsid w:val="00B17434"/>
    <w:rsid w:val="00B17A74"/>
    <w:rsid w:val="00B17D07"/>
    <w:rsid w:val="00B2023B"/>
    <w:rsid w:val="00B20DD7"/>
    <w:rsid w:val="00B22AF9"/>
    <w:rsid w:val="00B230A0"/>
    <w:rsid w:val="00B26499"/>
    <w:rsid w:val="00B2649E"/>
    <w:rsid w:val="00B264A5"/>
    <w:rsid w:val="00B27621"/>
    <w:rsid w:val="00B27E09"/>
    <w:rsid w:val="00B30AFF"/>
    <w:rsid w:val="00B312EB"/>
    <w:rsid w:val="00B31AC6"/>
    <w:rsid w:val="00B31DE1"/>
    <w:rsid w:val="00B34400"/>
    <w:rsid w:val="00B354C2"/>
    <w:rsid w:val="00B368A5"/>
    <w:rsid w:val="00B40BA2"/>
    <w:rsid w:val="00B41983"/>
    <w:rsid w:val="00B41CCB"/>
    <w:rsid w:val="00B41D22"/>
    <w:rsid w:val="00B41E79"/>
    <w:rsid w:val="00B426BC"/>
    <w:rsid w:val="00B431D7"/>
    <w:rsid w:val="00B457BF"/>
    <w:rsid w:val="00B46CBB"/>
    <w:rsid w:val="00B47319"/>
    <w:rsid w:val="00B47384"/>
    <w:rsid w:val="00B478DC"/>
    <w:rsid w:val="00B52B2A"/>
    <w:rsid w:val="00B53B45"/>
    <w:rsid w:val="00B54A30"/>
    <w:rsid w:val="00B54BAD"/>
    <w:rsid w:val="00B570FE"/>
    <w:rsid w:val="00B6045F"/>
    <w:rsid w:val="00B60AA5"/>
    <w:rsid w:val="00B61D3E"/>
    <w:rsid w:val="00B622BF"/>
    <w:rsid w:val="00B62679"/>
    <w:rsid w:val="00B636A5"/>
    <w:rsid w:val="00B63F31"/>
    <w:rsid w:val="00B640B8"/>
    <w:rsid w:val="00B64B62"/>
    <w:rsid w:val="00B668D2"/>
    <w:rsid w:val="00B66AB3"/>
    <w:rsid w:val="00B6720E"/>
    <w:rsid w:val="00B67EF0"/>
    <w:rsid w:val="00B71F52"/>
    <w:rsid w:val="00B72AD6"/>
    <w:rsid w:val="00B733DB"/>
    <w:rsid w:val="00B736E9"/>
    <w:rsid w:val="00B740D0"/>
    <w:rsid w:val="00B75EEE"/>
    <w:rsid w:val="00B760C9"/>
    <w:rsid w:val="00B7617C"/>
    <w:rsid w:val="00B7622D"/>
    <w:rsid w:val="00B76A0F"/>
    <w:rsid w:val="00B8157D"/>
    <w:rsid w:val="00B823CC"/>
    <w:rsid w:val="00B825C5"/>
    <w:rsid w:val="00B8368E"/>
    <w:rsid w:val="00B86DC6"/>
    <w:rsid w:val="00B9015C"/>
    <w:rsid w:val="00B911AB"/>
    <w:rsid w:val="00B92168"/>
    <w:rsid w:val="00B927D6"/>
    <w:rsid w:val="00B9281F"/>
    <w:rsid w:val="00B9313B"/>
    <w:rsid w:val="00B946EB"/>
    <w:rsid w:val="00B94729"/>
    <w:rsid w:val="00B956D2"/>
    <w:rsid w:val="00B963BE"/>
    <w:rsid w:val="00B96C5C"/>
    <w:rsid w:val="00BA2213"/>
    <w:rsid w:val="00BA2FC6"/>
    <w:rsid w:val="00BA440D"/>
    <w:rsid w:val="00BA4B1D"/>
    <w:rsid w:val="00BA71A2"/>
    <w:rsid w:val="00BB0768"/>
    <w:rsid w:val="00BB1563"/>
    <w:rsid w:val="00BB24DA"/>
    <w:rsid w:val="00BB3584"/>
    <w:rsid w:val="00BB3A94"/>
    <w:rsid w:val="00BB5515"/>
    <w:rsid w:val="00BC1485"/>
    <w:rsid w:val="00BC15F5"/>
    <w:rsid w:val="00BC2218"/>
    <w:rsid w:val="00BC54F1"/>
    <w:rsid w:val="00BC5B4C"/>
    <w:rsid w:val="00BC5E83"/>
    <w:rsid w:val="00BC5F29"/>
    <w:rsid w:val="00BC5FAF"/>
    <w:rsid w:val="00BC6654"/>
    <w:rsid w:val="00BC7EA3"/>
    <w:rsid w:val="00BD20FF"/>
    <w:rsid w:val="00BD2FC5"/>
    <w:rsid w:val="00BD3D27"/>
    <w:rsid w:val="00BD58FB"/>
    <w:rsid w:val="00BD6ED1"/>
    <w:rsid w:val="00BE0BA9"/>
    <w:rsid w:val="00BE5994"/>
    <w:rsid w:val="00BE64C8"/>
    <w:rsid w:val="00BE7B32"/>
    <w:rsid w:val="00BF236B"/>
    <w:rsid w:val="00BF2A83"/>
    <w:rsid w:val="00BF48A0"/>
    <w:rsid w:val="00BF498B"/>
    <w:rsid w:val="00BF4C77"/>
    <w:rsid w:val="00BF4E5A"/>
    <w:rsid w:val="00BF6729"/>
    <w:rsid w:val="00BF6F5C"/>
    <w:rsid w:val="00BF70F4"/>
    <w:rsid w:val="00C0250C"/>
    <w:rsid w:val="00C03569"/>
    <w:rsid w:val="00C049AC"/>
    <w:rsid w:val="00C04E21"/>
    <w:rsid w:val="00C06FB3"/>
    <w:rsid w:val="00C077E5"/>
    <w:rsid w:val="00C10250"/>
    <w:rsid w:val="00C11E04"/>
    <w:rsid w:val="00C135D2"/>
    <w:rsid w:val="00C16598"/>
    <w:rsid w:val="00C17283"/>
    <w:rsid w:val="00C206D3"/>
    <w:rsid w:val="00C20CBD"/>
    <w:rsid w:val="00C216E5"/>
    <w:rsid w:val="00C218CC"/>
    <w:rsid w:val="00C2311C"/>
    <w:rsid w:val="00C232D6"/>
    <w:rsid w:val="00C23946"/>
    <w:rsid w:val="00C23C26"/>
    <w:rsid w:val="00C2408A"/>
    <w:rsid w:val="00C24163"/>
    <w:rsid w:val="00C24CF5"/>
    <w:rsid w:val="00C2538B"/>
    <w:rsid w:val="00C25B43"/>
    <w:rsid w:val="00C27F85"/>
    <w:rsid w:val="00C3070A"/>
    <w:rsid w:val="00C30EFB"/>
    <w:rsid w:val="00C3136F"/>
    <w:rsid w:val="00C31BB8"/>
    <w:rsid w:val="00C32241"/>
    <w:rsid w:val="00C32C2B"/>
    <w:rsid w:val="00C34D4B"/>
    <w:rsid w:val="00C3523E"/>
    <w:rsid w:val="00C35E15"/>
    <w:rsid w:val="00C3640E"/>
    <w:rsid w:val="00C3747C"/>
    <w:rsid w:val="00C37C44"/>
    <w:rsid w:val="00C40499"/>
    <w:rsid w:val="00C442A9"/>
    <w:rsid w:val="00C44E64"/>
    <w:rsid w:val="00C45250"/>
    <w:rsid w:val="00C45BE7"/>
    <w:rsid w:val="00C45E1E"/>
    <w:rsid w:val="00C45FB1"/>
    <w:rsid w:val="00C46CA2"/>
    <w:rsid w:val="00C46F86"/>
    <w:rsid w:val="00C46FAB"/>
    <w:rsid w:val="00C506F3"/>
    <w:rsid w:val="00C50A6F"/>
    <w:rsid w:val="00C50AAA"/>
    <w:rsid w:val="00C50EE2"/>
    <w:rsid w:val="00C51187"/>
    <w:rsid w:val="00C51B06"/>
    <w:rsid w:val="00C5291A"/>
    <w:rsid w:val="00C53883"/>
    <w:rsid w:val="00C53947"/>
    <w:rsid w:val="00C554B1"/>
    <w:rsid w:val="00C55BE0"/>
    <w:rsid w:val="00C56604"/>
    <w:rsid w:val="00C578F6"/>
    <w:rsid w:val="00C60753"/>
    <w:rsid w:val="00C607B9"/>
    <w:rsid w:val="00C617A1"/>
    <w:rsid w:val="00C61873"/>
    <w:rsid w:val="00C61A75"/>
    <w:rsid w:val="00C63772"/>
    <w:rsid w:val="00C657C2"/>
    <w:rsid w:val="00C67CB4"/>
    <w:rsid w:val="00C705C2"/>
    <w:rsid w:val="00C70B91"/>
    <w:rsid w:val="00C70D51"/>
    <w:rsid w:val="00C71800"/>
    <w:rsid w:val="00C73C63"/>
    <w:rsid w:val="00C7552C"/>
    <w:rsid w:val="00C772AB"/>
    <w:rsid w:val="00C80029"/>
    <w:rsid w:val="00C80F64"/>
    <w:rsid w:val="00C82CAF"/>
    <w:rsid w:val="00C831AB"/>
    <w:rsid w:val="00C835FC"/>
    <w:rsid w:val="00C843CC"/>
    <w:rsid w:val="00C8473F"/>
    <w:rsid w:val="00C84C21"/>
    <w:rsid w:val="00C84E7A"/>
    <w:rsid w:val="00C85625"/>
    <w:rsid w:val="00C86D09"/>
    <w:rsid w:val="00C86FE2"/>
    <w:rsid w:val="00C87B51"/>
    <w:rsid w:val="00C90956"/>
    <w:rsid w:val="00C909C2"/>
    <w:rsid w:val="00C91C2E"/>
    <w:rsid w:val="00C93063"/>
    <w:rsid w:val="00C94CC2"/>
    <w:rsid w:val="00C94D56"/>
    <w:rsid w:val="00C963CF"/>
    <w:rsid w:val="00C9736B"/>
    <w:rsid w:val="00CA0B96"/>
    <w:rsid w:val="00CA14E0"/>
    <w:rsid w:val="00CA1A5E"/>
    <w:rsid w:val="00CA1EA4"/>
    <w:rsid w:val="00CA26EF"/>
    <w:rsid w:val="00CA35D5"/>
    <w:rsid w:val="00CA39DF"/>
    <w:rsid w:val="00CA4B77"/>
    <w:rsid w:val="00CA5F48"/>
    <w:rsid w:val="00CA683C"/>
    <w:rsid w:val="00CA6874"/>
    <w:rsid w:val="00CB2034"/>
    <w:rsid w:val="00CB2E17"/>
    <w:rsid w:val="00CB2FAF"/>
    <w:rsid w:val="00CB38E3"/>
    <w:rsid w:val="00CB3CA0"/>
    <w:rsid w:val="00CB409A"/>
    <w:rsid w:val="00CB40D2"/>
    <w:rsid w:val="00CB4277"/>
    <w:rsid w:val="00CB68AE"/>
    <w:rsid w:val="00CB7346"/>
    <w:rsid w:val="00CB780D"/>
    <w:rsid w:val="00CB79E3"/>
    <w:rsid w:val="00CC06F6"/>
    <w:rsid w:val="00CC1FC0"/>
    <w:rsid w:val="00CC22D6"/>
    <w:rsid w:val="00CC31D3"/>
    <w:rsid w:val="00CC3A26"/>
    <w:rsid w:val="00CC4919"/>
    <w:rsid w:val="00CC4EBC"/>
    <w:rsid w:val="00CC54BB"/>
    <w:rsid w:val="00CC57AF"/>
    <w:rsid w:val="00CC595E"/>
    <w:rsid w:val="00CC6512"/>
    <w:rsid w:val="00CC67F9"/>
    <w:rsid w:val="00CC7DA9"/>
    <w:rsid w:val="00CD2084"/>
    <w:rsid w:val="00CD4147"/>
    <w:rsid w:val="00CD41B0"/>
    <w:rsid w:val="00CD4B94"/>
    <w:rsid w:val="00CD55C5"/>
    <w:rsid w:val="00CD5625"/>
    <w:rsid w:val="00CD650F"/>
    <w:rsid w:val="00CD6C48"/>
    <w:rsid w:val="00CD6C79"/>
    <w:rsid w:val="00CD7119"/>
    <w:rsid w:val="00CE0D9B"/>
    <w:rsid w:val="00CE12D8"/>
    <w:rsid w:val="00CE1676"/>
    <w:rsid w:val="00CE1BB6"/>
    <w:rsid w:val="00CE51AD"/>
    <w:rsid w:val="00CE548F"/>
    <w:rsid w:val="00CE6422"/>
    <w:rsid w:val="00CE69A1"/>
    <w:rsid w:val="00CE73D9"/>
    <w:rsid w:val="00CF1C3E"/>
    <w:rsid w:val="00CF1FD8"/>
    <w:rsid w:val="00CF212A"/>
    <w:rsid w:val="00CF3C55"/>
    <w:rsid w:val="00CF513C"/>
    <w:rsid w:val="00CF5333"/>
    <w:rsid w:val="00CF56A0"/>
    <w:rsid w:val="00CF5ED9"/>
    <w:rsid w:val="00CF5F6D"/>
    <w:rsid w:val="00CF61A2"/>
    <w:rsid w:val="00CF68C8"/>
    <w:rsid w:val="00CF6B3C"/>
    <w:rsid w:val="00D00B81"/>
    <w:rsid w:val="00D00D55"/>
    <w:rsid w:val="00D01502"/>
    <w:rsid w:val="00D018BB"/>
    <w:rsid w:val="00D01E48"/>
    <w:rsid w:val="00D0282C"/>
    <w:rsid w:val="00D02EC5"/>
    <w:rsid w:val="00D04754"/>
    <w:rsid w:val="00D0578F"/>
    <w:rsid w:val="00D058BC"/>
    <w:rsid w:val="00D10183"/>
    <w:rsid w:val="00D11983"/>
    <w:rsid w:val="00D11A7D"/>
    <w:rsid w:val="00D12029"/>
    <w:rsid w:val="00D12ABC"/>
    <w:rsid w:val="00D13BE3"/>
    <w:rsid w:val="00D13F7E"/>
    <w:rsid w:val="00D14A9A"/>
    <w:rsid w:val="00D15DCB"/>
    <w:rsid w:val="00D15FFC"/>
    <w:rsid w:val="00D166DA"/>
    <w:rsid w:val="00D1752F"/>
    <w:rsid w:val="00D21AB6"/>
    <w:rsid w:val="00D244B4"/>
    <w:rsid w:val="00D24A4F"/>
    <w:rsid w:val="00D2563A"/>
    <w:rsid w:val="00D25A9D"/>
    <w:rsid w:val="00D25B8B"/>
    <w:rsid w:val="00D2749F"/>
    <w:rsid w:val="00D27924"/>
    <w:rsid w:val="00D31672"/>
    <w:rsid w:val="00D33C42"/>
    <w:rsid w:val="00D417ED"/>
    <w:rsid w:val="00D418A2"/>
    <w:rsid w:val="00D428CB"/>
    <w:rsid w:val="00D43DAA"/>
    <w:rsid w:val="00D44759"/>
    <w:rsid w:val="00D4549F"/>
    <w:rsid w:val="00D45992"/>
    <w:rsid w:val="00D45A87"/>
    <w:rsid w:val="00D47041"/>
    <w:rsid w:val="00D50467"/>
    <w:rsid w:val="00D5123D"/>
    <w:rsid w:val="00D52B18"/>
    <w:rsid w:val="00D52C24"/>
    <w:rsid w:val="00D5367C"/>
    <w:rsid w:val="00D537F6"/>
    <w:rsid w:val="00D543CD"/>
    <w:rsid w:val="00D55088"/>
    <w:rsid w:val="00D55568"/>
    <w:rsid w:val="00D56014"/>
    <w:rsid w:val="00D568F0"/>
    <w:rsid w:val="00D56F4E"/>
    <w:rsid w:val="00D621BF"/>
    <w:rsid w:val="00D62688"/>
    <w:rsid w:val="00D65747"/>
    <w:rsid w:val="00D65A14"/>
    <w:rsid w:val="00D65B34"/>
    <w:rsid w:val="00D67800"/>
    <w:rsid w:val="00D70184"/>
    <w:rsid w:val="00D70EF5"/>
    <w:rsid w:val="00D72CA4"/>
    <w:rsid w:val="00D75340"/>
    <w:rsid w:val="00D75DE4"/>
    <w:rsid w:val="00D7618C"/>
    <w:rsid w:val="00D76EB0"/>
    <w:rsid w:val="00D77E2E"/>
    <w:rsid w:val="00D80F5B"/>
    <w:rsid w:val="00D8165A"/>
    <w:rsid w:val="00D81D78"/>
    <w:rsid w:val="00D82048"/>
    <w:rsid w:val="00D829F9"/>
    <w:rsid w:val="00D8387E"/>
    <w:rsid w:val="00D84010"/>
    <w:rsid w:val="00D844F3"/>
    <w:rsid w:val="00D84955"/>
    <w:rsid w:val="00D86785"/>
    <w:rsid w:val="00D90FD5"/>
    <w:rsid w:val="00D91367"/>
    <w:rsid w:val="00D922F0"/>
    <w:rsid w:val="00D943B8"/>
    <w:rsid w:val="00D94D85"/>
    <w:rsid w:val="00D95FC2"/>
    <w:rsid w:val="00D965E4"/>
    <w:rsid w:val="00D9672A"/>
    <w:rsid w:val="00D96B6E"/>
    <w:rsid w:val="00DA0710"/>
    <w:rsid w:val="00DA4679"/>
    <w:rsid w:val="00DA4807"/>
    <w:rsid w:val="00DA7A19"/>
    <w:rsid w:val="00DA7C63"/>
    <w:rsid w:val="00DB23C3"/>
    <w:rsid w:val="00DB39F2"/>
    <w:rsid w:val="00DB43DA"/>
    <w:rsid w:val="00DB44BA"/>
    <w:rsid w:val="00DB4854"/>
    <w:rsid w:val="00DB5387"/>
    <w:rsid w:val="00DB57AD"/>
    <w:rsid w:val="00DB5A4E"/>
    <w:rsid w:val="00DB5BCF"/>
    <w:rsid w:val="00DB641B"/>
    <w:rsid w:val="00DB6F44"/>
    <w:rsid w:val="00DB79F1"/>
    <w:rsid w:val="00DC0221"/>
    <w:rsid w:val="00DC1D64"/>
    <w:rsid w:val="00DC1E03"/>
    <w:rsid w:val="00DC320D"/>
    <w:rsid w:val="00DC421C"/>
    <w:rsid w:val="00DC4865"/>
    <w:rsid w:val="00DC4885"/>
    <w:rsid w:val="00DC4D8E"/>
    <w:rsid w:val="00DC54B9"/>
    <w:rsid w:val="00DC7779"/>
    <w:rsid w:val="00DD3652"/>
    <w:rsid w:val="00DD38FB"/>
    <w:rsid w:val="00DD5C5C"/>
    <w:rsid w:val="00DD63B5"/>
    <w:rsid w:val="00DD6C0B"/>
    <w:rsid w:val="00DE1DF4"/>
    <w:rsid w:val="00DE222B"/>
    <w:rsid w:val="00DE26F6"/>
    <w:rsid w:val="00DE3561"/>
    <w:rsid w:val="00DE5401"/>
    <w:rsid w:val="00DF03EC"/>
    <w:rsid w:val="00DF1EA4"/>
    <w:rsid w:val="00DF38CC"/>
    <w:rsid w:val="00DF394A"/>
    <w:rsid w:val="00DF3DF5"/>
    <w:rsid w:val="00DF4543"/>
    <w:rsid w:val="00DF50D6"/>
    <w:rsid w:val="00DF6580"/>
    <w:rsid w:val="00DF7100"/>
    <w:rsid w:val="00DF747E"/>
    <w:rsid w:val="00DF7A73"/>
    <w:rsid w:val="00E00EC6"/>
    <w:rsid w:val="00E01E3A"/>
    <w:rsid w:val="00E02A8A"/>
    <w:rsid w:val="00E03BA6"/>
    <w:rsid w:val="00E0633C"/>
    <w:rsid w:val="00E06525"/>
    <w:rsid w:val="00E073D8"/>
    <w:rsid w:val="00E07416"/>
    <w:rsid w:val="00E07593"/>
    <w:rsid w:val="00E079CF"/>
    <w:rsid w:val="00E11244"/>
    <w:rsid w:val="00E115AA"/>
    <w:rsid w:val="00E1165C"/>
    <w:rsid w:val="00E11E3C"/>
    <w:rsid w:val="00E135B2"/>
    <w:rsid w:val="00E13EAE"/>
    <w:rsid w:val="00E13F0C"/>
    <w:rsid w:val="00E15F12"/>
    <w:rsid w:val="00E20BDF"/>
    <w:rsid w:val="00E214DD"/>
    <w:rsid w:val="00E231CF"/>
    <w:rsid w:val="00E238DE"/>
    <w:rsid w:val="00E2589B"/>
    <w:rsid w:val="00E2639D"/>
    <w:rsid w:val="00E2642F"/>
    <w:rsid w:val="00E302A5"/>
    <w:rsid w:val="00E3093B"/>
    <w:rsid w:val="00E310D6"/>
    <w:rsid w:val="00E3253C"/>
    <w:rsid w:val="00E34E52"/>
    <w:rsid w:val="00E3542C"/>
    <w:rsid w:val="00E36044"/>
    <w:rsid w:val="00E36760"/>
    <w:rsid w:val="00E36998"/>
    <w:rsid w:val="00E3719D"/>
    <w:rsid w:val="00E40BE0"/>
    <w:rsid w:val="00E41A60"/>
    <w:rsid w:val="00E4324B"/>
    <w:rsid w:val="00E4438B"/>
    <w:rsid w:val="00E466E3"/>
    <w:rsid w:val="00E47BB9"/>
    <w:rsid w:val="00E521CD"/>
    <w:rsid w:val="00E53328"/>
    <w:rsid w:val="00E536B6"/>
    <w:rsid w:val="00E55254"/>
    <w:rsid w:val="00E5588B"/>
    <w:rsid w:val="00E56220"/>
    <w:rsid w:val="00E57D98"/>
    <w:rsid w:val="00E61862"/>
    <w:rsid w:val="00E65A96"/>
    <w:rsid w:val="00E66128"/>
    <w:rsid w:val="00E66248"/>
    <w:rsid w:val="00E66E81"/>
    <w:rsid w:val="00E67F40"/>
    <w:rsid w:val="00E70B94"/>
    <w:rsid w:val="00E71464"/>
    <w:rsid w:val="00E71C53"/>
    <w:rsid w:val="00E71F37"/>
    <w:rsid w:val="00E72219"/>
    <w:rsid w:val="00E72578"/>
    <w:rsid w:val="00E72C0E"/>
    <w:rsid w:val="00E7317F"/>
    <w:rsid w:val="00E73345"/>
    <w:rsid w:val="00E74771"/>
    <w:rsid w:val="00E75E3A"/>
    <w:rsid w:val="00E767C3"/>
    <w:rsid w:val="00E77F79"/>
    <w:rsid w:val="00E82CD7"/>
    <w:rsid w:val="00E8347E"/>
    <w:rsid w:val="00E836ED"/>
    <w:rsid w:val="00E83722"/>
    <w:rsid w:val="00E842A0"/>
    <w:rsid w:val="00E84493"/>
    <w:rsid w:val="00E849BC"/>
    <w:rsid w:val="00E86182"/>
    <w:rsid w:val="00E863AB"/>
    <w:rsid w:val="00E92234"/>
    <w:rsid w:val="00E92797"/>
    <w:rsid w:val="00E92D81"/>
    <w:rsid w:val="00E9323A"/>
    <w:rsid w:val="00E978B2"/>
    <w:rsid w:val="00EA0C4A"/>
    <w:rsid w:val="00EA1ED0"/>
    <w:rsid w:val="00EA22B2"/>
    <w:rsid w:val="00EA26CE"/>
    <w:rsid w:val="00EA2B1D"/>
    <w:rsid w:val="00EA33DB"/>
    <w:rsid w:val="00EA4321"/>
    <w:rsid w:val="00EA67D8"/>
    <w:rsid w:val="00EA6843"/>
    <w:rsid w:val="00EA688A"/>
    <w:rsid w:val="00EB0B03"/>
    <w:rsid w:val="00EB31F7"/>
    <w:rsid w:val="00EB5042"/>
    <w:rsid w:val="00EB5DA7"/>
    <w:rsid w:val="00EB69BF"/>
    <w:rsid w:val="00EB6B38"/>
    <w:rsid w:val="00EB6FD2"/>
    <w:rsid w:val="00EB769E"/>
    <w:rsid w:val="00EC0EE9"/>
    <w:rsid w:val="00EC3215"/>
    <w:rsid w:val="00EC3767"/>
    <w:rsid w:val="00EC3890"/>
    <w:rsid w:val="00EC3E50"/>
    <w:rsid w:val="00EC41A7"/>
    <w:rsid w:val="00EC4471"/>
    <w:rsid w:val="00EC4B38"/>
    <w:rsid w:val="00EC4C76"/>
    <w:rsid w:val="00EC5081"/>
    <w:rsid w:val="00EC5E8D"/>
    <w:rsid w:val="00ED0B4E"/>
    <w:rsid w:val="00ED1C59"/>
    <w:rsid w:val="00ED49B8"/>
    <w:rsid w:val="00ED4E0A"/>
    <w:rsid w:val="00ED5342"/>
    <w:rsid w:val="00ED7C77"/>
    <w:rsid w:val="00EE06B2"/>
    <w:rsid w:val="00EE0BA8"/>
    <w:rsid w:val="00EE3568"/>
    <w:rsid w:val="00EE3C4D"/>
    <w:rsid w:val="00EE45A8"/>
    <w:rsid w:val="00EE4930"/>
    <w:rsid w:val="00EE50E4"/>
    <w:rsid w:val="00EE5188"/>
    <w:rsid w:val="00EE745B"/>
    <w:rsid w:val="00EE77D8"/>
    <w:rsid w:val="00EF0E6A"/>
    <w:rsid w:val="00EF1558"/>
    <w:rsid w:val="00EF3666"/>
    <w:rsid w:val="00EF3680"/>
    <w:rsid w:val="00EF463A"/>
    <w:rsid w:val="00EF5F7A"/>
    <w:rsid w:val="00F000B6"/>
    <w:rsid w:val="00F017A1"/>
    <w:rsid w:val="00F01B06"/>
    <w:rsid w:val="00F02257"/>
    <w:rsid w:val="00F0477D"/>
    <w:rsid w:val="00F05573"/>
    <w:rsid w:val="00F06A67"/>
    <w:rsid w:val="00F105DF"/>
    <w:rsid w:val="00F10E7B"/>
    <w:rsid w:val="00F12866"/>
    <w:rsid w:val="00F155BB"/>
    <w:rsid w:val="00F15B0B"/>
    <w:rsid w:val="00F17E0C"/>
    <w:rsid w:val="00F17E0F"/>
    <w:rsid w:val="00F21547"/>
    <w:rsid w:val="00F21B64"/>
    <w:rsid w:val="00F21C48"/>
    <w:rsid w:val="00F2202D"/>
    <w:rsid w:val="00F221E5"/>
    <w:rsid w:val="00F22A91"/>
    <w:rsid w:val="00F2398F"/>
    <w:rsid w:val="00F23C3E"/>
    <w:rsid w:val="00F25235"/>
    <w:rsid w:val="00F25415"/>
    <w:rsid w:val="00F26509"/>
    <w:rsid w:val="00F273BA"/>
    <w:rsid w:val="00F2754E"/>
    <w:rsid w:val="00F27565"/>
    <w:rsid w:val="00F27D0C"/>
    <w:rsid w:val="00F315E2"/>
    <w:rsid w:val="00F327FC"/>
    <w:rsid w:val="00F3296D"/>
    <w:rsid w:val="00F33183"/>
    <w:rsid w:val="00F337EB"/>
    <w:rsid w:val="00F33E1F"/>
    <w:rsid w:val="00F33E3B"/>
    <w:rsid w:val="00F36E74"/>
    <w:rsid w:val="00F3711D"/>
    <w:rsid w:val="00F374A9"/>
    <w:rsid w:val="00F37EF0"/>
    <w:rsid w:val="00F403D8"/>
    <w:rsid w:val="00F408E1"/>
    <w:rsid w:val="00F415FA"/>
    <w:rsid w:val="00F41AB3"/>
    <w:rsid w:val="00F4221B"/>
    <w:rsid w:val="00F43618"/>
    <w:rsid w:val="00F43BAB"/>
    <w:rsid w:val="00F45346"/>
    <w:rsid w:val="00F45B3E"/>
    <w:rsid w:val="00F45E64"/>
    <w:rsid w:val="00F465C2"/>
    <w:rsid w:val="00F46E6F"/>
    <w:rsid w:val="00F502E9"/>
    <w:rsid w:val="00F516C8"/>
    <w:rsid w:val="00F51BCF"/>
    <w:rsid w:val="00F52D68"/>
    <w:rsid w:val="00F53B73"/>
    <w:rsid w:val="00F53EDC"/>
    <w:rsid w:val="00F563A9"/>
    <w:rsid w:val="00F6092C"/>
    <w:rsid w:val="00F60A66"/>
    <w:rsid w:val="00F61524"/>
    <w:rsid w:val="00F61D78"/>
    <w:rsid w:val="00F61E89"/>
    <w:rsid w:val="00F62092"/>
    <w:rsid w:val="00F62674"/>
    <w:rsid w:val="00F63146"/>
    <w:rsid w:val="00F653D0"/>
    <w:rsid w:val="00F65716"/>
    <w:rsid w:val="00F6681C"/>
    <w:rsid w:val="00F66B1C"/>
    <w:rsid w:val="00F67B6D"/>
    <w:rsid w:val="00F70F8E"/>
    <w:rsid w:val="00F711E6"/>
    <w:rsid w:val="00F72C41"/>
    <w:rsid w:val="00F74A65"/>
    <w:rsid w:val="00F75046"/>
    <w:rsid w:val="00F756F8"/>
    <w:rsid w:val="00F817C3"/>
    <w:rsid w:val="00F81F71"/>
    <w:rsid w:val="00F82B98"/>
    <w:rsid w:val="00F85F84"/>
    <w:rsid w:val="00F866E0"/>
    <w:rsid w:val="00F90351"/>
    <w:rsid w:val="00F95031"/>
    <w:rsid w:val="00F97603"/>
    <w:rsid w:val="00F97996"/>
    <w:rsid w:val="00FA19E9"/>
    <w:rsid w:val="00FA28C2"/>
    <w:rsid w:val="00FA2A39"/>
    <w:rsid w:val="00FA4A22"/>
    <w:rsid w:val="00FA586A"/>
    <w:rsid w:val="00FA74BE"/>
    <w:rsid w:val="00FA7EC1"/>
    <w:rsid w:val="00FB0107"/>
    <w:rsid w:val="00FB0303"/>
    <w:rsid w:val="00FB07EA"/>
    <w:rsid w:val="00FB371C"/>
    <w:rsid w:val="00FB4430"/>
    <w:rsid w:val="00FB4C63"/>
    <w:rsid w:val="00FB4E4D"/>
    <w:rsid w:val="00FB5955"/>
    <w:rsid w:val="00FB5EAA"/>
    <w:rsid w:val="00FB6045"/>
    <w:rsid w:val="00FB607F"/>
    <w:rsid w:val="00FC034D"/>
    <w:rsid w:val="00FC09E6"/>
    <w:rsid w:val="00FC0F9A"/>
    <w:rsid w:val="00FC1861"/>
    <w:rsid w:val="00FC2255"/>
    <w:rsid w:val="00FC4631"/>
    <w:rsid w:val="00FC69BC"/>
    <w:rsid w:val="00FC7EF9"/>
    <w:rsid w:val="00FD0359"/>
    <w:rsid w:val="00FD3F3E"/>
    <w:rsid w:val="00FD4F1F"/>
    <w:rsid w:val="00FD5926"/>
    <w:rsid w:val="00FD68B1"/>
    <w:rsid w:val="00FD7032"/>
    <w:rsid w:val="00FE0A7A"/>
    <w:rsid w:val="00FE1B8A"/>
    <w:rsid w:val="00FE1E25"/>
    <w:rsid w:val="00FE2230"/>
    <w:rsid w:val="00FE3624"/>
    <w:rsid w:val="00FE40AA"/>
    <w:rsid w:val="00FE53B3"/>
    <w:rsid w:val="00FE57A1"/>
    <w:rsid w:val="00FE5DC6"/>
    <w:rsid w:val="00FE653E"/>
    <w:rsid w:val="00FE67B5"/>
    <w:rsid w:val="00FE6A23"/>
    <w:rsid w:val="00FE6BE1"/>
    <w:rsid w:val="00FE7311"/>
    <w:rsid w:val="00FE7B0B"/>
    <w:rsid w:val="00FF29EA"/>
    <w:rsid w:val="00FF7720"/>
    <w:rsid w:val="00FF7D8E"/>
    <w:rsid w:val="00FF7D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327472"/>
  <w15:docId w15:val="{EBD8DD4A-5DB3-4A82-959C-EFBAEA78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99" w:unhideWhenUsed="1"/>
    <w:lsdException w:name="List 2" w:semiHidden="1"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8">
    <w:name w:val="Normal"/>
    <w:qFormat/>
    <w:rsid w:val="00F74A65"/>
    <w:rPr>
      <w:sz w:val="28"/>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2,h1"/>
    <w:basedOn w:val="a8"/>
    <w:next w:val="a8"/>
    <w:link w:val="13"/>
    <w:uiPriority w:val="9"/>
    <w:qFormat/>
    <w:rsid w:val="00F74A65"/>
    <w:pPr>
      <w:keepNext/>
      <w:jc w:val="center"/>
      <w:outlineLvl w:val="0"/>
    </w:pPr>
    <w:rPr>
      <w:b/>
      <w:bCs/>
      <w:sz w:val="24"/>
      <w:szCs w:val="24"/>
    </w:rPr>
  </w:style>
  <w:style w:type="paragraph" w:styleId="20">
    <w:name w:val="heading 2"/>
    <w:aliases w:val="contract,H2,h2,2,Numbered text 3,H21,Раздел,H22,H23,H24,H211,H25,H212,H221,H231,H241,H2111,H26,H213,H222,H232,H242,H2112,H27,H214,H28,H29,H210,H215,H216,H217,H218,H219,H220,H2110,H223,H2113,H224,H225,H226,H227,H228, Знак, Знак17"/>
    <w:basedOn w:val="a8"/>
    <w:next w:val="a8"/>
    <w:link w:val="21"/>
    <w:qFormat/>
    <w:rsid w:val="00F74A65"/>
    <w:pPr>
      <w:keepNext/>
      <w:jc w:val="center"/>
      <w:outlineLvl w:val="1"/>
    </w:pPr>
    <w:rPr>
      <w:rFonts w:ascii="Lazurski" w:hAnsi="Lazurski"/>
      <w:szCs w:val="24"/>
    </w:rPr>
  </w:style>
  <w:style w:type="paragraph" w:styleId="3">
    <w:name w:val="heading 3"/>
    <w:aliases w:val="h3,Head 3,l3+toc 3,CT,Sub-section Title,l3,Gliederung3 Char,Gliederung3,H3,Section Header3"/>
    <w:basedOn w:val="a8"/>
    <w:next w:val="a8"/>
    <w:link w:val="30"/>
    <w:uiPriority w:val="9"/>
    <w:unhideWhenUsed/>
    <w:qFormat/>
    <w:rsid w:val="00511202"/>
    <w:pPr>
      <w:keepNext/>
      <w:keepLines/>
      <w:spacing w:before="200"/>
      <w:outlineLvl w:val="2"/>
    </w:pPr>
    <w:rPr>
      <w:rFonts w:asciiTheme="majorHAnsi" w:eastAsiaTheme="majorEastAsia" w:hAnsiTheme="majorHAnsi" w:cstheme="majorBidi"/>
      <w:b/>
      <w:bCs/>
      <w:color w:val="4F81BD" w:themeColor="accent1"/>
    </w:rPr>
  </w:style>
  <w:style w:type="paragraph" w:styleId="42">
    <w:name w:val="heading 4"/>
    <w:aliases w:val="Параграф"/>
    <w:basedOn w:val="a8"/>
    <w:next w:val="a8"/>
    <w:link w:val="43"/>
    <w:uiPriority w:val="9"/>
    <w:unhideWhenUsed/>
    <w:qFormat/>
    <w:rsid w:val="00B13A27"/>
    <w:pPr>
      <w:keepNext/>
      <w:spacing w:before="240" w:after="60"/>
      <w:outlineLvl w:val="3"/>
    </w:pPr>
    <w:rPr>
      <w:rFonts w:ascii="Calibri" w:hAnsi="Calibri"/>
      <w:b/>
      <w:bCs/>
      <w:szCs w:val="28"/>
    </w:rPr>
  </w:style>
  <w:style w:type="paragraph" w:styleId="5">
    <w:name w:val="heading 5"/>
    <w:aliases w:val="_Подпункт"/>
    <w:basedOn w:val="a8"/>
    <w:next w:val="a8"/>
    <w:link w:val="50"/>
    <w:uiPriority w:val="9"/>
    <w:qFormat/>
    <w:rsid w:val="00511202"/>
    <w:pPr>
      <w:keepNext/>
      <w:jc w:val="center"/>
      <w:outlineLvl w:val="4"/>
    </w:pPr>
    <w:rPr>
      <w:b/>
      <w:bCs/>
      <w:sz w:val="24"/>
      <w:szCs w:val="24"/>
    </w:rPr>
  </w:style>
  <w:style w:type="paragraph" w:styleId="6">
    <w:name w:val="heading 6"/>
    <w:basedOn w:val="a8"/>
    <w:next w:val="a8"/>
    <w:link w:val="60"/>
    <w:uiPriority w:val="9"/>
    <w:unhideWhenUsed/>
    <w:qFormat/>
    <w:rsid w:val="00511202"/>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aliases w:val="PIM 7"/>
    <w:basedOn w:val="a8"/>
    <w:next w:val="a8"/>
    <w:link w:val="70"/>
    <w:uiPriority w:val="9"/>
    <w:qFormat/>
    <w:rsid w:val="00511202"/>
    <w:pPr>
      <w:keepNext/>
      <w:keepLines/>
      <w:widowControl w:val="0"/>
      <w:suppressLineNumbers/>
      <w:suppressAutoHyphens/>
      <w:outlineLvl w:val="6"/>
    </w:pPr>
    <w:rPr>
      <w:b/>
      <w:bCs/>
      <w:sz w:val="24"/>
      <w:szCs w:val="24"/>
    </w:rPr>
  </w:style>
  <w:style w:type="paragraph" w:styleId="8">
    <w:name w:val="heading 8"/>
    <w:aliases w:val="Legal Level 1.1.1."/>
    <w:basedOn w:val="a8"/>
    <w:next w:val="a8"/>
    <w:link w:val="80"/>
    <w:uiPriority w:val="9"/>
    <w:qFormat/>
    <w:rsid w:val="00511202"/>
    <w:pPr>
      <w:keepNext/>
      <w:ind w:left="-108" w:right="-108"/>
      <w:jc w:val="center"/>
      <w:outlineLvl w:val="7"/>
    </w:pPr>
    <w:rPr>
      <w:b/>
      <w:bCs/>
      <w:sz w:val="24"/>
      <w:szCs w:val="24"/>
    </w:rPr>
  </w:style>
  <w:style w:type="paragraph" w:styleId="9">
    <w:name w:val="heading 9"/>
    <w:basedOn w:val="a8"/>
    <w:next w:val="a8"/>
    <w:link w:val="90"/>
    <w:uiPriority w:val="9"/>
    <w:qFormat/>
    <w:rsid w:val="00511202"/>
    <w:pPr>
      <w:tabs>
        <w:tab w:val="num" w:pos="1584"/>
      </w:tabs>
      <w:spacing w:before="240" w:after="60"/>
      <w:ind w:left="1584" w:hanging="1584"/>
      <w:jc w:val="both"/>
      <w:outlineLvl w:val="8"/>
    </w:pPr>
    <w:rPr>
      <w:rFonts w:ascii="Arial" w:hAnsi="Arial" w:cs="Arial"/>
      <w:b/>
      <w:bCs/>
      <w:i/>
      <w:iCs/>
      <w:sz w:val="18"/>
      <w:szCs w:val="18"/>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15">
    <w:name w:val="Обычный1"/>
    <w:rsid w:val="00F74A65"/>
    <w:pPr>
      <w:widowControl w:val="0"/>
    </w:pPr>
    <w:rPr>
      <w:snapToGrid w:val="0"/>
      <w:sz w:val="28"/>
    </w:rPr>
  </w:style>
  <w:style w:type="paragraph" w:styleId="ac">
    <w:name w:val="header"/>
    <w:aliases w:val="Знак4,Linie,header,Верхний колонтитул1,Знак41,Знак42, Знак Знак"/>
    <w:basedOn w:val="a8"/>
    <w:link w:val="ad"/>
    <w:uiPriority w:val="99"/>
    <w:rsid w:val="00F74A65"/>
    <w:pPr>
      <w:tabs>
        <w:tab w:val="center" w:pos="4153"/>
        <w:tab w:val="right" w:pos="8306"/>
      </w:tabs>
    </w:pPr>
    <w:rPr>
      <w:sz w:val="20"/>
    </w:rPr>
  </w:style>
  <w:style w:type="character" w:styleId="ae">
    <w:name w:val="page number"/>
    <w:basedOn w:val="a9"/>
    <w:rsid w:val="00F74A65"/>
  </w:style>
  <w:style w:type="paragraph" w:styleId="af">
    <w:name w:val="footer"/>
    <w:aliases w:val="Знак3,Знак3 Знак Знак, Знак3 Знак Знак,Знак31"/>
    <w:basedOn w:val="a8"/>
    <w:link w:val="af0"/>
    <w:uiPriority w:val="99"/>
    <w:qFormat/>
    <w:rsid w:val="00F74A65"/>
    <w:pPr>
      <w:tabs>
        <w:tab w:val="center" w:pos="4153"/>
        <w:tab w:val="right" w:pos="8306"/>
      </w:tabs>
    </w:pPr>
  </w:style>
  <w:style w:type="paragraph" w:styleId="af1">
    <w:name w:val="Balloon Text"/>
    <w:basedOn w:val="a8"/>
    <w:link w:val="af2"/>
    <w:uiPriority w:val="99"/>
    <w:rsid w:val="00F74A65"/>
    <w:rPr>
      <w:rFonts w:ascii="Tahoma" w:hAnsi="Tahoma" w:cs="Tahoma"/>
      <w:sz w:val="16"/>
      <w:szCs w:val="16"/>
    </w:rPr>
  </w:style>
  <w:style w:type="character" w:styleId="af3">
    <w:name w:val="Hyperlink"/>
    <w:uiPriority w:val="99"/>
    <w:rsid w:val="00E15F12"/>
    <w:rPr>
      <w:color w:val="0000FF"/>
      <w:u w:val="single"/>
    </w:rPr>
  </w:style>
  <w:style w:type="paragraph" w:styleId="31">
    <w:name w:val="Body Text Indent 3"/>
    <w:aliases w:val="Знак2"/>
    <w:basedOn w:val="a8"/>
    <w:link w:val="32"/>
    <w:rsid w:val="00B96C5C"/>
    <w:pPr>
      <w:spacing w:after="120"/>
      <w:ind w:left="283"/>
    </w:pPr>
    <w:rPr>
      <w:sz w:val="16"/>
      <w:szCs w:val="16"/>
    </w:rPr>
  </w:style>
  <w:style w:type="table" w:styleId="af4">
    <w:name w:val="Table Grid"/>
    <w:basedOn w:val="aa"/>
    <w:uiPriority w:val="59"/>
    <w:rsid w:val="00243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Знак Знак Знак Знак Знак Знак"/>
    <w:basedOn w:val="a8"/>
    <w:rsid w:val="00747B80"/>
    <w:pPr>
      <w:spacing w:after="160" w:line="240" w:lineRule="exact"/>
    </w:pPr>
    <w:rPr>
      <w:rFonts w:ascii="Verdana" w:hAnsi="Verdana"/>
      <w:sz w:val="24"/>
      <w:szCs w:val="24"/>
      <w:lang w:val="en-US" w:eastAsia="en-US"/>
    </w:rPr>
  </w:style>
  <w:style w:type="paragraph" w:customStyle="1" w:styleId="17">
    <w:name w:val="Обычный1"/>
    <w:rsid w:val="00747B80"/>
    <w:pPr>
      <w:widowControl w:val="0"/>
    </w:pPr>
    <w:rPr>
      <w:snapToGrid w:val="0"/>
      <w:sz w:val="26"/>
    </w:rPr>
  </w:style>
  <w:style w:type="paragraph" w:customStyle="1" w:styleId="af5">
    <w:name w:val="Знак"/>
    <w:basedOn w:val="a8"/>
    <w:rsid w:val="001523E2"/>
    <w:pPr>
      <w:spacing w:after="160" w:line="240" w:lineRule="exact"/>
    </w:pPr>
    <w:rPr>
      <w:rFonts w:ascii="Verdana" w:hAnsi="Verdana"/>
      <w:sz w:val="24"/>
      <w:szCs w:val="24"/>
      <w:lang w:val="en-US" w:eastAsia="en-US"/>
    </w:rPr>
  </w:style>
  <w:style w:type="paragraph" w:styleId="af6">
    <w:name w:val="Plain Text"/>
    <w:basedOn w:val="a8"/>
    <w:link w:val="af7"/>
    <w:rsid w:val="00A3494E"/>
    <w:rPr>
      <w:rFonts w:ascii="Courier New" w:hAnsi="Courier New"/>
      <w:sz w:val="20"/>
    </w:rPr>
  </w:style>
  <w:style w:type="paragraph" w:customStyle="1" w:styleId="18">
    <w:name w:val="Знак1"/>
    <w:basedOn w:val="a8"/>
    <w:rsid w:val="00BD58FB"/>
    <w:pPr>
      <w:spacing w:after="160" w:line="240" w:lineRule="exact"/>
    </w:pPr>
    <w:rPr>
      <w:rFonts w:ascii="Verdana" w:hAnsi="Verdana"/>
      <w:sz w:val="24"/>
      <w:szCs w:val="24"/>
      <w:lang w:val="en-US" w:eastAsia="en-US"/>
    </w:rPr>
  </w:style>
  <w:style w:type="paragraph" w:customStyle="1" w:styleId="af8">
    <w:name w:val="Знак Знак Знак"/>
    <w:basedOn w:val="a8"/>
    <w:rsid w:val="00567FE9"/>
    <w:pPr>
      <w:spacing w:after="160" w:line="240" w:lineRule="exact"/>
    </w:pPr>
    <w:rPr>
      <w:rFonts w:ascii="Verdana" w:hAnsi="Verdana"/>
      <w:sz w:val="24"/>
      <w:szCs w:val="24"/>
      <w:lang w:val="en-US" w:eastAsia="en-US"/>
    </w:rPr>
  </w:style>
  <w:style w:type="character" w:customStyle="1" w:styleId="name4">
    <w:name w:val="name4"/>
    <w:rsid w:val="00531D0F"/>
    <w:rPr>
      <w:b/>
      <w:bCs/>
      <w:color w:val="003073"/>
    </w:rPr>
  </w:style>
  <w:style w:type="paragraph" w:customStyle="1" w:styleId="ConsPlusNormal">
    <w:name w:val="ConsPlusNormal"/>
    <w:link w:val="ConsPlusNormal0"/>
    <w:qFormat/>
    <w:rsid w:val="00205B60"/>
    <w:pPr>
      <w:autoSpaceDE w:val="0"/>
      <w:autoSpaceDN w:val="0"/>
      <w:adjustRightInd w:val="0"/>
    </w:pPr>
    <w:rPr>
      <w:rFonts w:ascii="Arial" w:hAnsi="Arial" w:cs="Arial"/>
    </w:rPr>
  </w:style>
  <w:style w:type="character" w:customStyle="1" w:styleId="43">
    <w:name w:val="Заголовок 4 Знак"/>
    <w:aliases w:val="Параграф Знак"/>
    <w:link w:val="42"/>
    <w:uiPriority w:val="9"/>
    <w:rsid w:val="00B13A27"/>
    <w:rPr>
      <w:rFonts w:ascii="Calibri" w:eastAsia="Times New Roman" w:hAnsi="Calibri" w:cs="Times New Roman"/>
      <w:b/>
      <w:bCs/>
      <w:sz w:val="28"/>
      <w:szCs w:val="28"/>
    </w:rPr>
  </w:style>
  <w:style w:type="paragraph" w:styleId="33">
    <w:name w:val="Body Text 3"/>
    <w:basedOn w:val="a8"/>
    <w:link w:val="34"/>
    <w:rsid w:val="00407696"/>
    <w:pPr>
      <w:spacing w:after="120" w:line="276" w:lineRule="auto"/>
    </w:pPr>
    <w:rPr>
      <w:rFonts w:ascii="Calibri" w:hAnsi="Calibri"/>
      <w:sz w:val="16"/>
      <w:szCs w:val="16"/>
      <w:lang w:eastAsia="en-US"/>
    </w:rPr>
  </w:style>
  <w:style w:type="character" w:customStyle="1" w:styleId="34">
    <w:name w:val="Основной текст 3 Знак"/>
    <w:link w:val="33"/>
    <w:rsid w:val="00407696"/>
    <w:rPr>
      <w:rFonts w:ascii="Calibri" w:hAnsi="Calibri" w:cs="Calibri"/>
      <w:sz w:val="16"/>
      <w:szCs w:val="16"/>
      <w:lang w:eastAsia="en-US"/>
    </w:rPr>
  </w:style>
  <w:style w:type="paragraph" w:customStyle="1" w:styleId="35">
    <w:name w:val="Стиль3 Знак Знак"/>
    <w:basedOn w:val="22"/>
    <w:link w:val="36"/>
    <w:rsid w:val="009C1406"/>
    <w:pPr>
      <w:widowControl w:val="0"/>
      <w:tabs>
        <w:tab w:val="num" w:pos="227"/>
      </w:tabs>
      <w:adjustRightInd w:val="0"/>
      <w:spacing w:after="0" w:line="240" w:lineRule="auto"/>
      <w:ind w:left="0"/>
      <w:jc w:val="both"/>
      <w:textAlignment w:val="baseline"/>
    </w:pPr>
    <w:rPr>
      <w:sz w:val="24"/>
    </w:rPr>
  </w:style>
  <w:style w:type="paragraph" w:styleId="22">
    <w:name w:val="Body Text Indent 2"/>
    <w:basedOn w:val="a8"/>
    <w:link w:val="23"/>
    <w:rsid w:val="009C1406"/>
    <w:pPr>
      <w:spacing w:after="120" w:line="480" w:lineRule="auto"/>
      <w:ind w:left="283"/>
    </w:pPr>
  </w:style>
  <w:style w:type="character" w:customStyle="1" w:styleId="23">
    <w:name w:val="Основной текст с отступом 2 Знак"/>
    <w:link w:val="22"/>
    <w:rsid w:val="009C1406"/>
    <w:rPr>
      <w:sz w:val="28"/>
    </w:rPr>
  </w:style>
  <w:style w:type="character" w:customStyle="1" w:styleId="ConsPlusNormal0">
    <w:name w:val="ConsPlusNormal Знак"/>
    <w:link w:val="ConsPlusNormal"/>
    <w:locked/>
    <w:rsid w:val="002708E9"/>
    <w:rPr>
      <w:rFonts w:ascii="Arial" w:hAnsi="Arial" w:cs="Arial"/>
      <w:lang w:val="ru-RU" w:eastAsia="ru-RU" w:bidi="ar-SA"/>
    </w:rPr>
  </w:style>
  <w:style w:type="paragraph" w:styleId="24">
    <w:name w:val="Body Text 2"/>
    <w:aliases w:val="Основной текст 2 Знак Знак,Знак10, Знак10,Основной текст 2 Знак1 Знак Знак, Знак5 Знак Знак Знак1 Знак,Основной текст 2 Знак Знак Знак Знак,Основной текст 2 Знак Знак Знак Знак Знак Знак, Знак3 Знак Знак Знак Знак Знак Знак"/>
    <w:basedOn w:val="a8"/>
    <w:link w:val="25"/>
    <w:rsid w:val="000D635A"/>
    <w:pPr>
      <w:spacing w:after="120" w:line="480" w:lineRule="auto"/>
    </w:pPr>
    <w:rPr>
      <w:sz w:val="24"/>
      <w:szCs w:val="24"/>
    </w:rPr>
  </w:style>
  <w:style w:type="character" w:customStyle="1" w:styleId="25">
    <w:name w:val="Основной текст 2 Знак"/>
    <w:aliases w:val="Основной текст 2 Знак Знак Знак1,Знак10 Знак1, Знак10 Знак1,Основной текст 2 Знак1 Знак Знак Знак1, Знак5 Знак Знак Знак1 Знак Знак1,Основной текст 2 Знак Знак Знак Знак Знак1,Основной текст 2 Знак Знак Знак Знак Знак Знак Знак1"/>
    <w:link w:val="24"/>
    <w:rsid w:val="000D635A"/>
    <w:rPr>
      <w:sz w:val="24"/>
      <w:szCs w:val="24"/>
    </w:rPr>
  </w:style>
  <w:style w:type="paragraph" w:styleId="af9">
    <w:name w:val="No Spacing"/>
    <w:aliases w:val="для таблиц,Без интервала21"/>
    <w:link w:val="afa"/>
    <w:uiPriority w:val="1"/>
    <w:qFormat/>
    <w:rsid w:val="008E33B0"/>
    <w:rPr>
      <w:rFonts w:ascii="Calibri" w:eastAsia="Calibri" w:hAnsi="Calibri"/>
      <w:sz w:val="22"/>
      <w:szCs w:val="22"/>
      <w:lang w:eastAsia="en-US"/>
    </w:rPr>
  </w:style>
  <w:style w:type="character" w:customStyle="1" w:styleId="13">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link w:val="12"/>
    <w:rsid w:val="00B740D0"/>
    <w:rPr>
      <w:b/>
      <w:bCs/>
      <w:sz w:val="24"/>
      <w:szCs w:val="24"/>
    </w:rPr>
  </w:style>
  <w:style w:type="character" w:customStyle="1" w:styleId="pinkbg1">
    <w:name w:val="pinkbg1"/>
    <w:basedOn w:val="a9"/>
    <w:rsid w:val="00D537F6"/>
    <w:rPr>
      <w:shd w:val="clear" w:color="auto" w:fill="FDD7C9"/>
    </w:rPr>
  </w:style>
  <w:style w:type="character" w:customStyle="1" w:styleId="afa">
    <w:name w:val="Без интервала Знак"/>
    <w:aliases w:val="для таблиц Знак,Без интервала21 Знак"/>
    <w:link w:val="af9"/>
    <w:uiPriority w:val="1"/>
    <w:locked/>
    <w:rsid w:val="0080340F"/>
    <w:rPr>
      <w:rFonts w:ascii="Calibri" w:eastAsia="Calibri" w:hAnsi="Calibri"/>
      <w:sz w:val="22"/>
      <w:szCs w:val="22"/>
      <w:lang w:eastAsia="en-US"/>
    </w:rPr>
  </w:style>
  <w:style w:type="paragraph" w:styleId="afb">
    <w:name w:val="List Paragraph"/>
    <w:aliases w:val="Standart,Маркер,Bullet List,FooterText,numbered,Paragraphe de liste1,lp1,Заговок Марина,ТЗ список,Абзац списка литеральный,Абзац списка с маркерами,Medium Grid 1 Accent 2,List Paragraph,it_List1,Абзац нумерованного списка,Table-Normal"/>
    <w:basedOn w:val="a8"/>
    <w:link w:val="afc"/>
    <w:uiPriority w:val="34"/>
    <w:qFormat/>
    <w:rsid w:val="00140455"/>
    <w:pPr>
      <w:ind w:left="720"/>
      <w:contextualSpacing/>
    </w:pPr>
    <w:rPr>
      <w:sz w:val="24"/>
      <w:szCs w:val="24"/>
    </w:rPr>
  </w:style>
  <w:style w:type="character" w:customStyle="1" w:styleId="afc">
    <w:name w:val="Абзац списка Знак"/>
    <w:aliases w:val="Standart Знак,Маркер Знак,Bullet List Знак,FooterText Знак,numbered Знак,Paragraphe de liste1 Знак,lp1 Знак,Заговок Марина Знак,ТЗ список Знак,Абзац списка литеральный Знак,Абзац списка с маркерами Знак,Medium Grid 1 Accent 2 Знак"/>
    <w:link w:val="afb"/>
    <w:uiPriority w:val="34"/>
    <w:rsid w:val="00911FD3"/>
    <w:rPr>
      <w:sz w:val="24"/>
      <w:szCs w:val="24"/>
    </w:rPr>
  </w:style>
  <w:style w:type="character" w:customStyle="1" w:styleId="30">
    <w:name w:val="Заголовок 3 Знак"/>
    <w:aliases w:val="h3 Знак1,Head 3 Знак1,l3+toc 3 Знак1,CT Знак1,Sub-section Title Знак1,l3 Знак1,Gliederung3 Char Знак1,Gliederung3 Знак1,H3 Знак1,Section Header3 Знак1"/>
    <w:basedOn w:val="a9"/>
    <w:link w:val="3"/>
    <w:rsid w:val="00511202"/>
    <w:rPr>
      <w:rFonts w:asciiTheme="majorHAnsi" w:eastAsiaTheme="majorEastAsia" w:hAnsiTheme="majorHAnsi" w:cstheme="majorBidi"/>
      <w:b/>
      <w:bCs/>
      <w:color w:val="4F81BD" w:themeColor="accent1"/>
      <w:sz w:val="28"/>
    </w:rPr>
  </w:style>
  <w:style w:type="character" w:customStyle="1" w:styleId="60">
    <w:name w:val="Заголовок 6 Знак"/>
    <w:basedOn w:val="a9"/>
    <w:link w:val="6"/>
    <w:uiPriority w:val="9"/>
    <w:rsid w:val="00511202"/>
    <w:rPr>
      <w:rFonts w:asciiTheme="majorHAnsi" w:eastAsiaTheme="majorEastAsia" w:hAnsiTheme="majorHAnsi" w:cstheme="majorBidi"/>
      <w:i/>
      <w:iCs/>
      <w:color w:val="243F60" w:themeColor="accent1" w:themeShade="7F"/>
      <w:sz w:val="28"/>
    </w:rPr>
  </w:style>
  <w:style w:type="paragraph" w:styleId="afd">
    <w:name w:val="Body Text"/>
    <w:aliases w:val="Список 1,Body Text Char,Основной текст Знак Знак,Основной текст Знак4 Знак,Основной текст Знак3 Знак Знак,Основной текст Знак4 Знак Знак Знак,Основной текст Знак3 Знак Знак Знак Знак,bt Знак1 Знак Знак Знак Знак,Основной текст Знак4,Заг1"/>
    <w:basedOn w:val="a8"/>
    <w:link w:val="afe"/>
    <w:unhideWhenUsed/>
    <w:rsid w:val="00511202"/>
    <w:pPr>
      <w:spacing w:after="120"/>
    </w:pPr>
  </w:style>
  <w:style w:type="character" w:customStyle="1" w:styleId="afe">
    <w:name w:val="Основной текст Знак"/>
    <w:aliases w:val="Список 1 Знак,Body Text Char Знак,Основной текст Знак Знак Знак,Основной текст Знак4 Знак Знак,Основной текст Знак3 Знак Знак Знак,Основной текст Знак4 Знак Знак Знак Знак,Основной текст Знак3 Знак Знак Знак Знак Знак,Заг1 Знак"/>
    <w:basedOn w:val="a9"/>
    <w:link w:val="afd"/>
    <w:rsid w:val="00511202"/>
    <w:rPr>
      <w:sz w:val="28"/>
    </w:rPr>
  </w:style>
  <w:style w:type="character" w:customStyle="1" w:styleId="50">
    <w:name w:val="Заголовок 5 Знак"/>
    <w:aliases w:val="_Подпункт Знак"/>
    <w:basedOn w:val="a9"/>
    <w:link w:val="5"/>
    <w:uiPriority w:val="9"/>
    <w:rsid w:val="00511202"/>
    <w:rPr>
      <w:b/>
      <w:bCs/>
      <w:sz w:val="24"/>
      <w:szCs w:val="24"/>
    </w:rPr>
  </w:style>
  <w:style w:type="character" w:customStyle="1" w:styleId="70">
    <w:name w:val="Заголовок 7 Знак"/>
    <w:aliases w:val="PIM 7 Знак"/>
    <w:basedOn w:val="a9"/>
    <w:link w:val="7"/>
    <w:uiPriority w:val="9"/>
    <w:rsid w:val="00511202"/>
    <w:rPr>
      <w:b/>
      <w:bCs/>
      <w:sz w:val="24"/>
      <w:szCs w:val="24"/>
    </w:rPr>
  </w:style>
  <w:style w:type="character" w:customStyle="1" w:styleId="80">
    <w:name w:val="Заголовок 8 Знак"/>
    <w:aliases w:val="Legal Level 1.1.1. Знак"/>
    <w:basedOn w:val="a9"/>
    <w:link w:val="8"/>
    <w:uiPriority w:val="9"/>
    <w:rsid w:val="00511202"/>
    <w:rPr>
      <w:b/>
      <w:bCs/>
      <w:sz w:val="24"/>
      <w:szCs w:val="24"/>
    </w:rPr>
  </w:style>
  <w:style w:type="character" w:customStyle="1" w:styleId="90">
    <w:name w:val="Заголовок 9 Знак"/>
    <w:basedOn w:val="a9"/>
    <w:link w:val="9"/>
    <w:uiPriority w:val="9"/>
    <w:rsid w:val="00511202"/>
    <w:rPr>
      <w:rFonts w:ascii="Arial" w:hAnsi="Arial" w:cs="Arial"/>
      <w:b/>
      <w:bCs/>
      <w:i/>
      <w:iCs/>
      <w:sz w:val="18"/>
      <w:szCs w:val="18"/>
    </w:rPr>
  </w:style>
  <w:style w:type="character" w:customStyle="1" w:styleId="21">
    <w:name w:val="Заголовок 2 Знак"/>
    <w:aliases w:val="contract Знак2,H2 Знак2,h2 Знак2,2 Знак2,Numbered text 3 Знак2,H21 Знак2,Раздел Знак2,H22 Знак2,H23 Знак2,H24 Знак2,H211 Знак2,H25 Знак2,H212 Знак2,H221 Знак2,H231 Знак2,H241 Знак2,H2111 Знак2,H26 Знак2,H213 Знак2,H222 Знак2,H232 Знак2"/>
    <w:basedOn w:val="a9"/>
    <w:link w:val="20"/>
    <w:uiPriority w:val="9"/>
    <w:rsid w:val="00511202"/>
    <w:rPr>
      <w:rFonts w:ascii="Lazurski" w:hAnsi="Lazurski"/>
      <w:sz w:val="28"/>
      <w:szCs w:val="24"/>
    </w:rPr>
  </w:style>
  <w:style w:type="paragraph" w:styleId="aff">
    <w:name w:val="Title"/>
    <w:aliases w:val="Список1, Знак2,Знак22"/>
    <w:basedOn w:val="a8"/>
    <w:link w:val="aff0"/>
    <w:uiPriority w:val="10"/>
    <w:qFormat/>
    <w:rsid w:val="00511202"/>
    <w:pPr>
      <w:jc w:val="center"/>
    </w:pPr>
    <w:rPr>
      <w:b/>
      <w:bCs/>
      <w:szCs w:val="24"/>
    </w:rPr>
  </w:style>
  <w:style w:type="character" w:customStyle="1" w:styleId="aff0">
    <w:name w:val="Заголовок Знак"/>
    <w:aliases w:val="Список1 Знак, Знак2 Знак,Знак22 Знак1"/>
    <w:basedOn w:val="a9"/>
    <w:link w:val="aff"/>
    <w:uiPriority w:val="10"/>
    <w:rsid w:val="00511202"/>
    <w:rPr>
      <w:b/>
      <w:bCs/>
      <w:sz w:val="28"/>
      <w:szCs w:val="24"/>
    </w:rPr>
  </w:style>
  <w:style w:type="character" w:styleId="aff1">
    <w:name w:val="Strong"/>
    <w:uiPriority w:val="22"/>
    <w:qFormat/>
    <w:rsid w:val="00511202"/>
    <w:rPr>
      <w:b/>
      <w:bCs/>
    </w:rPr>
  </w:style>
  <w:style w:type="paragraph" w:customStyle="1" w:styleId="ConsNormal">
    <w:name w:val="ConsNormal"/>
    <w:link w:val="ConsNormal0"/>
    <w:qFormat/>
    <w:rsid w:val="00511202"/>
    <w:pPr>
      <w:autoSpaceDE w:val="0"/>
      <w:autoSpaceDN w:val="0"/>
      <w:adjustRightInd w:val="0"/>
      <w:ind w:right="19772" w:firstLine="720"/>
    </w:pPr>
    <w:rPr>
      <w:rFonts w:ascii="Arial" w:hAnsi="Arial" w:cs="Arial"/>
    </w:rPr>
  </w:style>
  <w:style w:type="character" w:customStyle="1" w:styleId="ConsNormal0">
    <w:name w:val="ConsNormal Знак"/>
    <w:link w:val="ConsNormal"/>
    <w:locked/>
    <w:rsid w:val="00511202"/>
    <w:rPr>
      <w:rFonts w:ascii="Arial" w:hAnsi="Arial" w:cs="Arial"/>
    </w:rPr>
  </w:style>
  <w:style w:type="paragraph" w:customStyle="1" w:styleId="a0">
    <w:name w:val="Пункты"/>
    <w:basedOn w:val="20"/>
    <w:link w:val="aff2"/>
    <w:qFormat/>
    <w:rsid w:val="00511202"/>
    <w:pPr>
      <w:numPr>
        <w:ilvl w:val="1"/>
        <w:numId w:val="1"/>
      </w:numPr>
      <w:tabs>
        <w:tab w:val="left" w:pos="1134"/>
      </w:tabs>
      <w:spacing w:before="120"/>
      <w:jc w:val="left"/>
    </w:pPr>
    <w:rPr>
      <w:rFonts w:ascii="Times New Roman" w:hAnsi="Times New Roman"/>
      <w:bCs/>
      <w:iCs/>
      <w:color w:val="000000"/>
      <w:sz w:val="24"/>
      <w:szCs w:val="28"/>
    </w:rPr>
  </w:style>
  <w:style w:type="character" w:customStyle="1" w:styleId="aff2">
    <w:name w:val="Пункты Знак"/>
    <w:link w:val="a0"/>
    <w:rsid w:val="00511202"/>
    <w:rPr>
      <w:bCs/>
      <w:iCs/>
      <w:color w:val="000000"/>
      <w:sz w:val="24"/>
      <w:szCs w:val="28"/>
    </w:rPr>
  </w:style>
  <w:style w:type="character" w:styleId="aff3">
    <w:name w:val="Emphasis"/>
    <w:basedOn w:val="a9"/>
    <w:uiPriority w:val="20"/>
    <w:qFormat/>
    <w:rsid w:val="00511202"/>
    <w:rPr>
      <w:i/>
      <w:iCs/>
    </w:rPr>
  </w:style>
  <w:style w:type="character" w:customStyle="1" w:styleId="Heading1Char">
    <w:name w:val="Heading 1 Char"/>
    <w:aliases w:val="H1 Char,h1 Char,Глава 1 Char,Заголовок 1 Знак1 Char,Заголовок 1 Знак Знак Char,Заголовок 1 Знак Знак1 Char,Заголовок 1 Знак2 Char,Document Header1 Char,Заголовок 1 Знак1 Знак Char,Заголовок 1 Знак Знак Знак Char"/>
    <w:locked/>
    <w:rsid w:val="00511202"/>
    <w:rPr>
      <w:rFonts w:cs="Times New Roman"/>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511202"/>
    <w:rPr>
      <w:rFonts w:cs="Times New Roman"/>
      <w:b/>
      <w:bCs/>
      <w:sz w:val="24"/>
      <w:szCs w:val="24"/>
      <w:lang w:val="ru-RU" w:eastAsia="ru-RU"/>
    </w:rPr>
  </w:style>
  <w:style w:type="character" w:customStyle="1" w:styleId="Heading3Char">
    <w:name w:val="Heading 3 Char"/>
    <w:aliases w:val="h3 Char,Head 3 Char,l3+toc 3 Char,CT Char,Sub-section Title Char,l3 Char,Gliederung3 Char Char,Gliederung3 Char1,H3 Char,Section Header3 Char"/>
    <w:locked/>
    <w:rsid w:val="00511202"/>
    <w:rPr>
      <w:rFonts w:ascii="Cambria" w:hAnsi="Cambria" w:cs="Cambria"/>
      <w:b/>
      <w:bCs/>
      <w:sz w:val="26"/>
      <w:szCs w:val="26"/>
    </w:rPr>
  </w:style>
  <w:style w:type="character" w:customStyle="1" w:styleId="210">
    <w:name w:val="Заголовок 2 Знак1"/>
    <w:aliases w:val="Заголовок 2 Знак Знак,contract Знак,H2 Знак,h2 Знак,2 Знак,Numbered text 3 Знак,H21 Знак,Раздел Знак,H22 Знак,H23 Знак,H24 Знак,H211 Знак,H25 Знак,H212 Знак,H221 Знак,H231 Знак,H241 Знак,H2111 Знак,H26 Знак,H213 Знак,H222 Знак,H27 Знак"/>
    <w:locked/>
    <w:rsid w:val="00511202"/>
    <w:rPr>
      <w:rFonts w:ascii="Arial" w:hAnsi="Arial" w:cs="Arial"/>
      <w:b/>
      <w:bCs/>
      <w:i/>
      <w:iCs/>
      <w:sz w:val="28"/>
      <w:szCs w:val="28"/>
      <w:lang w:val="ru-RU" w:eastAsia="ru-RU"/>
    </w:rPr>
  </w:style>
  <w:style w:type="character" w:customStyle="1" w:styleId="310">
    <w:name w:val="Заголовок 3 Знак1"/>
    <w:aliases w:val="h3 Знак,Head 3 Знак,l3+toc 3 Знак,CT Знак,Sub-section Title Знак,l3 Знак,Gliederung3 Char Знак,Gliederung3 Знак,H3 Знак,Section Header3 Знак"/>
    <w:locked/>
    <w:rsid w:val="00511202"/>
    <w:rPr>
      <w:rFonts w:ascii="Arial" w:hAnsi="Arial" w:cs="Arial"/>
      <w:b/>
      <w:bCs/>
      <w:sz w:val="26"/>
      <w:szCs w:val="26"/>
      <w:lang w:val="ru-RU" w:eastAsia="ru-RU"/>
    </w:rPr>
  </w:style>
  <w:style w:type="paragraph" w:customStyle="1" w:styleId="26">
    <w:name w:val="Стиль2"/>
    <w:basedOn w:val="27"/>
    <w:rsid w:val="00511202"/>
    <w:pPr>
      <w:keepNext/>
      <w:keepLines/>
      <w:widowControl w:val="0"/>
      <w:suppressLineNumbers/>
      <w:suppressAutoHyphens/>
      <w:spacing w:after="60"/>
      <w:ind w:left="360" w:hanging="360"/>
      <w:jc w:val="both"/>
    </w:pPr>
    <w:rPr>
      <w:b/>
      <w:bCs/>
      <w:sz w:val="24"/>
      <w:szCs w:val="24"/>
    </w:rPr>
  </w:style>
  <w:style w:type="paragraph" w:styleId="27">
    <w:name w:val="List Number 2"/>
    <w:basedOn w:val="a8"/>
    <w:rsid w:val="00511202"/>
    <w:pPr>
      <w:tabs>
        <w:tab w:val="num" w:pos="360"/>
        <w:tab w:val="num" w:pos="432"/>
      </w:tabs>
      <w:ind w:left="432" w:hanging="432"/>
    </w:pPr>
    <w:rPr>
      <w:sz w:val="20"/>
    </w:rPr>
  </w:style>
  <w:style w:type="paragraph" w:customStyle="1" w:styleId="37">
    <w:name w:val="Стиль3"/>
    <w:basedOn w:val="22"/>
    <w:qFormat/>
    <w:rsid w:val="00511202"/>
    <w:pPr>
      <w:widowControl w:val="0"/>
      <w:tabs>
        <w:tab w:val="num" w:pos="643"/>
      </w:tabs>
      <w:adjustRightInd w:val="0"/>
      <w:spacing w:after="0" w:line="240" w:lineRule="auto"/>
      <w:ind w:left="643" w:hanging="360"/>
      <w:jc w:val="both"/>
      <w:textAlignment w:val="baseline"/>
    </w:pPr>
    <w:rPr>
      <w:sz w:val="24"/>
      <w:szCs w:val="24"/>
    </w:rPr>
  </w:style>
  <w:style w:type="paragraph" w:customStyle="1" w:styleId="38">
    <w:name w:val="Стиль3 Знак"/>
    <w:basedOn w:val="22"/>
    <w:link w:val="311"/>
    <w:rsid w:val="00511202"/>
    <w:pPr>
      <w:widowControl w:val="0"/>
      <w:tabs>
        <w:tab w:val="num" w:pos="227"/>
      </w:tabs>
      <w:adjustRightInd w:val="0"/>
      <w:spacing w:after="0" w:line="240" w:lineRule="auto"/>
      <w:ind w:left="0"/>
      <w:jc w:val="both"/>
      <w:textAlignment w:val="baseline"/>
    </w:pPr>
    <w:rPr>
      <w:sz w:val="24"/>
      <w:szCs w:val="24"/>
    </w:rPr>
  </w:style>
  <w:style w:type="paragraph" w:customStyle="1" w:styleId="StyleFirstline127cm">
    <w:name w:val="Style First line:  127 cm"/>
    <w:basedOn w:val="a8"/>
    <w:rsid w:val="00511202"/>
    <w:pPr>
      <w:spacing w:before="120"/>
      <w:ind w:firstLine="720"/>
      <w:jc w:val="both"/>
    </w:pPr>
    <w:rPr>
      <w:rFonts w:ascii="Arial" w:hAnsi="Arial" w:cs="Arial"/>
      <w:sz w:val="24"/>
      <w:szCs w:val="24"/>
      <w:lang w:eastAsia="en-US"/>
    </w:rPr>
  </w:style>
  <w:style w:type="paragraph" w:styleId="aff4">
    <w:name w:val="Normal (Web)"/>
    <w:aliases w:val="Обычный (Web)1, Знак19,Обычный (веб) Знак1 Знак,Обычный (веб) Знак Знак1 Знак,Обычный (веб)1 Знак Знак Знак,Обычный (Web)1 Знак Знак Знак,Обычный (веб) Знак Знак Знак Знак"/>
    <w:basedOn w:val="a8"/>
    <w:uiPriority w:val="99"/>
    <w:qFormat/>
    <w:rsid w:val="00511202"/>
    <w:pPr>
      <w:spacing w:before="100" w:beforeAutospacing="1" w:after="100" w:afterAutospacing="1"/>
    </w:pPr>
    <w:rPr>
      <w:sz w:val="24"/>
      <w:szCs w:val="24"/>
    </w:rPr>
  </w:style>
  <w:style w:type="paragraph" w:styleId="aff5">
    <w:name w:val="Body Text Indent"/>
    <w:aliases w:val="текст, Знак3"/>
    <w:basedOn w:val="a8"/>
    <w:link w:val="aff6"/>
    <w:rsid w:val="00511202"/>
    <w:pPr>
      <w:numPr>
        <w:ilvl w:val="2"/>
      </w:numPr>
      <w:tabs>
        <w:tab w:val="num" w:pos="0"/>
        <w:tab w:val="num" w:pos="1080"/>
      </w:tabs>
      <w:ind w:firstLine="709"/>
      <w:jc w:val="both"/>
    </w:pPr>
    <w:rPr>
      <w:szCs w:val="28"/>
    </w:rPr>
  </w:style>
  <w:style w:type="character" w:customStyle="1" w:styleId="aff6">
    <w:name w:val="Основной текст с отступом Знак"/>
    <w:aliases w:val="текст Знак, Знак3 Знак"/>
    <w:basedOn w:val="a9"/>
    <w:link w:val="aff5"/>
    <w:rsid w:val="00511202"/>
    <w:rPr>
      <w:sz w:val="28"/>
      <w:szCs w:val="28"/>
    </w:rPr>
  </w:style>
  <w:style w:type="paragraph" w:customStyle="1" w:styleId="2-11">
    <w:name w:val="2-11"/>
    <w:basedOn w:val="a8"/>
    <w:rsid w:val="00511202"/>
    <w:pPr>
      <w:spacing w:after="60"/>
      <w:jc w:val="both"/>
    </w:pPr>
    <w:rPr>
      <w:sz w:val="24"/>
      <w:szCs w:val="24"/>
    </w:rPr>
  </w:style>
  <w:style w:type="character" w:customStyle="1" w:styleId="32">
    <w:name w:val="Основной текст с отступом 3 Знак"/>
    <w:aliases w:val="Знак2 Знак"/>
    <w:basedOn w:val="a9"/>
    <w:link w:val="31"/>
    <w:rsid w:val="00511202"/>
    <w:rPr>
      <w:sz w:val="16"/>
      <w:szCs w:val="16"/>
    </w:rPr>
  </w:style>
  <w:style w:type="paragraph" w:customStyle="1" w:styleId="39">
    <w:name w:val="3"/>
    <w:basedOn w:val="a8"/>
    <w:rsid w:val="00511202"/>
    <w:pPr>
      <w:jc w:val="both"/>
    </w:pPr>
    <w:rPr>
      <w:sz w:val="24"/>
      <w:szCs w:val="24"/>
    </w:rPr>
  </w:style>
  <w:style w:type="paragraph" w:customStyle="1" w:styleId="aff7">
    <w:name w:val="Тендерные данные"/>
    <w:basedOn w:val="a8"/>
    <w:rsid w:val="00511202"/>
    <w:pPr>
      <w:tabs>
        <w:tab w:val="left" w:pos="1985"/>
      </w:tabs>
      <w:spacing w:before="120" w:after="60"/>
      <w:jc w:val="both"/>
    </w:pPr>
    <w:rPr>
      <w:b/>
      <w:bCs/>
      <w:sz w:val="24"/>
      <w:szCs w:val="24"/>
    </w:rPr>
  </w:style>
  <w:style w:type="paragraph" w:customStyle="1" w:styleId="FR1">
    <w:name w:val="FR1"/>
    <w:rsid w:val="00511202"/>
    <w:pPr>
      <w:widowControl w:val="0"/>
      <w:autoSpaceDE w:val="0"/>
      <w:autoSpaceDN w:val="0"/>
      <w:ind w:firstLine="420"/>
    </w:pPr>
    <w:rPr>
      <w:rFonts w:ascii="Arial" w:hAnsi="Arial" w:cs="Arial"/>
    </w:rPr>
  </w:style>
  <w:style w:type="paragraph" w:styleId="aff8">
    <w:name w:val="footnote text"/>
    <w:aliases w:val=" Знак4 Знак,Footnote Text Char,Footnote Text Char Знак, Знак4 Знак1, Знак4,Знак4 Знак1, Знак8 Знак Знак, Знак8 Знак,Знак4 Знак Знак, Знак8, Знак6 Знак, Знак4 Знак Знак Знак2,Основной шрифт абзаца Знак,Знак6 Знак,Знак8 Знак Знак,Знак8 Знак"/>
    <w:basedOn w:val="a8"/>
    <w:link w:val="aff9"/>
    <w:qFormat/>
    <w:rsid w:val="00511202"/>
    <w:pPr>
      <w:spacing w:after="60"/>
      <w:jc w:val="both"/>
    </w:pPr>
    <w:rPr>
      <w:sz w:val="20"/>
    </w:rPr>
  </w:style>
  <w:style w:type="character" w:customStyle="1" w:styleId="aff9">
    <w:name w:val="Текст сноски Знак"/>
    <w:aliases w:val=" Знак4 Знак Знак2,Footnote Text Char Знак2,Footnote Text Char Знак Знак1, Знак4 Знак1 Знак2, Знак4 Знак2,Знак4 Знак1 Знак, Знак8 Знак Знак Знак1, Знак8 Знак Знак2,Знак4 Знак Знак Знак1, Знак8 Знак1, Знак6 Знак Знак,Знак6 Знак Знак"/>
    <w:basedOn w:val="a9"/>
    <w:link w:val="aff8"/>
    <w:rsid w:val="00511202"/>
  </w:style>
  <w:style w:type="paragraph" w:styleId="affa">
    <w:name w:val="List Bullet"/>
    <w:aliases w:val="UL,Маркированный список 1"/>
    <w:basedOn w:val="a8"/>
    <w:autoRedefine/>
    <w:uiPriority w:val="99"/>
    <w:rsid w:val="00511202"/>
    <w:pPr>
      <w:widowControl w:val="0"/>
      <w:spacing w:after="60"/>
      <w:jc w:val="both"/>
    </w:pPr>
    <w:rPr>
      <w:color w:val="000000"/>
      <w:sz w:val="24"/>
      <w:szCs w:val="24"/>
    </w:rPr>
  </w:style>
  <w:style w:type="paragraph" w:customStyle="1" w:styleId="112">
    <w:name w:val="заголовок 11"/>
    <w:basedOn w:val="a8"/>
    <w:next w:val="a8"/>
    <w:rsid w:val="00511202"/>
    <w:pPr>
      <w:keepNext/>
      <w:jc w:val="center"/>
    </w:pPr>
    <w:rPr>
      <w:sz w:val="24"/>
      <w:szCs w:val="24"/>
    </w:rPr>
  </w:style>
  <w:style w:type="paragraph" w:styleId="affb">
    <w:name w:val="Date"/>
    <w:basedOn w:val="a8"/>
    <w:next w:val="a8"/>
    <w:link w:val="affc"/>
    <w:rsid w:val="00511202"/>
    <w:pPr>
      <w:spacing w:after="60"/>
      <w:jc w:val="both"/>
    </w:pPr>
    <w:rPr>
      <w:sz w:val="24"/>
      <w:szCs w:val="24"/>
    </w:rPr>
  </w:style>
  <w:style w:type="character" w:customStyle="1" w:styleId="affc">
    <w:name w:val="Дата Знак"/>
    <w:basedOn w:val="a9"/>
    <w:link w:val="affb"/>
    <w:rsid w:val="00511202"/>
    <w:rPr>
      <w:sz w:val="24"/>
      <w:szCs w:val="24"/>
    </w:rPr>
  </w:style>
  <w:style w:type="paragraph" w:customStyle="1" w:styleId="affd">
    <w:name w:val="МП"/>
    <w:basedOn w:val="a8"/>
    <w:rsid w:val="00511202"/>
    <w:pPr>
      <w:overflowPunct w:val="0"/>
      <w:autoSpaceDE w:val="0"/>
      <w:autoSpaceDN w:val="0"/>
      <w:adjustRightInd w:val="0"/>
      <w:spacing w:after="120"/>
      <w:jc w:val="center"/>
      <w:textAlignment w:val="baseline"/>
    </w:pPr>
    <w:rPr>
      <w:rFonts w:ascii="Arial" w:hAnsi="Arial" w:cs="Arial"/>
      <w:b/>
      <w:bCs/>
      <w:sz w:val="24"/>
      <w:szCs w:val="24"/>
    </w:rPr>
  </w:style>
  <w:style w:type="paragraph" w:customStyle="1" w:styleId="affe">
    <w:name w:val="Готовый"/>
    <w:basedOn w:val="a8"/>
    <w:rsid w:val="005112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61">
    <w:name w:val="заголовок 6"/>
    <w:basedOn w:val="a8"/>
    <w:next w:val="a8"/>
    <w:rsid w:val="00511202"/>
    <w:pPr>
      <w:keepNext/>
    </w:pPr>
    <w:rPr>
      <w:sz w:val="24"/>
      <w:szCs w:val="24"/>
    </w:rPr>
  </w:style>
  <w:style w:type="character" w:customStyle="1" w:styleId="af0">
    <w:name w:val="Нижний колонтитул Знак"/>
    <w:aliases w:val="Знак3 Знак,Знак3 Знак Знак Знак, Знак3 Знак Знак Знак,Знак31 Знак"/>
    <w:basedOn w:val="a9"/>
    <w:link w:val="af"/>
    <w:uiPriority w:val="99"/>
    <w:rsid w:val="00511202"/>
    <w:rPr>
      <w:sz w:val="28"/>
    </w:rPr>
  </w:style>
  <w:style w:type="character" w:customStyle="1" w:styleId="propvalue">
    <w:name w:val="propvalue"/>
    <w:rsid w:val="00511202"/>
    <w:rPr>
      <w:rFonts w:cs="Times New Roman"/>
      <w:color w:val="800000"/>
    </w:rPr>
  </w:style>
  <w:style w:type="character" w:customStyle="1" w:styleId="ad">
    <w:name w:val="Верхний колонтитул Знак"/>
    <w:aliases w:val="Знак4 Знак,Linie Знак,header Знак,Верхний колонтитул1 Знак,Знак41 Знак,Знак42 Знак, Знак Знак Знак"/>
    <w:basedOn w:val="a9"/>
    <w:link w:val="ac"/>
    <w:uiPriority w:val="99"/>
    <w:rsid w:val="00511202"/>
  </w:style>
  <w:style w:type="character" w:customStyle="1" w:styleId="HeaderChar">
    <w:name w:val="Header Char"/>
    <w:aliases w:val="Знак4 Char"/>
    <w:locked/>
    <w:rsid w:val="00511202"/>
    <w:rPr>
      <w:rFonts w:cs="Times New Roman"/>
      <w:sz w:val="24"/>
      <w:szCs w:val="24"/>
      <w:lang w:val="ru-RU" w:eastAsia="ru-RU"/>
    </w:rPr>
  </w:style>
  <w:style w:type="paragraph" w:styleId="44">
    <w:name w:val="List Bullet 4"/>
    <w:basedOn w:val="a8"/>
    <w:autoRedefine/>
    <w:rsid w:val="00511202"/>
    <w:pPr>
      <w:tabs>
        <w:tab w:val="num" w:pos="1209"/>
      </w:tabs>
      <w:spacing w:after="60"/>
      <w:ind w:left="1209" w:hanging="360"/>
      <w:jc w:val="both"/>
    </w:pPr>
    <w:rPr>
      <w:sz w:val="24"/>
      <w:szCs w:val="24"/>
    </w:rPr>
  </w:style>
  <w:style w:type="paragraph" w:styleId="51">
    <w:name w:val="List Bullet 5"/>
    <w:basedOn w:val="a8"/>
    <w:autoRedefine/>
    <w:rsid w:val="00511202"/>
    <w:pPr>
      <w:tabs>
        <w:tab w:val="num" w:pos="1492"/>
      </w:tabs>
      <w:spacing w:after="60"/>
      <w:ind w:left="1492" w:hanging="360"/>
      <w:jc w:val="both"/>
    </w:pPr>
    <w:rPr>
      <w:sz w:val="24"/>
      <w:szCs w:val="24"/>
    </w:rPr>
  </w:style>
  <w:style w:type="paragraph" w:styleId="3a">
    <w:name w:val="List Number 3"/>
    <w:basedOn w:val="a8"/>
    <w:rsid w:val="00511202"/>
    <w:pPr>
      <w:tabs>
        <w:tab w:val="num" w:pos="926"/>
      </w:tabs>
      <w:spacing w:after="60"/>
      <w:ind w:left="926" w:hanging="360"/>
      <w:jc w:val="both"/>
    </w:pPr>
    <w:rPr>
      <w:sz w:val="24"/>
      <w:szCs w:val="24"/>
    </w:rPr>
  </w:style>
  <w:style w:type="paragraph" w:styleId="45">
    <w:name w:val="List Number 4"/>
    <w:basedOn w:val="a8"/>
    <w:rsid w:val="00511202"/>
    <w:pPr>
      <w:tabs>
        <w:tab w:val="num" w:pos="1209"/>
      </w:tabs>
      <w:spacing w:after="60"/>
      <w:ind w:left="1209" w:hanging="360"/>
      <w:jc w:val="both"/>
    </w:pPr>
    <w:rPr>
      <w:sz w:val="24"/>
      <w:szCs w:val="24"/>
    </w:rPr>
  </w:style>
  <w:style w:type="paragraph" w:styleId="52">
    <w:name w:val="List Number 5"/>
    <w:basedOn w:val="a8"/>
    <w:rsid w:val="00511202"/>
    <w:pPr>
      <w:tabs>
        <w:tab w:val="num" w:pos="1492"/>
      </w:tabs>
      <w:spacing w:after="60"/>
      <w:ind w:left="1492" w:hanging="360"/>
      <w:jc w:val="both"/>
    </w:pPr>
    <w:rPr>
      <w:sz w:val="24"/>
      <w:szCs w:val="24"/>
    </w:rPr>
  </w:style>
  <w:style w:type="paragraph" w:customStyle="1" w:styleId="Instruction">
    <w:name w:val="Instruction"/>
    <w:basedOn w:val="24"/>
    <w:rsid w:val="00511202"/>
    <w:pPr>
      <w:tabs>
        <w:tab w:val="num" w:pos="360"/>
      </w:tabs>
      <w:spacing w:before="180" w:after="60" w:line="240" w:lineRule="auto"/>
      <w:ind w:left="360" w:hanging="360"/>
      <w:jc w:val="both"/>
    </w:pPr>
    <w:rPr>
      <w:b/>
      <w:bCs/>
    </w:rPr>
  </w:style>
  <w:style w:type="paragraph" w:customStyle="1" w:styleId="xl27">
    <w:name w:val="xl27"/>
    <w:basedOn w:val="a8"/>
    <w:rsid w:val="0051120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afff">
    <w:name w:val="Ãîòîâûé"/>
    <w:basedOn w:val="a8"/>
    <w:rsid w:val="005112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font5">
    <w:name w:val="font5"/>
    <w:basedOn w:val="a8"/>
    <w:rsid w:val="00511202"/>
    <w:pPr>
      <w:spacing w:before="100" w:beforeAutospacing="1" w:after="100" w:afterAutospacing="1"/>
    </w:pPr>
    <w:rPr>
      <w:rFonts w:ascii="Arial CYR" w:eastAsia="Arial Unicode MS" w:hAnsi="Arial CYR" w:cs="Arial CYR"/>
      <w:sz w:val="18"/>
      <w:szCs w:val="18"/>
    </w:rPr>
  </w:style>
  <w:style w:type="paragraph" w:customStyle="1" w:styleId="afff0">
    <w:name w:val="Условия контракта"/>
    <w:basedOn w:val="a8"/>
    <w:rsid w:val="00511202"/>
    <w:pPr>
      <w:tabs>
        <w:tab w:val="num" w:pos="567"/>
      </w:tabs>
      <w:spacing w:before="240" w:after="120"/>
      <w:ind w:left="567" w:hanging="567"/>
      <w:jc w:val="both"/>
    </w:pPr>
    <w:rPr>
      <w:b/>
      <w:bCs/>
      <w:sz w:val="24"/>
      <w:szCs w:val="24"/>
    </w:rPr>
  </w:style>
  <w:style w:type="paragraph" w:customStyle="1" w:styleId="3b">
    <w:name w:val="Раздел 3"/>
    <w:basedOn w:val="a8"/>
    <w:rsid w:val="00511202"/>
    <w:pPr>
      <w:tabs>
        <w:tab w:val="num" w:pos="432"/>
      </w:tabs>
      <w:spacing w:before="120" w:after="120"/>
      <w:ind w:left="432" w:hanging="432"/>
      <w:jc w:val="center"/>
    </w:pPr>
    <w:rPr>
      <w:b/>
      <w:bCs/>
      <w:sz w:val="24"/>
      <w:szCs w:val="24"/>
    </w:rPr>
  </w:style>
  <w:style w:type="paragraph" w:customStyle="1" w:styleId="211">
    <w:name w:val="Основной текст 21"/>
    <w:basedOn w:val="a8"/>
    <w:rsid w:val="00511202"/>
    <w:pPr>
      <w:overflowPunct w:val="0"/>
      <w:autoSpaceDE w:val="0"/>
      <w:autoSpaceDN w:val="0"/>
      <w:adjustRightInd w:val="0"/>
      <w:jc w:val="center"/>
    </w:pPr>
    <w:rPr>
      <w:b/>
      <w:bCs/>
      <w:szCs w:val="28"/>
    </w:rPr>
  </w:style>
  <w:style w:type="paragraph" w:customStyle="1" w:styleId="19">
    <w:name w:val="Стиль1"/>
    <w:basedOn w:val="a8"/>
    <w:link w:val="1a"/>
    <w:qFormat/>
    <w:rsid w:val="00511202"/>
    <w:pPr>
      <w:keepNext/>
      <w:keepLines/>
      <w:widowControl w:val="0"/>
      <w:suppressLineNumbers/>
      <w:tabs>
        <w:tab w:val="num" w:pos="432"/>
      </w:tabs>
      <w:suppressAutoHyphens/>
      <w:spacing w:after="60"/>
      <w:ind w:left="432" w:hanging="432"/>
    </w:pPr>
    <w:rPr>
      <w:b/>
      <w:bCs/>
      <w:szCs w:val="28"/>
    </w:rPr>
  </w:style>
  <w:style w:type="paragraph" w:styleId="afff1">
    <w:name w:val="Document Map"/>
    <w:basedOn w:val="a8"/>
    <w:link w:val="afff2"/>
    <w:rsid w:val="00511202"/>
    <w:pPr>
      <w:shd w:val="clear" w:color="auto" w:fill="000080"/>
    </w:pPr>
    <w:rPr>
      <w:rFonts w:ascii="Tahoma" w:hAnsi="Tahoma" w:cs="Tahoma"/>
      <w:sz w:val="20"/>
    </w:rPr>
  </w:style>
  <w:style w:type="character" w:customStyle="1" w:styleId="afff2">
    <w:name w:val="Схема документа Знак"/>
    <w:basedOn w:val="a9"/>
    <w:link w:val="afff1"/>
    <w:rsid w:val="00511202"/>
    <w:rPr>
      <w:rFonts w:ascii="Tahoma" w:hAnsi="Tahoma" w:cs="Tahoma"/>
      <w:shd w:val="clear" w:color="auto" w:fill="000080"/>
    </w:rPr>
  </w:style>
  <w:style w:type="paragraph" w:customStyle="1" w:styleId="1110">
    <w:name w:val="111"/>
    <w:basedOn w:val="a8"/>
    <w:rsid w:val="00511202"/>
    <w:rPr>
      <w:rFonts w:ascii="Times New Roman CYR" w:hAnsi="Times New Roman CYR" w:cs="Times New Roman CYR"/>
      <w:sz w:val="20"/>
    </w:rPr>
  </w:style>
  <w:style w:type="paragraph" w:styleId="afff3">
    <w:name w:val="Subtitle"/>
    <w:basedOn w:val="a8"/>
    <w:link w:val="afff4"/>
    <w:uiPriority w:val="11"/>
    <w:qFormat/>
    <w:rsid w:val="00511202"/>
    <w:pPr>
      <w:spacing w:after="60"/>
      <w:jc w:val="center"/>
      <w:outlineLvl w:val="1"/>
    </w:pPr>
    <w:rPr>
      <w:rFonts w:ascii="Arial" w:hAnsi="Arial" w:cs="Arial"/>
      <w:sz w:val="24"/>
      <w:szCs w:val="24"/>
    </w:rPr>
  </w:style>
  <w:style w:type="character" w:customStyle="1" w:styleId="afff4">
    <w:name w:val="Подзаголовок Знак"/>
    <w:basedOn w:val="a9"/>
    <w:link w:val="afff3"/>
    <w:uiPriority w:val="11"/>
    <w:rsid w:val="00511202"/>
    <w:rPr>
      <w:rFonts w:ascii="Arial" w:hAnsi="Arial" w:cs="Arial"/>
      <w:sz w:val="24"/>
      <w:szCs w:val="24"/>
    </w:rPr>
  </w:style>
  <w:style w:type="character" w:customStyle="1" w:styleId="FontStyle46">
    <w:name w:val="Font Style46"/>
    <w:rsid w:val="00511202"/>
    <w:rPr>
      <w:rFonts w:ascii="Times New Roman" w:hAnsi="Times New Roman" w:cs="Times New Roman"/>
      <w:sz w:val="26"/>
      <w:szCs w:val="26"/>
    </w:rPr>
  </w:style>
  <w:style w:type="paragraph" w:styleId="HTML">
    <w:name w:val="HTML Preformatted"/>
    <w:basedOn w:val="a8"/>
    <w:link w:val="HTML0"/>
    <w:uiPriority w:val="99"/>
    <w:rsid w:val="00511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character" w:customStyle="1" w:styleId="HTML0">
    <w:name w:val="Стандартный HTML Знак"/>
    <w:basedOn w:val="a9"/>
    <w:link w:val="HTML"/>
    <w:uiPriority w:val="99"/>
    <w:rsid w:val="00511202"/>
    <w:rPr>
      <w:rFonts w:ascii="Courier New" w:hAnsi="Courier New" w:cs="Courier New"/>
      <w:color w:val="000000"/>
    </w:rPr>
  </w:style>
  <w:style w:type="paragraph" w:customStyle="1" w:styleId="222">
    <w:name w:val="222"/>
    <w:basedOn w:val="a8"/>
    <w:rsid w:val="00511202"/>
    <w:pPr>
      <w:ind w:left="851"/>
    </w:pPr>
    <w:rPr>
      <w:rFonts w:ascii="Times New Roman CYR" w:hAnsi="Times New Roman CYR" w:cs="Times New Roman CYR"/>
      <w:sz w:val="20"/>
    </w:rPr>
  </w:style>
  <w:style w:type="paragraph" w:customStyle="1" w:styleId="afff5">
    <w:name w:val="Подраздел"/>
    <w:basedOn w:val="a8"/>
    <w:rsid w:val="00511202"/>
    <w:pPr>
      <w:suppressAutoHyphens/>
      <w:spacing w:before="240" w:after="120"/>
      <w:jc w:val="center"/>
    </w:pPr>
    <w:rPr>
      <w:rFonts w:ascii="TimesDL" w:hAnsi="TimesDL" w:cs="TimesDL"/>
      <w:b/>
      <w:bCs/>
      <w:smallCaps/>
      <w:spacing w:val="-2"/>
      <w:sz w:val="24"/>
      <w:szCs w:val="24"/>
    </w:rPr>
  </w:style>
  <w:style w:type="paragraph" w:customStyle="1" w:styleId="212">
    <w:name w:val="Основной текст с отступом 21"/>
    <w:basedOn w:val="a8"/>
    <w:rsid w:val="00511202"/>
    <w:pPr>
      <w:overflowPunct w:val="0"/>
      <w:autoSpaceDE w:val="0"/>
      <w:autoSpaceDN w:val="0"/>
      <w:adjustRightInd w:val="0"/>
      <w:ind w:firstLine="567"/>
      <w:jc w:val="both"/>
      <w:textAlignment w:val="baseline"/>
    </w:pPr>
    <w:rPr>
      <w:sz w:val="24"/>
      <w:szCs w:val="24"/>
      <w:lang w:val="en-US"/>
    </w:rPr>
  </w:style>
  <w:style w:type="paragraph" w:customStyle="1" w:styleId="28">
    <w:name w:val="Обычный2"/>
    <w:rsid w:val="00511202"/>
    <w:pPr>
      <w:widowControl w:val="0"/>
      <w:spacing w:line="340" w:lineRule="auto"/>
      <w:ind w:left="1040" w:hanging="360"/>
      <w:jc w:val="both"/>
    </w:pPr>
  </w:style>
  <w:style w:type="paragraph" w:styleId="afff6">
    <w:name w:val="caption"/>
    <w:basedOn w:val="a8"/>
    <w:next w:val="a8"/>
    <w:qFormat/>
    <w:rsid w:val="00511202"/>
    <w:pPr>
      <w:ind w:right="-6672"/>
      <w:jc w:val="both"/>
    </w:pPr>
    <w:rPr>
      <w:b/>
      <w:bCs/>
      <w:sz w:val="20"/>
    </w:rPr>
  </w:style>
  <w:style w:type="character" w:customStyle="1" w:styleId="af7">
    <w:name w:val="Текст Знак"/>
    <w:basedOn w:val="a9"/>
    <w:link w:val="af6"/>
    <w:rsid w:val="00511202"/>
    <w:rPr>
      <w:rFonts w:ascii="Courier New" w:hAnsi="Courier New"/>
    </w:rPr>
  </w:style>
  <w:style w:type="paragraph" w:customStyle="1" w:styleId="ConsNonformat">
    <w:name w:val="ConsNonformat"/>
    <w:link w:val="ConsNonformat0"/>
    <w:rsid w:val="00511202"/>
    <w:pPr>
      <w:widowControl w:val="0"/>
      <w:autoSpaceDE w:val="0"/>
      <w:autoSpaceDN w:val="0"/>
      <w:adjustRightInd w:val="0"/>
      <w:ind w:right="19772"/>
    </w:pPr>
    <w:rPr>
      <w:rFonts w:ascii="Courier New" w:hAnsi="Courier New" w:cs="Courier New"/>
    </w:rPr>
  </w:style>
  <w:style w:type="character" w:styleId="afff7">
    <w:name w:val="FollowedHyperlink"/>
    <w:uiPriority w:val="99"/>
    <w:rsid w:val="00511202"/>
    <w:rPr>
      <w:rFonts w:cs="Times New Roman"/>
      <w:color w:val="800080"/>
      <w:u w:val="single"/>
    </w:rPr>
  </w:style>
  <w:style w:type="character" w:customStyle="1" w:styleId="spanheaderlot21">
    <w:name w:val="span_header_lot_21"/>
    <w:rsid w:val="00511202"/>
    <w:rPr>
      <w:rFonts w:cs="Times New Roman"/>
      <w:b/>
      <w:bCs/>
      <w:sz w:val="20"/>
      <w:szCs w:val="20"/>
    </w:rPr>
  </w:style>
  <w:style w:type="paragraph" w:styleId="29">
    <w:name w:val="List Bullet 2"/>
    <w:basedOn w:val="a8"/>
    <w:autoRedefine/>
    <w:rsid w:val="00511202"/>
    <w:pPr>
      <w:tabs>
        <w:tab w:val="num" w:pos="643"/>
      </w:tabs>
      <w:spacing w:after="60"/>
      <w:ind w:left="643" w:hanging="360"/>
      <w:jc w:val="both"/>
    </w:pPr>
    <w:rPr>
      <w:sz w:val="24"/>
      <w:szCs w:val="24"/>
    </w:rPr>
  </w:style>
  <w:style w:type="paragraph" w:styleId="3c">
    <w:name w:val="List Bullet 3"/>
    <w:basedOn w:val="a8"/>
    <w:autoRedefine/>
    <w:rsid w:val="00511202"/>
    <w:pPr>
      <w:tabs>
        <w:tab w:val="num" w:pos="926"/>
      </w:tabs>
      <w:spacing w:after="60"/>
      <w:ind w:left="926" w:hanging="360"/>
      <w:jc w:val="both"/>
    </w:pPr>
    <w:rPr>
      <w:sz w:val="24"/>
      <w:szCs w:val="24"/>
    </w:rPr>
  </w:style>
  <w:style w:type="paragraph" w:styleId="afff8">
    <w:name w:val="List Number"/>
    <w:basedOn w:val="a8"/>
    <w:rsid w:val="00511202"/>
    <w:pPr>
      <w:tabs>
        <w:tab w:val="num" w:pos="360"/>
      </w:tabs>
      <w:spacing w:after="60"/>
      <w:ind w:left="360" w:hanging="360"/>
      <w:jc w:val="both"/>
    </w:pPr>
    <w:rPr>
      <w:sz w:val="24"/>
      <w:szCs w:val="24"/>
    </w:rPr>
  </w:style>
  <w:style w:type="paragraph" w:styleId="afff9">
    <w:name w:val="Note Heading"/>
    <w:basedOn w:val="a8"/>
    <w:next w:val="a8"/>
    <w:link w:val="afffa"/>
    <w:rsid w:val="00511202"/>
    <w:pPr>
      <w:spacing w:after="60"/>
      <w:jc w:val="both"/>
    </w:pPr>
    <w:rPr>
      <w:sz w:val="24"/>
      <w:szCs w:val="24"/>
    </w:rPr>
  </w:style>
  <w:style w:type="character" w:customStyle="1" w:styleId="afffa">
    <w:name w:val="Заголовок записки Знак"/>
    <w:basedOn w:val="a9"/>
    <w:link w:val="afff9"/>
    <w:rsid w:val="00511202"/>
    <w:rPr>
      <w:sz w:val="24"/>
      <w:szCs w:val="24"/>
    </w:rPr>
  </w:style>
  <w:style w:type="paragraph" w:styleId="1b">
    <w:name w:val="toc 1"/>
    <w:basedOn w:val="a8"/>
    <w:next w:val="a8"/>
    <w:autoRedefine/>
    <w:rsid w:val="00511202"/>
    <w:pPr>
      <w:tabs>
        <w:tab w:val="left" w:pos="1134"/>
        <w:tab w:val="right" w:leader="dot" w:pos="9627"/>
      </w:tabs>
    </w:pPr>
    <w:rPr>
      <w:b/>
      <w:bCs/>
      <w:caps/>
      <w:noProof/>
      <w:sz w:val="20"/>
    </w:rPr>
  </w:style>
  <w:style w:type="paragraph" w:customStyle="1" w:styleId="Style1">
    <w:name w:val="Style1"/>
    <w:basedOn w:val="a8"/>
    <w:rsid w:val="00511202"/>
    <w:pPr>
      <w:tabs>
        <w:tab w:val="num" w:pos="540"/>
      </w:tabs>
      <w:spacing w:before="480" w:after="240"/>
      <w:ind w:left="540" w:hanging="540"/>
      <w:jc w:val="center"/>
    </w:pPr>
    <w:rPr>
      <w:rFonts w:ascii="Arial" w:hAnsi="Arial" w:cs="Arial"/>
      <w:b/>
      <w:bCs/>
      <w:sz w:val="24"/>
      <w:szCs w:val="24"/>
    </w:rPr>
  </w:style>
  <w:style w:type="paragraph" w:customStyle="1" w:styleId="Simlple">
    <w:name w:val="Simlple"/>
    <w:basedOn w:val="a8"/>
    <w:rsid w:val="00511202"/>
    <w:pPr>
      <w:spacing w:before="60" w:after="60"/>
      <w:ind w:firstLine="284"/>
      <w:jc w:val="both"/>
    </w:pPr>
    <w:rPr>
      <w:rFonts w:ascii="Arial" w:hAnsi="Arial" w:cs="Arial"/>
      <w:sz w:val="20"/>
    </w:rPr>
  </w:style>
  <w:style w:type="paragraph" w:customStyle="1" w:styleId="Style2">
    <w:name w:val="Style2"/>
    <w:basedOn w:val="Simlple"/>
    <w:rsid w:val="00511202"/>
    <w:pPr>
      <w:tabs>
        <w:tab w:val="num" w:pos="720"/>
      </w:tabs>
    </w:pPr>
  </w:style>
  <w:style w:type="paragraph" w:customStyle="1" w:styleId="Style3">
    <w:name w:val="Style3"/>
    <w:basedOn w:val="Simlple"/>
    <w:next w:val="Simlple"/>
    <w:rsid w:val="00511202"/>
    <w:pPr>
      <w:tabs>
        <w:tab w:val="num" w:pos="720"/>
      </w:tabs>
      <w:ind w:firstLine="567"/>
    </w:pPr>
  </w:style>
  <w:style w:type="paragraph" w:styleId="1c">
    <w:name w:val="index 1"/>
    <w:basedOn w:val="a8"/>
    <w:next w:val="a8"/>
    <w:autoRedefine/>
    <w:rsid w:val="00511202"/>
    <w:pPr>
      <w:ind w:left="200" w:hanging="200"/>
    </w:pPr>
    <w:rPr>
      <w:sz w:val="20"/>
    </w:rPr>
  </w:style>
  <w:style w:type="character" w:customStyle="1" w:styleId="71">
    <w:name w:val="Знак Знак7"/>
    <w:locked/>
    <w:rsid w:val="00511202"/>
    <w:rPr>
      <w:rFonts w:cs="Times New Roman"/>
      <w:b/>
      <w:bCs/>
      <w:i/>
      <w:iCs/>
      <w:snapToGrid w:val="0"/>
      <w:sz w:val="24"/>
      <w:szCs w:val="24"/>
      <w:lang w:val="ru-RU" w:eastAsia="ru-RU"/>
    </w:rPr>
  </w:style>
  <w:style w:type="character" w:customStyle="1" w:styleId="3d">
    <w:name w:val="Знак Знак3"/>
    <w:rsid w:val="00511202"/>
    <w:rPr>
      <w:rFonts w:cs="Times New Roman"/>
      <w:b/>
      <w:bCs/>
      <w:i/>
      <w:iCs/>
      <w:snapToGrid w:val="0"/>
      <w:sz w:val="28"/>
      <w:szCs w:val="28"/>
    </w:rPr>
  </w:style>
  <w:style w:type="paragraph" w:customStyle="1" w:styleId="bulletin">
    <w:name w:val="bulletin"/>
    <w:basedOn w:val="22"/>
    <w:rsid w:val="00511202"/>
    <w:pPr>
      <w:spacing w:after="0" w:line="240" w:lineRule="auto"/>
      <w:ind w:left="0"/>
    </w:pPr>
    <w:rPr>
      <w:sz w:val="22"/>
      <w:szCs w:val="22"/>
      <w:lang w:eastAsia="en-US"/>
    </w:rPr>
  </w:style>
  <w:style w:type="paragraph" w:customStyle="1" w:styleId="ListBul2">
    <w:name w:val="ListBul2"/>
    <w:basedOn w:val="affa"/>
    <w:rsid w:val="00511202"/>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8"/>
    <w:rsid w:val="00511202"/>
    <w:rPr>
      <w:rFonts w:ascii="Times New Roman CYR" w:hAnsi="Times New Roman CYR" w:cs="Times New Roman CYR"/>
      <w:b/>
      <w:bCs/>
      <w:sz w:val="20"/>
    </w:rPr>
  </w:style>
  <w:style w:type="character" w:customStyle="1" w:styleId="53">
    <w:name w:val="Знак Знак5"/>
    <w:rsid w:val="00511202"/>
    <w:rPr>
      <w:rFonts w:cs="Times New Roman"/>
      <w:sz w:val="24"/>
      <w:szCs w:val="24"/>
    </w:rPr>
  </w:style>
  <w:style w:type="paragraph" w:customStyle="1" w:styleId="1d">
    <w:name w:val="Абзац списка1"/>
    <w:basedOn w:val="a8"/>
    <w:link w:val="ListParagraphChar1"/>
    <w:rsid w:val="00511202"/>
    <w:pPr>
      <w:spacing w:after="200" w:line="276" w:lineRule="auto"/>
      <w:ind w:left="720"/>
    </w:pPr>
    <w:rPr>
      <w:rFonts w:ascii="Calibri" w:hAnsi="Calibri" w:cs="Calibri"/>
      <w:sz w:val="22"/>
      <w:szCs w:val="22"/>
    </w:rPr>
  </w:style>
  <w:style w:type="character" w:customStyle="1" w:styleId="46">
    <w:name w:val="Знак Знак4"/>
    <w:rsid w:val="00511202"/>
    <w:rPr>
      <w:rFonts w:cs="Times New Roman"/>
      <w:b/>
      <w:bCs/>
      <w:sz w:val="28"/>
      <w:szCs w:val="28"/>
    </w:rPr>
  </w:style>
  <w:style w:type="paragraph" w:styleId="afffb">
    <w:name w:val="Body Text First Indent"/>
    <w:basedOn w:val="afd"/>
    <w:link w:val="afffc"/>
    <w:rsid w:val="00511202"/>
    <w:pPr>
      <w:ind w:firstLine="210"/>
    </w:pPr>
    <w:rPr>
      <w:sz w:val="20"/>
    </w:rPr>
  </w:style>
  <w:style w:type="character" w:customStyle="1" w:styleId="afffc">
    <w:name w:val="Красная строка Знак"/>
    <w:basedOn w:val="afe"/>
    <w:link w:val="afffb"/>
    <w:rsid w:val="00511202"/>
    <w:rPr>
      <w:sz w:val="28"/>
    </w:rPr>
  </w:style>
  <w:style w:type="paragraph" w:styleId="afffd">
    <w:name w:val="List"/>
    <w:basedOn w:val="a8"/>
    <w:qFormat/>
    <w:rsid w:val="00511202"/>
    <w:pPr>
      <w:ind w:left="283" w:hanging="283"/>
    </w:pPr>
    <w:rPr>
      <w:sz w:val="20"/>
      <w:lang w:val="en-GB"/>
    </w:rPr>
  </w:style>
  <w:style w:type="paragraph" w:styleId="2a">
    <w:name w:val="Body Text First Indent 2"/>
    <w:basedOn w:val="aff5"/>
    <w:link w:val="2b"/>
    <w:rsid w:val="00511202"/>
    <w:pPr>
      <w:numPr>
        <w:ilvl w:val="0"/>
      </w:numPr>
      <w:tabs>
        <w:tab w:val="clear" w:pos="1080"/>
        <w:tab w:val="num" w:pos="0"/>
      </w:tabs>
      <w:spacing w:after="120"/>
      <w:ind w:left="283" w:firstLine="210"/>
      <w:jc w:val="left"/>
    </w:pPr>
    <w:rPr>
      <w:sz w:val="20"/>
      <w:szCs w:val="20"/>
      <w:lang w:val="en-GB"/>
    </w:rPr>
  </w:style>
  <w:style w:type="character" w:customStyle="1" w:styleId="2b">
    <w:name w:val="Красная строка 2 Знак"/>
    <w:basedOn w:val="aff6"/>
    <w:link w:val="2a"/>
    <w:rsid w:val="00511202"/>
    <w:rPr>
      <w:sz w:val="28"/>
      <w:szCs w:val="28"/>
      <w:lang w:val="en-GB"/>
    </w:rPr>
  </w:style>
  <w:style w:type="paragraph" w:customStyle="1" w:styleId="2c">
    <w:name w:val="ШТ Назв.2"/>
    <w:basedOn w:val="a8"/>
    <w:rsid w:val="00511202"/>
    <w:pPr>
      <w:spacing w:before="60"/>
      <w:jc w:val="center"/>
    </w:pPr>
    <w:rPr>
      <w:b/>
      <w:bCs/>
      <w:noProof/>
      <w:sz w:val="24"/>
      <w:szCs w:val="24"/>
      <w:lang w:val="en-US" w:eastAsia="en-US"/>
    </w:rPr>
  </w:style>
  <w:style w:type="character" w:customStyle="1" w:styleId="2d">
    <w:name w:val="Знак2 Знак Знак"/>
    <w:rsid w:val="00511202"/>
    <w:rPr>
      <w:rFonts w:cs="Times New Roman"/>
      <w:sz w:val="24"/>
      <w:szCs w:val="24"/>
    </w:rPr>
  </w:style>
  <w:style w:type="paragraph" w:customStyle="1" w:styleId="style4">
    <w:name w:val="style4"/>
    <w:basedOn w:val="a8"/>
    <w:rsid w:val="00511202"/>
    <w:pPr>
      <w:spacing w:before="100" w:beforeAutospacing="1" w:after="100" w:afterAutospacing="1"/>
    </w:pPr>
    <w:rPr>
      <w:sz w:val="24"/>
      <w:szCs w:val="24"/>
    </w:rPr>
  </w:style>
  <w:style w:type="character" w:customStyle="1" w:styleId="BodyTextIndentChar1">
    <w:name w:val="Body Text Indent Char1"/>
    <w:aliases w:val="текст Char,текст Char2"/>
    <w:locked/>
    <w:rsid w:val="00511202"/>
    <w:rPr>
      <w:rFonts w:cs="Times New Roman"/>
      <w:lang w:val="ru-RU" w:eastAsia="ru-RU"/>
    </w:rPr>
  </w:style>
  <w:style w:type="character" w:customStyle="1" w:styleId="text">
    <w:name w:val="text"/>
    <w:rsid w:val="00511202"/>
    <w:rPr>
      <w:rFonts w:cs="Times New Roman"/>
    </w:rPr>
  </w:style>
  <w:style w:type="character" w:customStyle="1" w:styleId="62">
    <w:name w:val="Знак Знак6"/>
    <w:locked/>
    <w:rsid w:val="00511202"/>
    <w:rPr>
      <w:rFonts w:cs="Times New Roman"/>
      <w:sz w:val="24"/>
      <w:szCs w:val="24"/>
      <w:lang w:val="ru-RU" w:eastAsia="ru-RU"/>
    </w:rPr>
  </w:style>
  <w:style w:type="character" w:customStyle="1" w:styleId="2e">
    <w:name w:val="Знак Знак2"/>
    <w:locked/>
    <w:rsid w:val="00511202"/>
    <w:rPr>
      <w:rFonts w:cs="Times New Roman"/>
      <w:sz w:val="24"/>
      <w:szCs w:val="24"/>
      <w:lang w:val="ru-RU" w:eastAsia="ru-RU"/>
    </w:rPr>
  </w:style>
  <w:style w:type="character" w:customStyle="1" w:styleId="afffe">
    <w:name w:val="Знак Знак"/>
    <w:aliases w:val="Основной текст с отступом 2 Знак1,Знак1 Знак1,Текст сноски Знак2,Текст сноски Знак1 Знак,Текст сноски Знак Знак Знак,Текст сноски Знак Знак1, Знак4 Знак Знак1,Footnote Text Char Знак1,Footnote Text Char Знак Знак,Char Знак,Знак8 Знак Знак Знак"/>
    <w:locked/>
    <w:rsid w:val="00511202"/>
    <w:rPr>
      <w:rFonts w:cs="Times New Roman"/>
      <w:b/>
      <w:bCs/>
      <w:i/>
      <w:iCs/>
      <w:snapToGrid w:val="0"/>
      <w:sz w:val="28"/>
      <w:szCs w:val="28"/>
      <w:lang w:val="ru-RU" w:eastAsia="ru-RU"/>
    </w:rPr>
  </w:style>
  <w:style w:type="character" w:customStyle="1" w:styleId="1e">
    <w:name w:val="Знак Знак1"/>
    <w:locked/>
    <w:rsid w:val="00511202"/>
    <w:rPr>
      <w:rFonts w:cs="Times New Roman"/>
      <w:b/>
      <w:bCs/>
      <w:i/>
      <w:iCs/>
      <w:snapToGrid w:val="0"/>
      <w:sz w:val="24"/>
      <w:szCs w:val="24"/>
      <w:lang w:val="ru-RU" w:eastAsia="ru-RU"/>
    </w:rPr>
  </w:style>
  <w:style w:type="character" w:customStyle="1" w:styleId="213">
    <w:name w:val="Знак2 Знак Знак1"/>
    <w:locked/>
    <w:rsid w:val="00511202"/>
    <w:rPr>
      <w:rFonts w:cs="Times New Roman"/>
      <w:sz w:val="24"/>
      <w:szCs w:val="24"/>
      <w:lang w:val="ru-RU" w:eastAsia="ru-RU"/>
    </w:rPr>
  </w:style>
  <w:style w:type="character" w:customStyle="1" w:styleId="710">
    <w:name w:val="Знак Знак71"/>
    <w:locked/>
    <w:rsid w:val="00511202"/>
    <w:rPr>
      <w:rFonts w:cs="Times New Roman"/>
      <w:b/>
      <w:bCs/>
      <w:i/>
      <w:iCs/>
      <w:snapToGrid w:val="0"/>
      <w:sz w:val="24"/>
      <w:szCs w:val="24"/>
      <w:lang w:val="ru-RU" w:eastAsia="ru-RU"/>
    </w:rPr>
  </w:style>
  <w:style w:type="character" w:customStyle="1" w:styleId="312">
    <w:name w:val="Знак Знак31"/>
    <w:rsid w:val="00511202"/>
    <w:rPr>
      <w:rFonts w:cs="Times New Roman"/>
      <w:b/>
      <w:bCs/>
      <w:i/>
      <w:iCs/>
      <w:snapToGrid w:val="0"/>
      <w:sz w:val="28"/>
      <w:szCs w:val="28"/>
    </w:rPr>
  </w:style>
  <w:style w:type="character" w:customStyle="1" w:styleId="510">
    <w:name w:val="Знак Знак51"/>
    <w:rsid w:val="00511202"/>
    <w:rPr>
      <w:rFonts w:cs="Times New Roman"/>
      <w:sz w:val="24"/>
      <w:szCs w:val="24"/>
    </w:rPr>
  </w:style>
  <w:style w:type="character" w:customStyle="1" w:styleId="410">
    <w:name w:val="Знак Знак41"/>
    <w:rsid w:val="00511202"/>
    <w:rPr>
      <w:rFonts w:cs="Times New Roman"/>
      <w:b/>
      <w:bCs/>
      <w:sz w:val="28"/>
      <w:szCs w:val="28"/>
    </w:rPr>
  </w:style>
  <w:style w:type="character" w:customStyle="1" w:styleId="220">
    <w:name w:val="Знак2 Знак Знак2"/>
    <w:rsid w:val="00511202"/>
    <w:rPr>
      <w:rFonts w:cs="Times New Roman"/>
      <w:sz w:val="24"/>
      <w:szCs w:val="24"/>
    </w:rPr>
  </w:style>
  <w:style w:type="paragraph" w:customStyle="1" w:styleId="desc2">
    <w:name w:val="desc2"/>
    <w:basedOn w:val="a8"/>
    <w:rsid w:val="00511202"/>
    <w:pPr>
      <w:spacing w:before="100" w:beforeAutospacing="1" w:after="100" w:afterAutospacing="1"/>
    </w:pPr>
    <w:rPr>
      <w:sz w:val="24"/>
      <w:szCs w:val="24"/>
    </w:rPr>
  </w:style>
  <w:style w:type="character" w:customStyle="1" w:styleId="ter">
    <w:name w:val="ter"/>
    <w:rsid w:val="00511202"/>
    <w:rPr>
      <w:rFonts w:cs="Times New Roman"/>
    </w:rPr>
  </w:style>
  <w:style w:type="character" w:customStyle="1" w:styleId="nobr">
    <w:name w:val="nobr"/>
    <w:rsid w:val="00511202"/>
    <w:rPr>
      <w:rFonts w:cs="Times New Roman"/>
    </w:rPr>
  </w:style>
  <w:style w:type="character" w:customStyle="1" w:styleId="2110">
    <w:name w:val="Знак2 Знак Знак11"/>
    <w:rsid w:val="00511202"/>
    <w:rPr>
      <w:rFonts w:cs="Times New Roman"/>
      <w:sz w:val="24"/>
      <w:szCs w:val="24"/>
      <w:lang w:val="ru-RU" w:eastAsia="ru-RU"/>
    </w:rPr>
  </w:style>
  <w:style w:type="paragraph" w:customStyle="1" w:styleId="113">
    <w:name w:val="Обычный + 11 пт"/>
    <w:aliases w:val="полужирный,Серый 100%,подчеркивание,По ширине + 12 пт,Синий,По ширине + ...,разреженный на  0,05 пт"/>
    <w:basedOn w:val="a8"/>
    <w:rsid w:val="00511202"/>
    <w:pPr>
      <w:jc w:val="center"/>
      <w:outlineLvl w:val="1"/>
    </w:pPr>
    <w:rPr>
      <w:b/>
      <w:bCs/>
      <w:color w:val="333333"/>
      <w:sz w:val="22"/>
      <w:szCs w:val="22"/>
    </w:rPr>
  </w:style>
  <w:style w:type="paragraph" w:customStyle="1" w:styleId="130">
    <w:name w:val="Абзац списка13"/>
    <w:basedOn w:val="a8"/>
    <w:link w:val="ListParagraphChar"/>
    <w:rsid w:val="00511202"/>
    <w:pPr>
      <w:ind w:left="720"/>
    </w:pPr>
    <w:rPr>
      <w:sz w:val="24"/>
      <w:szCs w:val="24"/>
    </w:rPr>
  </w:style>
  <w:style w:type="character" w:customStyle="1" w:styleId="120">
    <w:name w:val="Знак Знак12"/>
    <w:locked/>
    <w:rsid w:val="00511202"/>
    <w:rPr>
      <w:rFonts w:ascii="Arial" w:hAnsi="Arial" w:cs="Arial"/>
      <w:b/>
      <w:bCs/>
      <w:kern w:val="32"/>
      <w:sz w:val="32"/>
      <w:szCs w:val="32"/>
      <w:lang w:val="ru-RU" w:eastAsia="ru-RU"/>
    </w:rPr>
  </w:style>
  <w:style w:type="character" w:customStyle="1" w:styleId="114">
    <w:name w:val="Знак Знак11"/>
    <w:locked/>
    <w:rsid w:val="00511202"/>
    <w:rPr>
      <w:rFonts w:ascii="Arial" w:hAnsi="Arial" w:cs="Arial"/>
      <w:b/>
      <w:bCs/>
      <w:i/>
      <w:iCs/>
      <w:sz w:val="28"/>
      <w:szCs w:val="28"/>
      <w:lang w:val="ru-RU" w:eastAsia="ru-RU"/>
    </w:rPr>
  </w:style>
  <w:style w:type="character" w:customStyle="1" w:styleId="100">
    <w:name w:val="Знак Знак10"/>
    <w:rsid w:val="00511202"/>
    <w:rPr>
      <w:rFonts w:ascii="Arial" w:hAnsi="Arial" w:cs="Arial"/>
      <w:b/>
      <w:bCs/>
      <w:sz w:val="26"/>
      <w:szCs w:val="26"/>
      <w:lang w:val="ru-RU" w:eastAsia="ru-RU"/>
    </w:rPr>
  </w:style>
  <w:style w:type="character" w:customStyle="1" w:styleId="label">
    <w:name w:val="label"/>
    <w:rsid w:val="00511202"/>
    <w:rPr>
      <w:rFonts w:cs="Times New Roman"/>
    </w:rPr>
  </w:style>
  <w:style w:type="paragraph" w:customStyle="1" w:styleId="affff">
    <w:name w:val="Знак Знак Знак Знак"/>
    <w:basedOn w:val="a8"/>
    <w:rsid w:val="00511202"/>
    <w:pPr>
      <w:spacing w:before="100" w:beforeAutospacing="1" w:after="100" w:afterAutospacing="1"/>
    </w:pPr>
    <w:rPr>
      <w:rFonts w:ascii="Tahoma" w:hAnsi="Tahoma" w:cs="Tahoma"/>
      <w:sz w:val="20"/>
      <w:lang w:val="en-US" w:eastAsia="en-US"/>
    </w:rPr>
  </w:style>
  <w:style w:type="paragraph" w:customStyle="1" w:styleId="affff0">
    <w:name w:val="Обычный.Нормальный абзац"/>
    <w:rsid w:val="00511202"/>
    <w:pPr>
      <w:widowControl w:val="0"/>
      <w:ind w:firstLine="709"/>
      <w:jc w:val="both"/>
    </w:pPr>
    <w:rPr>
      <w:sz w:val="24"/>
      <w:szCs w:val="24"/>
    </w:rPr>
  </w:style>
  <w:style w:type="paragraph" w:customStyle="1" w:styleId="2111">
    <w:name w:val="Основной текст с отступом 211"/>
    <w:basedOn w:val="a8"/>
    <w:rsid w:val="00511202"/>
    <w:pPr>
      <w:suppressAutoHyphens/>
      <w:ind w:left="426"/>
    </w:pPr>
    <w:rPr>
      <w:sz w:val="24"/>
      <w:szCs w:val="24"/>
      <w:lang w:eastAsia="ar-SA"/>
    </w:rPr>
  </w:style>
  <w:style w:type="paragraph" w:customStyle="1" w:styleId="Heading">
    <w:name w:val="Heading"/>
    <w:qFormat/>
    <w:rsid w:val="00511202"/>
    <w:rPr>
      <w:rFonts w:ascii="Arial" w:hAnsi="Arial" w:cs="Arial"/>
      <w:b/>
      <w:bCs/>
      <w:sz w:val="22"/>
      <w:szCs w:val="22"/>
    </w:rPr>
  </w:style>
  <w:style w:type="character" w:customStyle="1" w:styleId="36">
    <w:name w:val="Стиль3 Знак Знак Знак"/>
    <w:link w:val="35"/>
    <w:locked/>
    <w:rsid w:val="00511202"/>
    <w:rPr>
      <w:sz w:val="24"/>
    </w:rPr>
  </w:style>
  <w:style w:type="paragraph" w:customStyle="1" w:styleId="Char">
    <w:name w:val="Char Знак Знак"/>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ConsPlusNonformat">
    <w:name w:val="ConsPlusNonformat"/>
    <w:link w:val="ConsPlusNonformat0"/>
    <w:qFormat/>
    <w:rsid w:val="00511202"/>
    <w:pPr>
      <w:autoSpaceDE w:val="0"/>
      <w:autoSpaceDN w:val="0"/>
      <w:adjustRightInd w:val="0"/>
    </w:pPr>
    <w:rPr>
      <w:rFonts w:ascii="Courier New" w:hAnsi="Courier New" w:cs="Courier New"/>
    </w:rPr>
  </w:style>
  <w:style w:type="paragraph" w:customStyle="1" w:styleId="ConsPlusTitle">
    <w:name w:val="ConsPlusTitle"/>
    <w:rsid w:val="00511202"/>
    <w:pPr>
      <w:autoSpaceDE w:val="0"/>
      <w:autoSpaceDN w:val="0"/>
      <w:adjustRightInd w:val="0"/>
    </w:pPr>
    <w:rPr>
      <w:b/>
      <w:bCs/>
      <w:sz w:val="24"/>
      <w:szCs w:val="24"/>
    </w:rPr>
  </w:style>
  <w:style w:type="paragraph" w:customStyle="1" w:styleId="ConsPlusCell">
    <w:name w:val="ConsPlusCell"/>
    <w:rsid w:val="00511202"/>
    <w:pPr>
      <w:autoSpaceDE w:val="0"/>
      <w:autoSpaceDN w:val="0"/>
      <w:adjustRightInd w:val="0"/>
    </w:pPr>
    <w:rPr>
      <w:rFonts w:ascii="Arial" w:hAnsi="Arial" w:cs="Arial"/>
    </w:rPr>
  </w:style>
  <w:style w:type="paragraph" w:customStyle="1" w:styleId="150">
    <w:name w:val="Знак15"/>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2f">
    <w:name w:val="Абзац списка2"/>
    <w:basedOn w:val="a8"/>
    <w:rsid w:val="00511202"/>
    <w:pPr>
      <w:spacing w:after="200" w:line="276" w:lineRule="auto"/>
      <w:ind w:left="720"/>
    </w:pPr>
    <w:rPr>
      <w:rFonts w:ascii="Calibri" w:hAnsi="Calibri" w:cs="Calibri"/>
      <w:sz w:val="22"/>
      <w:szCs w:val="22"/>
    </w:rPr>
  </w:style>
  <w:style w:type="paragraph" w:customStyle="1" w:styleId="Style9">
    <w:name w:val="Style9"/>
    <w:basedOn w:val="a8"/>
    <w:rsid w:val="00511202"/>
    <w:pPr>
      <w:widowControl w:val="0"/>
      <w:autoSpaceDE w:val="0"/>
      <w:autoSpaceDN w:val="0"/>
      <w:adjustRightInd w:val="0"/>
    </w:pPr>
    <w:rPr>
      <w:rFonts w:eastAsia="Calibri"/>
      <w:sz w:val="24"/>
      <w:szCs w:val="24"/>
    </w:rPr>
  </w:style>
  <w:style w:type="character" w:customStyle="1" w:styleId="af2">
    <w:name w:val="Текст выноски Знак"/>
    <w:basedOn w:val="a9"/>
    <w:link w:val="af1"/>
    <w:uiPriority w:val="99"/>
    <w:rsid w:val="00511202"/>
    <w:rPr>
      <w:rFonts w:ascii="Tahoma" w:hAnsi="Tahoma" w:cs="Tahoma"/>
      <w:sz w:val="16"/>
      <w:szCs w:val="16"/>
    </w:rPr>
  </w:style>
  <w:style w:type="character" w:customStyle="1" w:styleId="apple-converted-space">
    <w:name w:val="apple-converted-space"/>
    <w:rsid w:val="00511202"/>
  </w:style>
  <w:style w:type="paragraph" w:customStyle="1" w:styleId="formattext">
    <w:name w:val="formattext"/>
    <w:basedOn w:val="a8"/>
    <w:rsid w:val="00511202"/>
    <w:pPr>
      <w:spacing w:before="100" w:beforeAutospacing="1" w:after="100" w:afterAutospacing="1"/>
    </w:pPr>
    <w:rPr>
      <w:sz w:val="24"/>
      <w:szCs w:val="24"/>
    </w:rPr>
  </w:style>
  <w:style w:type="paragraph" w:customStyle="1" w:styleId="1f">
    <w:name w:val="заголовок 1"/>
    <w:basedOn w:val="a8"/>
    <w:next w:val="a8"/>
    <w:uiPriority w:val="99"/>
    <w:rsid w:val="00511202"/>
    <w:pPr>
      <w:keepNext/>
      <w:autoSpaceDE w:val="0"/>
      <w:autoSpaceDN w:val="0"/>
      <w:outlineLvl w:val="0"/>
    </w:pPr>
    <w:rPr>
      <w:b/>
      <w:bCs/>
      <w:sz w:val="24"/>
      <w:szCs w:val="24"/>
    </w:rPr>
  </w:style>
  <w:style w:type="paragraph" w:customStyle="1" w:styleId="10">
    <w:name w:val="1. Пункт"/>
    <w:basedOn w:val="a8"/>
    <w:link w:val="1f0"/>
    <w:qFormat/>
    <w:rsid w:val="00511202"/>
    <w:pPr>
      <w:numPr>
        <w:numId w:val="6"/>
      </w:numPr>
      <w:autoSpaceDE w:val="0"/>
      <w:autoSpaceDN w:val="0"/>
      <w:adjustRightInd w:val="0"/>
      <w:jc w:val="center"/>
      <w:outlineLvl w:val="2"/>
    </w:pPr>
    <w:rPr>
      <w:rFonts w:ascii="Calibri" w:hAnsi="Calibri"/>
      <w:b/>
      <w:sz w:val="24"/>
      <w:szCs w:val="24"/>
      <w:lang w:bidi="en-US"/>
    </w:rPr>
  </w:style>
  <w:style w:type="paragraph" w:customStyle="1" w:styleId="2">
    <w:name w:val="2. Подпункт"/>
    <w:basedOn w:val="10"/>
    <w:link w:val="2f0"/>
    <w:qFormat/>
    <w:rsid w:val="00511202"/>
    <w:pPr>
      <w:numPr>
        <w:ilvl w:val="1"/>
      </w:numPr>
      <w:tabs>
        <w:tab w:val="num" w:pos="360"/>
        <w:tab w:val="num" w:pos="576"/>
      </w:tabs>
      <w:ind w:left="576" w:hanging="576"/>
      <w:jc w:val="both"/>
    </w:pPr>
    <w:rPr>
      <w:b w:val="0"/>
    </w:rPr>
  </w:style>
  <w:style w:type="character" w:customStyle="1" w:styleId="2f0">
    <w:name w:val="2. Подпункт Знак"/>
    <w:link w:val="2"/>
    <w:rsid w:val="00511202"/>
    <w:rPr>
      <w:rFonts w:ascii="Calibri" w:hAnsi="Calibri"/>
      <w:sz w:val="24"/>
      <w:szCs w:val="24"/>
      <w:lang w:bidi="en-US"/>
    </w:rPr>
  </w:style>
  <w:style w:type="numbering" w:customStyle="1" w:styleId="1f1">
    <w:name w:val="Стиль_Список1"/>
    <w:uiPriority w:val="99"/>
    <w:rsid w:val="00511202"/>
  </w:style>
  <w:style w:type="paragraph" w:customStyle="1" w:styleId="41">
    <w:name w:val="4. Список"/>
    <w:basedOn w:val="a8"/>
    <w:link w:val="47"/>
    <w:qFormat/>
    <w:rsid w:val="00511202"/>
    <w:pPr>
      <w:widowControl w:val="0"/>
      <w:numPr>
        <w:numId w:val="7"/>
      </w:numPr>
      <w:autoSpaceDE w:val="0"/>
      <w:autoSpaceDN w:val="0"/>
      <w:adjustRightInd w:val="0"/>
      <w:jc w:val="both"/>
    </w:pPr>
    <w:rPr>
      <w:snapToGrid w:val="0"/>
      <w:sz w:val="24"/>
      <w:szCs w:val="24"/>
    </w:rPr>
  </w:style>
  <w:style w:type="character" w:customStyle="1" w:styleId="47">
    <w:name w:val="4. Список Знак"/>
    <w:link w:val="41"/>
    <w:rsid w:val="00511202"/>
    <w:rPr>
      <w:snapToGrid w:val="0"/>
      <w:sz w:val="24"/>
      <w:szCs w:val="24"/>
    </w:rPr>
  </w:style>
  <w:style w:type="paragraph" w:customStyle="1" w:styleId="3e">
    <w:name w:val="3. Текст"/>
    <w:basedOn w:val="a8"/>
    <w:link w:val="3f"/>
    <w:qFormat/>
    <w:rsid w:val="00511202"/>
    <w:pPr>
      <w:autoSpaceDE w:val="0"/>
      <w:autoSpaceDN w:val="0"/>
      <w:adjustRightInd w:val="0"/>
      <w:ind w:firstLine="567"/>
      <w:jc w:val="both"/>
    </w:pPr>
    <w:rPr>
      <w:sz w:val="24"/>
      <w:szCs w:val="24"/>
    </w:rPr>
  </w:style>
  <w:style w:type="character" w:customStyle="1" w:styleId="3f">
    <w:name w:val="3. Текст Знак"/>
    <w:link w:val="3e"/>
    <w:rsid w:val="00511202"/>
    <w:rPr>
      <w:sz w:val="24"/>
      <w:szCs w:val="24"/>
    </w:rPr>
  </w:style>
  <w:style w:type="paragraph" w:styleId="2f1">
    <w:name w:val="Quote"/>
    <w:basedOn w:val="a8"/>
    <w:next w:val="a8"/>
    <w:link w:val="2f2"/>
    <w:uiPriority w:val="29"/>
    <w:qFormat/>
    <w:rsid w:val="00511202"/>
    <w:pPr>
      <w:spacing w:after="200" w:line="276" w:lineRule="auto"/>
    </w:pPr>
    <w:rPr>
      <w:rFonts w:ascii="Calibri" w:hAnsi="Calibri"/>
      <w:i/>
      <w:iCs/>
      <w:color w:val="000000"/>
      <w:sz w:val="20"/>
    </w:rPr>
  </w:style>
  <w:style w:type="character" w:customStyle="1" w:styleId="2f2">
    <w:name w:val="Цитата 2 Знак"/>
    <w:basedOn w:val="a9"/>
    <w:link w:val="2f1"/>
    <w:uiPriority w:val="29"/>
    <w:rsid w:val="00511202"/>
    <w:rPr>
      <w:rFonts w:ascii="Calibri" w:hAnsi="Calibri"/>
      <w:i/>
      <w:iCs/>
      <w:color w:val="000000"/>
    </w:rPr>
  </w:style>
  <w:style w:type="paragraph" w:styleId="affff1">
    <w:name w:val="Intense Quote"/>
    <w:basedOn w:val="a8"/>
    <w:next w:val="a8"/>
    <w:link w:val="affff2"/>
    <w:uiPriority w:val="30"/>
    <w:qFormat/>
    <w:rsid w:val="00511202"/>
    <w:pPr>
      <w:pBdr>
        <w:bottom w:val="single" w:sz="4" w:space="4" w:color="4F81BD"/>
      </w:pBdr>
      <w:spacing w:before="200" w:after="280" w:line="276" w:lineRule="auto"/>
      <w:ind w:left="936" w:right="936"/>
    </w:pPr>
    <w:rPr>
      <w:rFonts w:ascii="Calibri" w:hAnsi="Calibri"/>
      <w:b/>
      <w:bCs/>
      <w:i/>
      <w:iCs/>
      <w:color w:val="4F81BD"/>
      <w:sz w:val="20"/>
    </w:rPr>
  </w:style>
  <w:style w:type="character" w:customStyle="1" w:styleId="affff2">
    <w:name w:val="Выделенная цитата Знак"/>
    <w:basedOn w:val="a9"/>
    <w:link w:val="affff1"/>
    <w:uiPriority w:val="30"/>
    <w:rsid w:val="00511202"/>
    <w:rPr>
      <w:rFonts w:ascii="Calibri" w:hAnsi="Calibri"/>
      <w:b/>
      <w:bCs/>
      <w:i/>
      <w:iCs/>
      <w:color w:val="4F81BD"/>
    </w:rPr>
  </w:style>
  <w:style w:type="character" w:styleId="affff3">
    <w:name w:val="Subtle Emphasis"/>
    <w:uiPriority w:val="19"/>
    <w:qFormat/>
    <w:rsid w:val="00511202"/>
    <w:rPr>
      <w:i/>
      <w:iCs/>
      <w:color w:val="808080"/>
    </w:rPr>
  </w:style>
  <w:style w:type="character" w:styleId="affff4">
    <w:name w:val="Intense Emphasis"/>
    <w:uiPriority w:val="21"/>
    <w:qFormat/>
    <w:rsid w:val="00511202"/>
    <w:rPr>
      <w:b/>
      <w:bCs/>
      <w:i/>
      <w:iCs/>
      <w:color w:val="4F81BD"/>
    </w:rPr>
  </w:style>
  <w:style w:type="character" w:styleId="affff5">
    <w:name w:val="Subtle Reference"/>
    <w:uiPriority w:val="31"/>
    <w:qFormat/>
    <w:rsid w:val="00511202"/>
    <w:rPr>
      <w:smallCaps/>
      <w:color w:val="C0504D"/>
      <w:u w:val="single"/>
    </w:rPr>
  </w:style>
  <w:style w:type="character" w:styleId="affff6">
    <w:name w:val="Intense Reference"/>
    <w:uiPriority w:val="32"/>
    <w:qFormat/>
    <w:rsid w:val="00511202"/>
    <w:rPr>
      <w:b/>
      <w:bCs/>
      <w:smallCaps/>
      <w:color w:val="C0504D"/>
      <w:spacing w:val="5"/>
      <w:u w:val="single"/>
    </w:rPr>
  </w:style>
  <w:style w:type="character" w:styleId="affff7">
    <w:name w:val="Book Title"/>
    <w:uiPriority w:val="33"/>
    <w:qFormat/>
    <w:rsid w:val="00511202"/>
    <w:rPr>
      <w:b/>
      <w:bCs/>
      <w:smallCaps/>
      <w:spacing w:val="5"/>
    </w:rPr>
  </w:style>
  <w:style w:type="paragraph" w:styleId="affff8">
    <w:name w:val="TOC Heading"/>
    <w:basedOn w:val="12"/>
    <w:next w:val="a8"/>
    <w:uiPriority w:val="39"/>
    <w:qFormat/>
    <w:rsid w:val="00511202"/>
    <w:pPr>
      <w:keepLines/>
      <w:spacing w:before="480" w:line="276" w:lineRule="auto"/>
      <w:jc w:val="left"/>
      <w:outlineLvl w:val="9"/>
    </w:pPr>
    <w:rPr>
      <w:rFonts w:ascii="Cambria" w:hAnsi="Cambria"/>
      <w:color w:val="365F91"/>
      <w:sz w:val="28"/>
      <w:szCs w:val="28"/>
    </w:rPr>
  </w:style>
  <w:style w:type="character" w:customStyle="1" w:styleId="1f0">
    <w:name w:val="1. Пункт Знак"/>
    <w:link w:val="10"/>
    <w:rsid w:val="00511202"/>
    <w:rPr>
      <w:rFonts w:ascii="Calibri" w:hAnsi="Calibri"/>
      <w:b/>
      <w:sz w:val="24"/>
      <w:szCs w:val="24"/>
      <w:lang w:bidi="en-US"/>
    </w:rPr>
  </w:style>
  <w:style w:type="character" w:customStyle="1" w:styleId="2f3">
    <w:name w:val="2. Подпункт Знак Знак"/>
    <w:rsid w:val="00511202"/>
  </w:style>
  <w:style w:type="numbering" w:customStyle="1" w:styleId="2f4">
    <w:name w:val="Стиль_Список2"/>
    <w:uiPriority w:val="99"/>
    <w:rsid w:val="00511202"/>
  </w:style>
  <w:style w:type="numbering" w:customStyle="1" w:styleId="a7">
    <w:name w:val="Стиль_Список"/>
    <w:uiPriority w:val="99"/>
    <w:rsid w:val="00511202"/>
    <w:pPr>
      <w:numPr>
        <w:numId w:val="8"/>
      </w:numPr>
    </w:pPr>
  </w:style>
  <w:style w:type="character" w:customStyle="1" w:styleId="itemtext1">
    <w:name w:val="itemtext1"/>
    <w:rsid w:val="00511202"/>
    <w:rPr>
      <w:rFonts w:ascii="Tahoma" w:hAnsi="Tahoma" w:cs="Tahoma" w:hint="default"/>
      <w:color w:val="000000"/>
      <w:sz w:val="20"/>
      <w:szCs w:val="20"/>
    </w:rPr>
  </w:style>
  <w:style w:type="paragraph" w:customStyle="1" w:styleId="48">
    <w:name w:val="Знак Знак4 Знак Знак Знак Знак Знак Знак Знак Знак Знак Знак Знак Знак"/>
    <w:basedOn w:val="a8"/>
    <w:rsid w:val="00511202"/>
    <w:pPr>
      <w:spacing w:before="100" w:beforeAutospacing="1" w:after="100" w:afterAutospacing="1"/>
    </w:pPr>
    <w:rPr>
      <w:rFonts w:ascii="Tahoma" w:hAnsi="Tahoma"/>
      <w:sz w:val="20"/>
      <w:lang w:val="en-US" w:eastAsia="en-US"/>
    </w:rPr>
  </w:style>
  <w:style w:type="character" w:customStyle="1" w:styleId="size12">
    <w:name w:val="size12"/>
    <w:rsid w:val="00511202"/>
  </w:style>
  <w:style w:type="paragraph" w:customStyle="1" w:styleId="xl84">
    <w:name w:val="xl84"/>
    <w:basedOn w:val="a8"/>
    <w:rsid w:val="00511202"/>
    <w:pPr>
      <w:pBdr>
        <w:left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numbering" w:customStyle="1" w:styleId="1f2">
    <w:name w:val="Нет списка1"/>
    <w:next w:val="ab"/>
    <w:uiPriority w:val="99"/>
    <w:semiHidden/>
    <w:unhideWhenUsed/>
    <w:rsid w:val="00511202"/>
  </w:style>
  <w:style w:type="paragraph" w:customStyle="1" w:styleId="ListParagraph1">
    <w:name w:val="List Paragraph1"/>
    <w:basedOn w:val="a8"/>
    <w:rsid w:val="00511202"/>
    <w:pPr>
      <w:spacing w:after="200" w:line="276" w:lineRule="auto"/>
      <w:ind w:left="720"/>
    </w:pPr>
    <w:rPr>
      <w:rFonts w:ascii="Calibri" w:hAnsi="Calibri" w:cs="Calibri"/>
      <w:sz w:val="22"/>
      <w:szCs w:val="22"/>
    </w:rPr>
  </w:style>
  <w:style w:type="numbering" w:customStyle="1" w:styleId="2f5">
    <w:name w:val="Нет списка2"/>
    <w:next w:val="ab"/>
    <w:uiPriority w:val="99"/>
    <w:semiHidden/>
    <w:unhideWhenUsed/>
    <w:rsid w:val="00511202"/>
  </w:style>
  <w:style w:type="paragraph" w:customStyle="1" w:styleId="FR2">
    <w:name w:val="FR2"/>
    <w:uiPriority w:val="99"/>
    <w:rsid w:val="00511202"/>
    <w:pPr>
      <w:widowControl w:val="0"/>
      <w:autoSpaceDE w:val="0"/>
      <w:autoSpaceDN w:val="0"/>
      <w:adjustRightInd w:val="0"/>
      <w:ind w:left="680" w:hanging="340"/>
      <w:jc w:val="both"/>
    </w:pPr>
    <w:rPr>
      <w:sz w:val="28"/>
      <w:szCs w:val="28"/>
    </w:rPr>
  </w:style>
  <w:style w:type="numbering" w:customStyle="1" w:styleId="3f0">
    <w:name w:val="Нет списка3"/>
    <w:next w:val="ab"/>
    <w:uiPriority w:val="99"/>
    <w:semiHidden/>
    <w:unhideWhenUsed/>
    <w:rsid w:val="00511202"/>
  </w:style>
  <w:style w:type="paragraph" w:customStyle="1" w:styleId="affff9">
    <w:name w:val="Таблица текст"/>
    <w:basedOn w:val="a8"/>
    <w:rsid w:val="00511202"/>
    <w:pPr>
      <w:spacing w:before="40" w:after="40"/>
      <w:ind w:left="57" w:right="57"/>
    </w:pPr>
    <w:rPr>
      <w:sz w:val="22"/>
      <w:szCs w:val="22"/>
    </w:rPr>
  </w:style>
  <w:style w:type="character" w:customStyle="1" w:styleId="Anrede1IhrZeichen">
    <w:name w:val="Anrede1IhrZeichen"/>
    <w:rsid w:val="00511202"/>
    <w:rPr>
      <w:rFonts w:ascii="Arial" w:hAnsi="Arial" w:cs="Times New Roman"/>
      <w:sz w:val="22"/>
    </w:rPr>
  </w:style>
  <w:style w:type="paragraph" w:customStyle="1" w:styleId="Iauiue">
    <w:name w:val="Iau?iue"/>
    <w:uiPriority w:val="99"/>
    <w:rsid w:val="00511202"/>
    <w:rPr>
      <w:lang w:eastAsia="en-US"/>
    </w:rPr>
  </w:style>
  <w:style w:type="numbering" w:customStyle="1" w:styleId="49">
    <w:name w:val="Нет списка4"/>
    <w:next w:val="ab"/>
    <w:uiPriority w:val="99"/>
    <w:semiHidden/>
    <w:unhideWhenUsed/>
    <w:rsid w:val="00511202"/>
  </w:style>
  <w:style w:type="numbering" w:customStyle="1" w:styleId="54">
    <w:name w:val="Нет списка5"/>
    <w:next w:val="ab"/>
    <w:uiPriority w:val="99"/>
    <w:semiHidden/>
    <w:unhideWhenUsed/>
    <w:rsid w:val="00511202"/>
  </w:style>
  <w:style w:type="paragraph" w:customStyle="1" w:styleId="affffa">
    <w:name w:val="ТаблицаМелкая"/>
    <w:basedOn w:val="a8"/>
    <w:rsid w:val="00511202"/>
    <w:pPr>
      <w:keepLines/>
      <w:spacing w:before="60" w:after="60"/>
    </w:pPr>
    <w:rPr>
      <w:rFonts w:ascii="Arial" w:hAnsi="Arial"/>
      <w:sz w:val="20"/>
    </w:rPr>
  </w:style>
  <w:style w:type="paragraph" w:customStyle="1" w:styleId="-">
    <w:name w:val="Контракт-раздел"/>
    <w:basedOn w:val="a8"/>
    <w:next w:val="-0"/>
    <w:rsid w:val="00511202"/>
    <w:pPr>
      <w:keepNext/>
      <w:numPr>
        <w:numId w:val="9"/>
      </w:numPr>
      <w:tabs>
        <w:tab w:val="left" w:pos="540"/>
      </w:tabs>
      <w:suppressAutoHyphens/>
      <w:spacing w:before="360" w:after="120"/>
      <w:jc w:val="center"/>
      <w:outlineLvl w:val="1"/>
    </w:pPr>
    <w:rPr>
      <w:b/>
      <w:bCs/>
      <w:caps/>
      <w:smallCaps/>
      <w:sz w:val="24"/>
      <w:szCs w:val="24"/>
    </w:rPr>
  </w:style>
  <w:style w:type="paragraph" w:customStyle="1" w:styleId="-0">
    <w:name w:val="Контракт-пункт"/>
    <w:basedOn w:val="a8"/>
    <w:rsid w:val="00511202"/>
    <w:pPr>
      <w:numPr>
        <w:ilvl w:val="1"/>
        <w:numId w:val="9"/>
      </w:numPr>
      <w:jc w:val="both"/>
    </w:pPr>
    <w:rPr>
      <w:sz w:val="24"/>
      <w:szCs w:val="24"/>
    </w:rPr>
  </w:style>
  <w:style w:type="paragraph" w:customStyle="1" w:styleId="-1">
    <w:name w:val="Контракт-подпункт"/>
    <w:basedOn w:val="a8"/>
    <w:rsid w:val="00511202"/>
    <w:pPr>
      <w:numPr>
        <w:ilvl w:val="2"/>
        <w:numId w:val="9"/>
      </w:numPr>
      <w:jc w:val="both"/>
    </w:pPr>
    <w:rPr>
      <w:sz w:val="24"/>
      <w:szCs w:val="24"/>
    </w:rPr>
  </w:style>
  <w:style w:type="paragraph" w:customStyle="1" w:styleId="-2">
    <w:name w:val="Контракт-подподпункт"/>
    <w:basedOn w:val="a8"/>
    <w:rsid w:val="00511202"/>
    <w:pPr>
      <w:numPr>
        <w:ilvl w:val="3"/>
        <w:numId w:val="9"/>
      </w:numPr>
      <w:jc w:val="both"/>
    </w:pPr>
    <w:rPr>
      <w:sz w:val="24"/>
      <w:szCs w:val="24"/>
    </w:rPr>
  </w:style>
  <w:style w:type="character" w:customStyle="1" w:styleId="1f3">
    <w:name w:val="Основной текст Знак1"/>
    <w:aliases w:val="Список 1 Знак1,Body Text Char Знак1,Основной текст Знак Знак Знак1,Основной текст Знак4 Знак Знак1,Основной текст Знак3 Знак Знак Знак1,Основной текст Знак4 Знак Знак Знак Знак1,Основной текст Знак3 Знак Знак Знак Знак Знак1"/>
    <w:rsid w:val="00511202"/>
    <w:rPr>
      <w:sz w:val="24"/>
      <w:szCs w:val="24"/>
    </w:rPr>
  </w:style>
  <w:style w:type="character" w:styleId="affffb">
    <w:name w:val="footnote reference"/>
    <w:aliases w:val="Знак сноски-FN,Ссылка на сноску 45"/>
    <w:unhideWhenUsed/>
    <w:rsid w:val="00511202"/>
    <w:rPr>
      <w:vertAlign w:val="superscript"/>
    </w:rPr>
  </w:style>
  <w:style w:type="paragraph" w:styleId="affffc">
    <w:name w:val="annotation text"/>
    <w:basedOn w:val="a8"/>
    <w:link w:val="affffd"/>
    <w:uiPriority w:val="99"/>
    <w:unhideWhenUsed/>
    <w:rsid w:val="00511202"/>
    <w:rPr>
      <w:sz w:val="20"/>
    </w:rPr>
  </w:style>
  <w:style w:type="character" w:customStyle="1" w:styleId="affffd">
    <w:name w:val="Текст примечания Знак"/>
    <w:basedOn w:val="a9"/>
    <w:link w:val="affffc"/>
    <w:uiPriority w:val="99"/>
    <w:rsid w:val="00511202"/>
  </w:style>
  <w:style w:type="character" w:styleId="affffe">
    <w:name w:val="annotation reference"/>
    <w:uiPriority w:val="99"/>
    <w:unhideWhenUsed/>
    <w:rsid w:val="00511202"/>
    <w:rPr>
      <w:sz w:val="16"/>
      <w:szCs w:val="16"/>
    </w:rPr>
  </w:style>
  <w:style w:type="character" w:customStyle="1" w:styleId="FontStyle12">
    <w:name w:val="Font Style12"/>
    <w:rsid w:val="00511202"/>
    <w:rPr>
      <w:rFonts w:ascii="Times New Roman" w:hAnsi="Times New Roman" w:cs="Times New Roman" w:hint="default"/>
      <w:sz w:val="22"/>
      <w:szCs w:val="22"/>
    </w:rPr>
  </w:style>
  <w:style w:type="paragraph" w:customStyle="1" w:styleId="3f1">
    <w:name w:val="Абзац списка3"/>
    <w:basedOn w:val="a8"/>
    <w:rsid w:val="00511202"/>
    <w:pPr>
      <w:spacing w:after="200" w:line="276" w:lineRule="auto"/>
      <w:ind w:left="720"/>
    </w:pPr>
    <w:rPr>
      <w:rFonts w:ascii="Calibri" w:hAnsi="Calibri" w:cs="Calibri"/>
      <w:sz w:val="22"/>
      <w:szCs w:val="22"/>
    </w:rPr>
  </w:style>
  <w:style w:type="paragraph" w:customStyle="1" w:styleId="FORMATTEXT0">
    <w:name w:val=".FORMATTEXT"/>
    <w:uiPriority w:val="99"/>
    <w:rsid w:val="00511202"/>
    <w:pPr>
      <w:widowControl w:val="0"/>
      <w:autoSpaceDE w:val="0"/>
      <w:autoSpaceDN w:val="0"/>
      <w:adjustRightInd w:val="0"/>
    </w:pPr>
    <w:rPr>
      <w:sz w:val="24"/>
      <w:szCs w:val="24"/>
    </w:rPr>
  </w:style>
  <w:style w:type="paragraph" w:customStyle="1" w:styleId="afffff">
    <w:name w:val="Шапка таблицы"/>
    <w:basedOn w:val="a8"/>
    <w:rsid w:val="00511202"/>
    <w:pPr>
      <w:spacing w:before="60" w:after="60"/>
      <w:jc w:val="center"/>
    </w:pPr>
    <w:rPr>
      <w:rFonts w:ascii="Arial" w:hAnsi="Arial"/>
      <w:b/>
      <w:sz w:val="20"/>
      <w:szCs w:val="24"/>
    </w:rPr>
  </w:style>
  <w:style w:type="character" w:customStyle="1" w:styleId="contract1">
    <w:name w:val="contract Знак1"/>
    <w:aliases w:val="H2 Знак1,h2 Знак1,2 Знак1,Numbered text 3 Знак1,H21 Знак1,Раздел Знак1,H22 Знак1,H23 Знак1,H24 Знак1,H211 Знак1,H25 Знак1,H212 Знак1,H221 Знак1,H231 Знак1,H241 Знак1,H2111 Знак1,H26 Знак1,H213 Знак1,H222 Знак1,H232 Знак,H232 Знак1"/>
    <w:uiPriority w:val="9"/>
    <w:rsid w:val="00511202"/>
    <w:rPr>
      <w:rFonts w:ascii="Cambria" w:eastAsia="Times New Roman" w:hAnsi="Cambria" w:cs="Times New Roman"/>
      <w:b/>
      <w:bCs/>
      <w:i/>
      <w:iCs/>
      <w:sz w:val="28"/>
      <w:szCs w:val="28"/>
    </w:rPr>
  </w:style>
  <w:style w:type="paragraph" w:customStyle="1" w:styleId="Default">
    <w:name w:val="Default"/>
    <w:rsid w:val="00511202"/>
    <w:pPr>
      <w:autoSpaceDE w:val="0"/>
      <w:autoSpaceDN w:val="0"/>
      <w:adjustRightInd w:val="0"/>
    </w:pPr>
    <w:rPr>
      <w:rFonts w:ascii="Arial" w:hAnsi="Arial" w:cs="Arial"/>
      <w:color w:val="000000"/>
      <w:sz w:val="24"/>
      <w:szCs w:val="24"/>
    </w:rPr>
  </w:style>
  <w:style w:type="paragraph" w:customStyle="1" w:styleId="2f6">
    <w:name w:val="Знак Знак Знак Знак2"/>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4a">
    <w:name w:val="Знак Знак4 Знак"/>
    <w:basedOn w:val="a8"/>
    <w:rsid w:val="00511202"/>
    <w:pPr>
      <w:spacing w:before="100" w:beforeAutospacing="1" w:after="100" w:afterAutospacing="1"/>
    </w:pPr>
    <w:rPr>
      <w:rFonts w:ascii="Tahoma" w:hAnsi="Tahoma"/>
      <w:sz w:val="20"/>
      <w:lang w:val="en-US" w:eastAsia="en-US"/>
    </w:rPr>
  </w:style>
  <w:style w:type="paragraph" w:customStyle="1" w:styleId="420">
    <w:name w:val="Знак Знак4 Знак2"/>
    <w:basedOn w:val="a8"/>
    <w:rsid w:val="00511202"/>
    <w:pPr>
      <w:spacing w:before="100" w:beforeAutospacing="1" w:after="100" w:afterAutospacing="1"/>
    </w:pPr>
    <w:rPr>
      <w:rFonts w:ascii="Tahoma" w:hAnsi="Tahoma"/>
      <w:sz w:val="20"/>
      <w:lang w:val="en-US" w:eastAsia="en-US"/>
    </w:rPr>
  </w:style>
  <w:style w:type="paragraph" w:customStyle="1" w:styleId="1f4">
    <w:name w:val="1"/>
    <w:basedOn w:val="a8"/>
    <w:rsid w:val="00511202"/>
    <w:pPr>
      <w:spacing w:before="100" w:beforeAutospacing="1" w:after="100" w:afterAutospacing="1"/>
    </w:pPr>
    <w:rPr>
      <w:rFonts w:ascii="Tahoma" w:hAnsi="Tahoma"/>
      <w:sz w:val="20"/>
      <w:lang w:val="en-US" w:eastAsia="en-US"/>
    </w:rPr>
  </w:style>
  <w:style w:type="character" w:customStyle="1" w:styleId="nobase">
    <w:name w:val="nobase"/>
    <w:rsid w:val="00511202"/>
    <w:rPr>
      <w:rFonts w:ascii="Times New Roman" w:hAnsi="Times New Roman" w:cs="Times New Roman" w:hint="default"/>
    </w:rPr>
  </w:style>
  <w:style w:type="character" w:customStyle="1" w:styleId="Exact">
    <w:name w:val="Основной текст Exact"/>
    <w:rsid w:val="00511202"/>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63">
    <w:name w:val="Основной текст (6)"/>
    <w:rsid w:val="0051120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10ptExact">
    <w:name w:val="Основной текст (81) + Интервал 0 pt Exact"/>
    <w:rsid w:val="00511202"/>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81">
    <w:name w:val="Основной текст (81)"/>
    <w:rsid w:val="00511202"/>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411">
    <w:name w:val="Заголовок 4 Знак1"/>
    <w:aliases w:val="Параграф Знак1"/>
    <w:rsid w:val="00511202"/>
    <w:rPr>
      <w:rFonts w:ascii="Cambria" w:eastAsia="Times New Roman" w:hAnsi="Cambria" w:cs="Times New Roman"/>
      <w:b/>
      <w:bCs/>
      <w:i/>
      <w:iCs/>
      <w:color w:val="4F81BD"/>
      <w:sz w:val="24"/>
      <w:szCs w:val="24"/>
    </w:rPr>
  </w:style>
  <w:style w:type="character" w:customStyle="1" w:styleId="511">
    <w:name w:val="Заголовок 5 Знак1"/>
    <w:aliases w:val="_Подпункт Знак1"/>
    <w:rsid w:val="00511202"/>
    <w:rPr>
      <w:rFonts w:ascii="Cambria" w:eastAsia="Times New Roman" w:hAnsi="Cambria" w:cs="Times New Roman"/>
      <w:color w:val="243F60"/>
      <w:sz w:val="24"/>
      <w:szCs w:val="24"/>
    </w:rPr>
  </w:style>
  <w:style w:type="character" w:customStyle="1" w:styleId="1f5">
    <w:name w:val="Основной текст с отступом Знак1"/>
    <w:aliases w:val="текст Знак1"/>
    <w:rsid w:val="00511202"/>
    <w:rPr>
      <w:sz w:val="24"/>
      <w:szCs w:val="24"/>
    </w:rPr>
  </w:style>
  <w:style w:type="character" w:customStyle="1" w:styleId="313">
    <w:name w:val="Основной текст с отступом 3 Знак1"/>
    <w:aliases w:val="Знак2 Знак1"/>
    <w:uiPriority w:val="99"/>
    <w:rsid w:val="00511202"/>
    <w:rPr>
      <w:sz w:val="16"/>
      <w:szCs w:val="16"/>
    </w:rPr>
  </w:style>
  <w:style w:type="paragraph" w:customStyle="1" w:styleId="xl65">
    <w:name w:val="xl65"/>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6">
    <w:name w:val="xl66"/>
    <w:basedOn w:val="a8"/>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7">
    <w:name w:val="xl67"/>
    <w:basedOn w:val="a8"/>
    <w:rsid w:val="0051120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8">
    <w:name w:val="xl68"/>
    <w:basedOn w:val="a8"/>
    <w:rsid w:val="00511202"/>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69">
    <w:name w:val="xl69"/>
    <w:basedOn w:val="a8"/>
    <w:rsid w:val="00511202"/>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70">
    <w:name w:val="xl70"/>
    <w:basedOn w:val="a8"/>
    <w:rsid w:val="00511202"/>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71">
    <w:name w:val="xl71"/>
    <w:basedOn w:val="a8"/>
    <w:rsid w:val="00511202"/>
    <w:pPr>
      <w:pBdr>
        <w:left w:val="single" w:sz="4" w:space="0" w:color="auto"/>
        <w:bottom w:val="single" w:sz="4" w:space="0" w:color="auto"/>
      </w:pBdr>
      <w:spacing w:before="100" w:beforeAutospacing="1" w:after="100" w:afterAutospacing="1"/>
      <w:jc w:val="center"/>
    </w:pPr>
    <w:rPr>
      <w:sz w:val="16"/>
      <w:szCs w:val="16"/>
    </w:rPr>
  </w:style>
  <w:style w:type="paragraph" w:customStyle="1" w:styleId="xl72">
    <w:name w:val="xl72"/>
    <w:basedOn w:val="a8"/>
    <w:rsid w:val="00511202"/>
    <w:pPr>
      <w:pBdr>
        <w:top w:val="single" w:sz="4" w:space="0" w:color="auto"/>
        <w:left w:val="single" w:sz="4" w:space="0" w:color="auto"/>
      </w:pBdr>
      <w:spacing w:before="100" w:beforeAutospacing="1" w:after="100" w:afterAutospacing="1"/>
      <w:jc w:val="center"/>
    </w:pPr>
    <w:rPr>
      <w:sz w:val="16"/>
      <w:szCs w:val="16"/>
    </w:rPr>
  </w:style>
  <w:style w:type="paragraph" w:customStyle="1" w:styleId="xl73">
    <w:name w:val="xl73"/>
    <w:basedOn w:val="a8"/>
    <w:rsid w:val="00511202"/>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74">
    <w:name w:val="xl74"/>
    <w:basedOn w:val="a8"/>
    <w:rsid w:val="00511202"/>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75">
    <w:name w:val="xl75"/>
    <w:basedOn w:val="a8"/>
    <w:rsid w:val="00511202"/>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76">
    <w:name w:val="xl76"/>
    <w:basedOn w:val="a8"/>
    <w:rsid w:val="00511202"/>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7">
    <w:name w:val="xl77"/>
    <w:basedOn w:val="a8"/>
    <w:rsid w:val="00511202"/>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78">
    <w:name w:val="xl78"/>
    <w:basedOn w:val="a8"/>
    <w:rsid w:val="00511202"/>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a8"/>
    <w:rsid w:val="00511202"/>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80">
    <w:name w:val="xl80"/>
    <w:basedOn w:val="a8"/>
    <w:rsid w:val="00511202"/>
    <w:pPr>
      <w:pBdr>
        <w:left w:val="single" w:sz="4" w:space="0" w:color="auto"/>
        <w:bottom w:val="single" w:sz="4" w:space="0" w:color="auto"/>
      </w:pBdr>
      <w:spacing w:before="100" w:beforeAutospacing="1" w:after="100" w:afterAutospacing="1"/>
      <w:jc w:val="center"/>
    </w:pPr>
    <w:rPr>
      <w:sz w:val="16"/>
      <w:szCs w:val="16"/>
    </w:rPr>
  </w:style>
  <w:style w:type="paragraph" w:customStyle="1" w:styleId="xl81">
    <w:name w:val="xl81"/>
    <w:basedOn w:val="a8"/>
    <w:rsid w:val="0051120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2">
    <w:name w:val="xl82"/>
    <w:basedOn w:val="a8"/>
    <w:rsid w:val="0051120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83">
    <w:name w:val="xl83"/>
    <w:basedOn w:val="a8"/>
    <w:rsid w:val="00511202"/>
    <w:pPr>
      <w:pBdr>
        <w:top w:val="single" w:sz="4" w:space="0" w:color="auto"/>
        <w:left w:val="single" w:sz="4" w:space="0" w:color="auto"/>
      </w:pBdr>
      <w:spacing w:before="100" w:beforeAutospacing="1" w:after="100" w:afterAutospacing="1"/>
      <w:jc w:val="center"/>
    </w:pPr>
    <w:rPr>
      <w:sz w:val="16"/>
      <w:szCs w:val="16"/>
    </w:rPr>
  </w:style>
  <w:style w:type="paragraph" w:customStyle="1" w:styleId="xl85">
    <w:name w:val="xl85"/>
    <w:basedOn w:val="a8"/>
    <w:rsid w:val="00511202"/>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6">
    <w:name w:val="xl86"/>
    <w:basedOn w:val="a8"/>
    <w:rsid w:val="00511202"/>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7">
    <w:name w:val="xl87"/>
    <w:basedOn w:val="a8"/>
    <w:rsid w:val="00511202"/>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88">
    <w:name w:val="xl88"/>
    <w:basedOn w:val="a8"/>
    <w:rsid w:val="00511202"/>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9">
    <w:name w:val="xl89"/>
    <w:basedOn w:val="a8"/>
    <w:rsid w:val="0051120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0">
    <w:name w:val="xl90"/>
    <w:basedOn w:val="a8"/>
    <w:rsid w:val="00511202"/>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91">
    <w:name w:val="xl91"/>
    <w:basedOn w:val="a8"/>
    <w:rsid w:val="00511202"/>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2">
    <w:name w:val="xl92"/>
    <w:basedOn w:val="a8"/>
    <w:rsid w:val="00511202"/>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93">
    <w:name w:val="xl93"/>
    <w:basedOn w:val="a8"/>
    <w:rsid w:val="00511202"/>
    <w:pPr>
      <w:spacing w:before="100" w:beforeAutospacing="1" w:after="100" w:afterAutospacing="1"/>
    </w:pPr>
    <w:rPr>
      <w:sz w:val="16"/>
      <w:szCs w:val="16"/>
    </w:rPr>
  </w:style>
  <w:style w:type="paragraph" w:customStyle="1" w:styleId="xl94">
    <w:name w:val="xl94"/>
    <w:basedOn w:val="a8"/>
    <w:rsid w:val="00511202"/>
    <w:pPr>
      <w:spacing w:before="100" w:beforeAutospacing="1" w:after="100" w:afterAutospacing="1"/>
      <w:jc w:val="center"/>
    </w:pPr>
    <w:rPr>
      <w:sz w:val="16"/>
      <w:szCs w:val="16"/>
    </w:rPr>
  </w:style>
  <w:style w:type="paragraph" w:customStyle="1" w:styleId="xl95">
    <w:name w:val="xl95"/>
    <w:basedOn w:val="a8"/>
    <w:rsid w:val="00511202"/>
    <w:pPr>
      <w:spacing w:before="100" w:beforeAutospacing="1" w:after="100" w:afterAutospacing="1"/>
    </w:pPr>
    <w:rPr>
      <w:sz w:val="16"/>
      <w:szCs w:val="16"/>
    </w:rPr>
  </w:style>
  <w:style w:type="paragraph" w:customStyle="1" w:styleId="xl96">
    <w:name w:val="xl96"/>
    <w:basedOn w:val="a8"/>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7">
    <w:name w:val="xl97"/>
    <w:basedOn w:val="a8"/>
    <w:rsid w:val="0051120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8">
    <w:name w:val="xl98"/>
    <w:basedOn w:val="a8"/>
    <w:rsid w:val="00511202"/>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9">
    <w:name w:val="xl99"/>
    <w:basedOn w:val="a8"/>
    <w:rsid w:val="0051120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00">
    <w:name w:val="xl100"/>
    <w:basedOn w:val="a8"/>
    <w:rsid w:val="00511202"/>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1">
    <w:name w:val="xl101"/>
    <w:basedOn w:val="a8"/>
    <w:rsid w:val="00511202"/>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02">
    <w:name w:val="xl102"/>
    <w:basedOn w:val="a8"/>
    <w:rsid w:val="00511202"/>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3">
    <w:name w:val="xl103"/>
    <w:basedOn w:val="a8"/>
    <w:rsid w:val="0051120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4">
    <w:name w:val="xl104"/>
    <w:basedOn w:val="a8"/>
    <w:rsid w:val="00511202"/>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05">
    <w:name w:val="xl105"/>
    <w:basedOn w:val="a8"/>
    <w:rsid w:val="00511202"/>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6">
    <w:name w:val="xl106"/>
    <w:basedOn w:val="a8"/>
    <w:rsid w:val="0051120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7">
    <w:name w:val="xl107"/>
    <w:basedOn w:val="a8"/>
    <w:rsid w:val="00511202"/>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08">
    <w:name w:val="xl108"/>
    <w:basedOn w:val="a8"/>
    <w:rsid w:val="00511202"/>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9">
    <w:name w:val="xl109"/>
    <w:basedOn w:val="a8"/>
    <w:rsid w:val="00511202"/>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10">
    <w:name w:val="xl110"/>
    <w:basedOn w:val="a8"/>
    <w:rsid w:val="00511202"/>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11">
    <w:name w:val="xl111"/>
    <w:basedOn w:val="a8"/>
    <w:rsid w:val="0051120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12">
    <w:name w:val="xl112"/>
    <w:basedOn w:val="a8"/>
    <w:rsid w:val="00511202"/>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13">
    <w:name w:val="xl113"/>
    <w:basedOn w:val="a8"/>
    <w:rsid w:val="0051120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114">
    <w:name w:val="xl114"/>
    <w:basedOn w:val="a8"/>
    <w:rsid w:val="00511202"/>
    <w:pPr>
      <w:pBdr>
        <w:top w:val="single" w:sz="8" w:space="0" w:color="auto"/>
        <w:left w:val="single" w:sz="4"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15">
    <w:name w:val="xl115"/>
    <w:basedOn w:val="a8"/>
    <w:rsid w:val="0051120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16">
    <w:name w:val="xl116"/>
    <w:basedOn w:val="a8"/>
    <w:rsid w:val="00511202"/>
    <w:pPr>
      <w:pBdr>
        <w:top w:val="single" w:sz="4" w:space="0" w:color="auto"/>
        <w:left w:val="single" w:sz="4" w:space="0" w:color="auto"/>
        <w:right w:val="single" w:sz="8" w:space="0" w:color="auto"/>
      </w:pBdr>
      <w:spacing w:before="100" w:beforeAutospacing="1" w:after="100" w:afterAutospacing="1"/>
      <w:jc w:val="center"/>
    </w:pPr>
    <w:rPr>
      <w:sz w:val="16"/>
      <w:szCs w:val="16"/>
    </w:rPr>
  </w:style>
  <w:style w:type="paragraph" w:customStyle="1" w:styleId="xl117">
    <w:name w:val="xl117"/>
    <w:basedOn w:val="a8"/>
    <w:rsid w:val="00511202"/>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8">
    <w:name w:val="xl118"/>
    <w:basedOn w:val="a8"/>
    <w:rsid w:val="00511202"/>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19">
    <w:name w:val="xl119"/>
    <w:basedOn w:val="a8"/>
    <w:rsid w:val="00511202"/>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0">
    <w:name w:val="xl120"/>
    <w:basedOn w:val="a8"/>
    <w:rsid w:val="0051120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1">
    <w:name w:val="xl121"/>
    <w:basedOn w:val="a8"/>
    <w:rsid w:val="00511202"/>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22">
    <w:name w:val="xl122"/>
    <w:basedOn w:val="a8"/>
    <w:rsid w:val="00511202"/>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3">
    <w:name w:val="xl123"/>
    <w:basedOn w:val="a8"/>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4">
    <w:name w:val="xl124"/>
    <w:basedOn w:val="a8"/>
    <w:rsid w:val="00511202"/>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25">
    <w:name w:val="xl125"/>
    <w:basedOn w:val="a8"/>
    <w:rsid w:val="00511202"/>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6">
    <w:name w:val="xl126"/>
    <w:basedOn w:val="a8"/>
    <w:rsid w:val="0051120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7">
    <w:name w:val="xl127"/>
    <w:basedOn w:val="a8"/>
    <w:rsid w:val="00511202"/>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28">
    <w:name w:val="xl128"/>
    <w:basedOn w:val="a8"/>
    <w:rsid w:val="0051120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9">
    <w:name w:val="xl129"/>
    <w:basedOn w:val="a8"/>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0">
    <w:name w:val="xl130"/>
    <w:basedOn w:val="a8"/>
    <w:rsid w:val="0051120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1">
    <w:name w:val="xl131"/>
    <w:basedOn w:val="a8"/>
    <w:rsid w:val="00511202"/>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2">
    <w:name w:val="xl132"/>
    <w:basedOn w:val="a8"/>
    <w:rsid w:val="00511202"/>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3">
    <w:name w:val="xl133"/>
    <w:basedOn w:val="a8"/>
    <w:rsid w:val="0051120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4">
    <w:name w:val="xl134"/>
    <w:basedOn w:val="a8"/>
    <w:rsid w:val="0051120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5">
    <w:name w:val="xl135"/>
    <w:basedOn w:val="a8"/>
    <w:rsid w:val="00511202"/>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6">
    <w:name w:val="xl136"/>
    <w:basedOn w:val="a8"/>
    <w:rsid w:val="0051120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7">
    <w:name w:val="xl137"/>
    <w:basedOn w:val="a8"/>
    <w:rsid w:val="00511202"/>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38">
    <w:name w:val="xl138"/>
    <w:basedOn w:val="a8"/>
    <w:rsid w:val="00511202"/>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9">
    <w:name w:val="xl139"/>
    <w:basedOn w:val="a8"/>
    <w:rsid w:val="00511202"/>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40">
    <w:name w:val="xl140"/>
    <w:basedOn w:val="a8"/>
    <w:rsid w:val="00511202"/>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41">
    <w:name w:val="xl141"/>
    <w:basedOn w:val="a8"/>
    <w:rsid w:val="00511202"/>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8"/>
    <w:rsid w:val="00511202"/>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43">
    <w:name w:val="xl143"/>
    <w:basedOn w:val="a8"/>
    <w:rsid w:val="00511202"/>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63">
    <w:name w:val="xl63"/>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4">
    <w:name w:val="xl64"/>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44">
    <w:name w:val="xl144"/>
    <w:basedOn w:val="a8"/>
    <w:rsid w:val="00511202"/>
    <w:pPr>
      <w:pBdr>
        <w:top w:val="single" w:sz="8" w:space="0" w:color="auto"/>
        <w:left w:val="single" w:sz="4" w:space="0" w:color="auto"/>
        <w:right w:val="single" w:sz="4" w:space="0" w:color="auto"/>
      </w:pBdr>
      <w:spacing w:before="100" w:beforeAutospacing="1" w:after="100" w:afterAutospacing="1"/>
    </w:pPr>
    <w:rPr>
      <w:sz w:val="16"/>
      <w:szCs w:val="16"/>
    </w:rPr>
  </w:style>
  <w:style w:type="paragraph" w:customStyle="1" w:styleId="xl145">
    <w:name w:val="xl145"/>
    <w:basedOn w:val="a8"/>
    <w:rsid w:val="00511202"/>
    <w:pPr>
      <w:pBdr>
        <w:left w:val="single" w:sz="4" w:space="0" w:color="auto"/>
        <w:right w:val="single" w:sz="4" w:space="0" w:color="auto"/>
      </w:pBdr>
      <w:spacing w:before="100" w:beforeAutospacing="1" w:after="100" w:afterAutospacing="1"/>
    </w:pPr>
    <w:rPr>
      <w:sz w:val="16"/>
      <w:szCs w:val="16"/>
    </w:rPr>
  </w:style>
  <w:style w:type="paragraph" w:customStyle="1" w:styleId="xl146">
    <w:name w:val="xl146"/>
    <w:basedOn w:val="a8"/>
    <w:rsid w:val="00511202"/>
    <w:pPr>
      <w:pBdr>
        <w:left w:val="single" w:sz="4" w:space="0" w:color="auto"/>
        <w:right w:val="single" w:sz="4" w:space="0" w:color="auto"/>
      </w:pBdr>
      <w:spacing w:before="100" w:beforeAutospacing="1" w:after="100" w:afterAutospacing="1"/>
    </w:pPr>
    <w:rPr>
      <w:sz w:val="16"/>
      <w:szCs w:val="16"/>
    </w:rPr>
  </w:style>
  <w:style w:type="paragraph" w:customStyle="1" w:styleId="xl147">
    <w:name w:val="xl147"/>
    <w:basedOn w:val="a8"/>
    <w:rsid w:val="00511202"/>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48">
    <w:name w:val="xl148"/>
    <w:basedOn w:val="a8"/>
    <w:rsid w:val="00511202"/>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49">
    <w:name w:val="xl149"/>
    <w:basedOn w:val="a8"/>
    <w:rsid w:val="00511202"/>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50">
    <w:name w:val="xl150"/>
    <w:basedOn w:val="a8"/>
    <w:rsid w:val="00511202"/>
    <w:pPr>
      <w:pBdr>
        <w:top w:val="single" w:sz="8" w:space="0" w:color="auto"/>
        <w:left w:val="single" w:sz="4" w:space="0" w:color="auto"/>
        <w:bottom w:val="single" w:sz="4" w:space="0" w:color="auto"/>
      </w:pBdr>
      <w:spacing w:before="100" w:beforeAutospacing="1" w:after="100" w:afterAutospacing="1"/>
    </w:pPr>
    <w:rPr>
      <w:sz w:val="16"/>
      <w:szCs w:val="16"/>
    </w:rPr>
  </w:style>
  <w:style w:type="paragraph" w:customStyle="1" w:styleId="xl151">
    <w:name w:val="xl151"/>
    <w:basedOn w:val="a8"/>
    <w:rsid w:val="00511202"/>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152">
    <w:name w:val="xl152"/>
    <w:basedOn w:val="a8"/>
    <w:rsid w:val="00511202"/>
    <w:pPr>
      <w:pBdr>
        <w:left w:val="single" w:sz="4" w:space="0" w:color="auto"/>
        <w:bottom w:val="single" w:sz="4" w:space="0" w:color="auto"/>
      </w:pBdr>
      <w:spacing w:before="100" w:beforeAutospacing="1" w:after="100" w:afterAutospacing="1"/>
    </w:pPr>
    <w:rPr>
      <w:sz w:val="16"/>
      <w:szCs w:val="16"/>
    </w:rPr>
  </w:style>
  <w:style w:type="paragraph" w:customStyle="1" w:styleId="xl153">
    <w:name w:val="xl153"/>
    <w:basedOn w:val="a8"/>
    <w:rsid w:val="00511202"/>
    <w:pPr>
      <w:pBdr>
        <w:left w:val="single" w:sz="4" w:space="0" w:color="auto"/>
        <w:bottom w:val="single" w:sz="4" w:space="0" w:color="auto"/>
      </w:pBdr>
      <w:spacing w:before="100" w:beforeAutospacing="1" w:after="100" w:afterAutospacing="1"/>
      <w:jc w:val="center"/>
    </w:pPr>
    <w:rPr>
      <w:sz w:val="16"/>
      <w:szCs w:val="16"/>
    </w:rPr>
  </w:style>
  <w:style w:type="paragraph" w:customStyle="1" w:styleId="xl154">
    <w:name w:val="xl154"/>
    <w:basedOn w:val="a8"/>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55">
    <w:name w:val="xl155"/>
    <w:basedOn w:val="a8"/>
    <w:rsid w:val="00511202"/>
    <w:pPr>
      <w:pBdr>
        <w:left w:val="single" w:sz="4" w:space="0" w:color="auto"/>
        <w:bottom w:val="single" w:sz="8" w:space="0" w:color="auto"/>
      </w:pBdr>
      <w:spacing w:before="100" w:beforeAutospacing="1" w:after="100" w:afterAutospacing="1"/>
    </w:pPr>
    <w:rPr>
      <w:sz w:val="16"/>
      <w:szCs w:val="16"/>
    </w:rPr>
  </w:style>
  <w:style w:type="paragraph" w:customStyle="1" w:styleId="xl156">
    <w:name w:val="xl156"/>
    <w:basedOn w:val="a8"/>
    <w:rsid w:val="00511202"/>
    <w:pPr>
      <w:pBdr>
        <w:left w:val="single" w:sz="4" w:space="0" w:color="auto"/>
        <w:bottom w:val="single" w:sz="8" w:space="0" w:color="auto"/>
      </w:pBdr>
      <w:spacing w:before="100" w:beforeAutospacing="1" w:after="100" w:afterAutospacing="1"/>
      <w:jc w:val="center"/>
    </w:pPr>
    <w:rPr>
      <w:sz w:val="16"/>
      <w:szCs w:val="16"/>
    </w:rPr>
  </w:style>
  <w:style w:type="paragraph" w:customStyle="1" w:styleId="xl157">
    <w:name w:val="xl157"/>
    <w:basedOn w:val="a8"/>
    <w:rsid w:val="00511202"/>
    <w:pPr>
      <w:pBdr>
        <w:top w:val="single" w:sz="8" w:space="0" w:color="auto"/>
        <w:left w:val="single" w:sz="4" w:space="0" w:color="auto"/>
        <w:right w:val="single" w:sz="4" w:space="0" w:color="auto"/>
      </w:pBdr>
      <w:spacing w:before="100" w:beforeAutospacing="1" w:after="100" w:afterAutospacing="1"/>
    </w:pPr>
    <w:rPr>
      <w:sz w:val="16"/>
      <w:szCs w:val="16"/>
    </w:rPr>
  </w:style>
  <w:style w:type="paragraph" w:customStyle="1" w:styleId="xl158">
    <w:name w:val="xl158"/>
    <w:basedOn w:val="a8"/>
    <w:rsid w:val="00511202"/>
    <w:pPr>
      <w:pBdr>
        <w:left w:val="single" w:sz="4" w:space="0" w:color="auto"/>
        <w:right w:val="single" w:sz="4" w:space="0" w:color="auto"/>
      </w:pBdr>
      <w:spacing w:before="100" w:beforeAutospacing="1" w:after="100" w:afterAutospacing="1"/>
    </w:pPr>
    <w:rPr>
      <w:sz w:val="16"/>
      <w:szCs w:val="16"/>
    </w:rPr>
  </w:style>
  <w:style w:type="paragraph" w:customStyle="1" w:styleId="xl159">
    <w:name w:val="xl159"/>
    <w:basedOn w:val="a8"/>
    <w:rsid w:val="00511202"/>
    <w:pPr>
      <w:pBdr>
        <w:left w:val="single" w:sz="4" w:space="0" w:color="auto"/>
        <w:bottom w:val="single" w:sz="4" w:space="0" w:color="auto"/>
      </w:pBdr>
      <w:spacing w:before="100" w:beforeAutospacing="1" w:after="100" w:afterAutospacing="1"/>
      <w:jc w:val="center"/>
    </w:pPr>
    <w:rPr>
      <w:sz w:val="16"/>
      <w:szCs w:val="16"/>
    </w:rPr>
  </w:style>
  <w:style w:type="paragraph" w:customStyle="1" w:styleId="xl160">
    <w:name w:val="xl160"/>
    <w:basedOn w:val="a8"/>
    <w:rsid w:val="00511202"/>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61">
    <w:name w:val="xl161"/>
    <w:basedOn w:val="a8"/>
    <w:rsid w:val="00511202"/>
    <w:pPr>
      <w:pBdr>
        <w:top w:val="single" w:sz="8"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62">
    <w:name w:val="xl162"/>
    <w:basedOn w:val="a8"/>
    <w:rsid w:val="00511202"/>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3">
    <w:name w:val="xl163"/>
    <w:basedOn w:val="a8"/>
    <w:rsid w:val="00511202"/>
    <w:pPr>
      <w:pBdr>
        <w:top w:val="single" w:sz="8"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8"/>
    <w:rsid w:val="00511202"/>
    <w:pPr>
      <w:pBdr>
        <w:left w:val="single" w:sz="8" w:space="0" w:color="auto"/>
        <w:right w:val="single" w:sz="4" w:space="0" w:color="auto"/>
      </w:pBdr>
      <w:spacing w:before="100" w:beforeAutospacing="1" w:after="100" w:afterAutospacing="1"/>
      <w:jc w:val="center"/>
    </w:pPr>
    <w:rPr>
      <w:sz w:val="16"/>
      <w:szCs w:val="16"/>
    </w:rPr>
  </w:style>
  <w:style w:type="paragraph" w:customStyle="1" w:styleId="xl165">
    <w:name w:val="xl165"/>
    <w:basedOn w:val="a8"/>
    <w:rsid w:val="0051120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8"/>
    <w:rsid w:val="00511202"/>
    <w:pPr>
      <w:pBdr>
        <w:left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8"/>
    <w:rsid w:val="00511202"/>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168">
    <w:name w:val="xl168"/>
    <w:basedOn w:val="a8"/>
    <w:rsid w:val="00511202"/>
    <w:pPr>
      <w:pBdr>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69">
    <w:name w:val="xl169"/>
    <w:basedOn w:val="a8"/>
    <w:rsid w:val="00511202"/>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70">
    <w:name w:val="xl170"/>
    <w:basedOn w:val="a8"/>
    <w:rsid w:val="00511202"/>
    <w:pPr>
      <w:pBdr>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71">
    <w:name w:val="xl171"/>
    <w:basedOn w:val="a8"/>
    <w:rsid w:val="00511202"/>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172">
    <w:name w:val="xl172"/>
    <w:basedOn w:val="a8"/>
    <w:rsid w:val="00511202"/>
    <w:pPr>
      <w:pBdr>
        <w:top w:val="single" w:sz="8" w:space="0" w:color="auto"/>
        <w:left w:val="single" w:sz="4" w:space="0" w:color="auto"/>
        <w:bottom w:val="single" w:sz="4" w:space="0" w:color="auto"/>
        <w:right w:val="single" w:sz="8" w:space="0" w:color="auto"/>
      </w:pBdr>
      <w:spacing w:before="100" w:beforeAutospacing="1" w:after="100" w:afterAutospacing="1"/>
    </w:pPr>
    <w:rPr>
      <w:sz w:val="16"/>
      <w:szCs w:val="16"/>
    </w:rPr>
  </w:style>
  <w:style w:type="paragraph" w:customStyle="1" w:styleId="xl173">
    <w:name w:val="xl173"/>
    <w:basedOn w:val="a8"/>
    <w:rsid w:val="00511202"/>
    <w:pPr>
      <w:pBdr>
        <w:top w:val="single" w:sz="4" w:space="0" w:color="auto"/>
        <w:left w:val="single" w:sz="4" w:space="0" w:color="auto"/>
        <w:bottom w:val="single" w:sz="4" w:space="0" w:color="auto"/>
        <w:right w:val="single" w:sz="8" w:space="0" w:color="auto"/>
      </w:pBdr>
      <w:spacing w:before="100" w:beforeAutospacing="1" w:after="100" w:afterAutospacing="1"/>
    </w:pPr>
    <w:rPr>
      <w:sz w:val="16"/>
      <w:szCs w:val="16"/>
    </w:rPr>
  </w:style>
  <w:style w:type="paragraph" w:customStyle="1" w:styleId="xl174">
    <w:name w:val="xl174"/>
    <w:basedOn w:val="a8"/>
    <w:rsid w:val="00511202"/>
    <w:pPr>
      <w:pBdr>
        <w:bottom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8"/>
    <w:rsid w:val="00511202"/>
    <w:pPr>
      <w:pBdr>
        <w:top w:val="single" w:sz="4" w:space="0" w:color="auto"/>
        <w:left w:val="single" w:sz="4" w:space="0" w:color="auto"/>
        <w:bottom w:val="single" w:sz="8" w:space="0" w:color="auto"/>
        <w:right w:val="single" w:sz="8" w:space="0" w:color="auto"/>
      </w:pBdr>
      <w:spacing w:before="100" w:beforeAutospacing="1" w:after="100" w:afterAutospacing="1"/>
    </w:pPr>
    <w:rPr>
      <w:sz w:val="16"/>
      <w:szCs w:val="16"/>
    </w:rPr>
  </w:style>
  <w:style w:type="paragraph" w:customStyle="1" w:styleId="xl176">
    <w:name w:val="xl176"/>
    <w:basedOn w:val="a8"/>
    <w:rsid w:val="00511202"/>
    <w:pPr>
      <w:spacing w:before="100" w:beforeAutospacing="1" w:after="100" w:afterAutospacing="1"/>
      <w:jc w:val="center"/>
    </w:pPr>
    <w:rPr>
      <w:sz w:val="16"/>
      <w:szCs w:val="16"/>
    </w:rPr>
  </w:style>
  <w:style w:type="paragraph" w:customStyle="1" w:styleId="xl177">
    <w:name w:val="xl177"/>
    <w:basedOn w:val="a8"/>
    <w:rsid w:val="00511202"/>
    <w:pPr>
      <w:pBdr>
        <w:top w:val="single" w:sz="4" w:space="0" w:color="auto"/>
        <w:right w:val="single" w:sz="4" w:space="0" w:color="auto"/>
      </w:pBdr>
      <w:spacing w:before="100" w:beforeAutospacing="1" w:after="100" w:afterAutospacing="1"/>
      <w:jc w:val="center"/>
    </w:pPr>
    <w:rPr>
      <w:sz w:val="16"/>
      <w:szCs w:val="16"/>
    </w:rPr>
  </w:style>
  <w:style w:type="paragraph" w:customStyle="1" w:styleId="xl178">
    <w:name w:val="xl178"/>
    <w:basedOn w:val="a8"/>
    <w:rsid w:val="00511202"/>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79">
    <w:name w:val="xl179"/>
    <w:basedOn w:val="a8"/>
    <w:rsid w:val="00511202"/>
    <w:pPr>
      <w:pBdr>
        <w:left w:val="single" w:sz="4" w:space="0" w:color="auto"/>
        <w:right w:val="single" w:sz="4" w:space="0" w:color="auto"/>
      </w:pBdr>
      <w:spacing w:before="100" w:beforeAutospacing="1" w:after="100" w:afterAutospacing="1"/>
      <w:jc w:val="center"/>
    </w:pPr>
    <w:rPr>
      <w:sz w:val="16"/>
      <w:szCs w:val="16"/>
    </w:rPr>
  </w:style>
  <w:style w:type="paragraph" w:customStyle="1" w:styleId="xl180">
    <w:name w:val="xl180"/>
    <w:basedOn w:val="a8"/>
    <w:rsid w:val="00511202"/>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81">
    <w:name w:val="xl181"/>
    <w:basedOn w:val="a8"/>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font6">
    <w:name w:val="font6"/>
    <w:basedOn w:val="a8"/>
    <w:rsid w:val="00511202"/>
    <w:pPr>
      <w:spacing w:before="100" w:beforeAutospacing="1" w:after="100" w:afterAutospacing="1"/>
    </w:pPr>
    <w:rPr>
      <w:sz w:val="19"/>
      <w:szCs w:val="19"/>
    </w:rPr>
  </w:style>
  <w:style w:type="character" w:customStyle="1" w:styleId="itemtext">
    <w:name w:val="itemtext"/>
    <w:rsid w:val="00511202"/>
  </w:style>
  <w:style w:type="paragraph" w:customStyle="1" w:styleId="xl30">
    <w:name w:val="xl30"/>
    <w:basedOn w:val="a8"/>
    <w:uiPriority w:val="99"/>
    <w:rsid w:val="00511202"/>
    <w:pPr>
      <w:pBdr>
        <w:left w:val="single" w:sz="4" w:space="0" w:color="auto"/>
      </w:pBdr>
      <w:spacing w:before="100" w:beforeAutospacing="1" w:after="100" w:afterAutospacing="1"/>
      <w:textAlignment w:val="top"/>
    </w:pPr>
    <w:rPr>
      <w:sz w:val="22"/>
      <w:lang w:eastAsia="en-US"/>
    </w:rPr>
  </w:style>
  <w:style w:type="paragraph" w:customStyle="1" w:styleId="layoutPosition">
    <w:name w:val="layout_Position"/>
    <w:basedOn w:val="a8"/>
    <w:rsid w:val="00511202"/>
    <w:rPr>
      <w:rFonts w:ascii="Arial" w:hAnsi="Arial"/>
      <w:sz w:val="20"/>
      <w:lang w:val="de-DE" w:eastAsia="en-US"/>
    </w:rPr>
  </w:style>
  <w:style w:type="paragraph" w:customStyle="1" w:styleId="ChapterHeading">
    <w:name w:val="Chapter Heading"/>
    <w:basedOn w:val="a8"/>
    <w:next w:val="a8"/>
    <w:rsid w:val="00511202"/>
    <w:pPr>
      <w:widowControl w:val="0"/>
      <w:tabs>
        <w:tab w:val="left" w:pos="1584"/>
      </w:tabs>
      <w:autoSpaceDE w:val="0"/>
      <w:autoSpaceDN w:val="0"/>
      <w:adjustRightInd w:val="0"/>
    </w:pPr>
    <w:rPr>
      <w:sz w:val="24"/>
      <w:szCs w:val="24"/>
    </w:rPr>
  </w:style>
  <w:style w:type="paragraph" w:customStyle="1" w:styleId="BoxList">
    <w:name w:val="Box List"/>
    <w:rsid w:val="00511202"/>
    <w:pPr>
      <w:widowControl w:val="0"/>
      <w:autoSpaceDE w:val="0"/>
      <w:autoSpaceDN w:val="0"/>
      <w:adjustRightInd w:val="0"/>
      <w:ind w:left="720" w:hanging="431"/>
    </w:pPr>
    <w:rPr>
      <w:sz w:val="24"/>
      <w:szCs w:val="24"/>
    </w:rPr>
  </w:style>
  <w:style w:type="paragraph" w:customStyle="1" w:styleId="1f6">
    <w:name w:val="Без интервала1"/>
    <w:basedOn w:val="a8"/>
    <w:link w:val="NoSpacingChar"/>
    <w:uiPriority w:val="99"/>
    <w:rsid w:val="00511202"/>
    <w:pPr>
      <w:widowControl w:val="0"/>
      <w:autoSpaceDE w:val="0"/>
      <w:autoSpaceDN w:val="0"/>
      <w:adjustRightInd w:val="0"/>
      <w:jc w:val="both"/>
    </w:pPr>
    <w:rPr>
      <w:sz w:val="24"/>
      <w:szCs w:val="24"/>
    </w:rPr>
  </w:style>
  <w:style w:type="paragraph" w:customStyle="1" w:styleId="Contents1">
    <w:name w:val="Contents 1"/>
    <w:basedOn w:val="a8"/>
    <w:next w:val="a8"/>
    <w:rsid w:val="00511202"/>
    <w:pPr>
      <w:widowControl w:val="0"/>
      <w:autoSpaceDE w:val="0"/>
      <w:autoSpaceDN w:val="0"/>
      <w:adjustRightInd w:val="0"/>
      <w:ind w:left="720" w:hanging="431"/>
    </w:pPr>
    <w:rPr>
      <w:sz w:val="24"/>
      <w:szCs w:val="24"/>
    </w:rPr>
  </w:style>
  <w:style w:type="paragraph" w:customStyle="1" w:styleId="LowerCaseList">
    <w:name w:val="Lower Case List"/>
    <w:basedOn w:val="a8"/>
    <w:rsid w:val="00511202"/>
    <w:pPr>
      <w:widowControl w:val="0"/>
      <w:autoSpaceDE w:val="0"/>
      <w:autoSpaceDN w:val="0"/>
      <w:adjustRightInd w:val="0"/>
      <w:ind w:left="720" w:hanging="431"/>
    </w:pPr>
    <w:rPr>
      <w:sz w:val="24"/>
      <w:szCs w:val="24"/>
    </w:rPr>
  </w:style>
  <w:style w:type="paragraph" w:customStyle="1" w:styleId="115">
    <w:name w:val="Заголовок 11"/>
    <w:basedOn w:val="a8"/>
    <w:next w:val="a8"/>
    <w:rsid w:val="00511202"/>
    <w:pPr>
      <w:widowControl w:val="0"/>
      <w:autoSpaceDE w:val="0"/>
      <w:autoSpaceDN w:val="0"/>
      <w:adjustRightInd w:val="0"/>
      <w:spacing w:before="440" w:after="60"/>
    </w:pPr>
    <w:rPr>
      <w:rFonts w:ascii="Arial" w:hAnsi="Arial" w:cs="Arial"/>
      <w:b/>
      <w:bCs/>
      <w:sz w:val="34"/>
      <w:szCs w:val="34"/>
    </w:rPr>
  </w:style>
  <w:style w:type="numbering" w:customStyle="1" w:styleId="11">
    <w:name w:val="Стиль_Список11"/>
    <w:uiPriority w:val="99"/>
    <w:rsid w:val="00511202"/>
    <w:pPr>
      <w:numPr>
        <w:numId w:val="5"/>
      </w:numPr>
    </w:pPr>
  </w:style>
  <w:style w:type="numbering" w:customStyle="1" w:styleId="122">
    <w:name w:val="Стиль_Список12"/>
    <w:uiPriority w:val="99"/>
    <w:rsid w:val="00511202"/>
  </w:style>
  <w:style w:type="paragraph" w:styleId="afffff0">
    <w:name w:val="annotation subject"/>
    <w:basedOn w:val="affffc"/>
    <w:next w:val="affffc"/>
    <w:link w:val="afffff1"/>
    <w:uiPriority w:val="99"/>
    <w:rsid w:val="00511202"/>
    <w:rPr>
      <w:b/>
      <w:bCs/>
    </w:rPr>
  </w:style>
  <w:style w:type="character" w:customStyle="1" w:styleId="afffff1">
    <w:name w:val="Тема примечания Знак"/>
    <w:basedOn w:val="affffd"/>
    <w:link w:val="afffff0"/>
    <w:uiPriority w:val="99"/>
    <w:rsid w:val="00511202"/>
    <w:rPr>
      <w:b/>
      <w:bCs/>
    </w:rPr>
  </w:style>
  <w:style w:type="paragraph" w:styleId="afffff2">
    <w:name w:val="Revision"/>
    <w:hidden/>
    <w:uiPriority w:val="99"/>
    <w:rsid w:val="00511202"/>
    <w:rPr>
      <w:sz w:val="24"/>
      <w:szCs w:val="24"/>
    </w:rPr>
  </w:style>
  <w:style w:type="paragraph" w:customStyle="1" w:styleId="412">
    <w:name w:val="Знак Знак4 Знак Знак Знак Знак Знак Знак Знак Знак Знак Знак Знак Знак1"/>
    <w:basedOn w:val="a8"/>
    <w:rsid w:val="00511202"/>
    <w:pPr>
      <w:spacing w:before="100" w:beforeAutospacing="1" w:after="100" w:afterAutospacing="1"/>
    </w:pPr>
    <w:rPr>
      <w:rFonts w:ascii="Tahoma" w:hAnsi="Tahoma"/>
      <w:sz w:val="20"/>
      <w:lang w:val="en-US" w:eastAsia="en-US"/>
    </w:rPr>
  </w:style>
  <w:style w:type="paragraph" w:customStyle="1" w:styleId="1112">
    <w:name w:val="Заголовок 111"/>
    <w:basedOn w:val="a8"/>
    <w:next w:val="a8"/>
    <w:rsid w:val="00511202"/>
    <w:pPr>
      <w:widowControl w:val="0"/>
      <w:autoSpaceDE w:val="0"/>
      <w:autoSpaceDN w:val="0"/>
      <w:adjustRightInd w:val="0"/>
      <w:spacing w:before="440" w:after="60"/>
    </w:pPr>
    <w:rPr>
      <w:rFonts w:ascii="Arial" w:hAnsi="Arial" w:cs="Arial"/>
      <w:b/>
      <w:bCs/>
      <w:sz w:val="34"/>
      <w:szCs w:val="34"/>
    </w:rPr>
  </w:style>
  <w:style w:type="paragraph" w:customStyle="1" w:styleId="a6">
    <w:name w:val="Простой маркер"/>
    <w:basedOn w:val="a8"/>
    <w:link w:val="afffff3"/>
    <w:qFormat/>
    <w:rsid w:val="00511202"/>
    <w:pPr>
      <w:widowControl w:val="0"/>
      <w:numPr>
        <w:numId w:val="10"/>
      </w:numPr>
      <w:autoSpaceDE w:val="0"/>
      <w:autoSpaceDN w:val="0"/>
      <w:adjustRightInd w:val="0"/>
      <w:jc w:val="both"/>
    </w:pPr>
    <w:rPr>
      <w:snapToGrid w:val="0"/>
      <w:sz w:val="24"/>
      <w:szCs w:val="24"/>
    </w:rPr>
  </w:style>
  <w:style w:type="character" w:customStyle="1" w:styleId="afffff3">
    <w:name w:val="Простой маркер Знак"/>
    <w:link w:val="a6"/>
    <w:rsid w:val="00511202"/>
    <w:rPr>
      <w:snapToGrid w:val="0"/>
      <w:sz w:val="24"/>
      <w:szCs w:val="24"/>
    </w:rPr>
  </w:style>
  <w:style w:type="paragraph" w:customStyle="1" w:styleId="1f7">
    <w:name w:val="1. Текст"/>
    <w:basedOn w:val="afb"/>
    <w:qFormat/>
    <w:rsid w:val="00511202"/>
    <w:pPr>
      <w:widowControl w:val="0"/>
      <w:autoSpaceDE w:val="0"/>
      <w:autoSpaceDN w:val="0"/>
      <w:adjustRightInd w:val="0"/>
      <w:ind w:left="0" w:firstLine="567"/>
      <w:contextualSpacing w:val="0"/>
    </w:pPr>
    <w:rPr>
      <w:lang w:val="en-US"/>
    </w:rPr>
  </w:style>
  <w:style w:type="paragraph" w:styleId="a5">
    <w:name w:val="Block Text"/>
    <w:basedOn w:val="a8"/>
    <w:autoRedefine/>
    <w:rsid w:val="00511202"/>
    <w:pPr>
      <w:numPr>
        <w:numId w:val="11"/>
      </w:numPr>
      <w:ind w:left="924" w:right="567" w:hanging="357"/>
      <w:jc w:val="both"/>
    </w:pPr>
    <w:rPr>
      <w:sz w:val="24"/>
    </w:rPr>
  </w:style>
  <w:style w:type="paragraph" w:customStyle="1" w:styleId="2f7">
    <w:name w:val="заголовок 2"/>
    <w:basedOn w:val="a8"/>
    <w:next w:val="a8"/>
    <w:rsid w:val="00511202"/>
    <w:pPr>
      <w:keepNext/>
      <w:widowControl w:val="0"/>
      <w:jc w:val="center"/>
    </w:pPr>
    <w:rPr>
      <w:rFonts w:ascii="Arial" w:hAnsi="Arial"/>
      <w:b/>
      <w:sz w:val="40"/>
    </w:rPr>
  </w:style>
  <w:style w:type="paragraph" w:customStyle="1" w:styleId="3f2">
    <w:name w:val="заголовок 3"/>
    <w:basedOn w:val="a8"/>
    <w:next w:val="a8"/>
    <w:uiPriority w:val="99"/>
    <w:rsid w:val="00511202"/>
    <w:pPr>
      <w:keepNext/>
      <w:widowControl w:val="0"/>
      <w:jc w:val="center"/>
    </w:pPr>
    <w:rPr>
      <w:b/>
      <w:sz w:val="24"/>
    </w:rPr>
  </w:style>
  <w:style w:type="character" w:customStyle="1" w:styleId="FontStyle42">
    <w:name w:val="Font Style42"/>
    <w:rsid w:val="00511202"/>
    <w:rPr>
      <w:rFonts w:ascii="Times New Roman" w:hAnsi="Times New Roman" w:cs="Times New Roman"/>
      <w:sz w:val="24"/>
      <w:szCs w:val="24"/>
    </w:rPr>
  </w:style>
  <w:style w:type="paragraph" w:customStyle="1" w:styleId="55">
    <w:name w:val="Абзац списка5"/>
    <w:basedOn w:val="a8"/>
    <w:rsid w:val="00511202"/>
    <w:pPr>
      <w:spacing w:after="200" w:line="276" w:lineRule="auto"/>
      <w:ind w:left="720"/>
    </w:pPr>
    <w:rPr>
      <w:rFonts w:ascii="Calibri" w:hAnsi="Calibri" w:cs="Calibri"/>
      <w:sz w:val="22"/>
      <w:szCs w:val="22"/>
    </w:rPr>
  </w:style>
  <w:style w:type="numbering" w:customStyle="1" w:styleId="64">
    <w:name w:val="Нет списка6"/>
    <w:next w:val="ab"/>
    <w:uiPriority w:val="99"/>
    <w:semiHidden/>
    <w:unhideWhenUsed/>
    <w:rsid w:val="00511202"/>
  </w:style>
  <w:style w:type="paragraph" w:customStyle="1" w:styleId="4b">
    <w:name w:val="Абзац списка4"/>
    <w:basedOn w:val="a8"/>
    <w:uiPriority w:val="34"/>
    <w:rsid w:val="00511202"/>
    <w:pPr>
      <w:spacing w:after="200" w:line="276" w:lineRule="auto"/>
      <w:ind w:left="720"/>
    </w:pPr>
    <w:rPr>
      <w:rFonts w:ascii="Calibri" w:hAnsi="Calibri" w:cs="Calibri"/>
      <w:sz w:val="22"/>
      <w:szCs w:val="22"/>
    </w:rPr>
  </w:style>
  <w:style w:type="paragraph" w:customStyle="1" w:styleId="65">
    <w:name w:val="Абзац списка6"/>
    <w:basedOn w:val="a8"/>
    <w:rsid w:val="00511202"/>
    <w:pPr>
      <w:spacing w:after="200" w:line="276" w:lineRule="auto"/>
      <w:ind w:left="720"/>
    </w:pPr>
    <w:rPr>
      <w:rFonts w:ascii="Calibri" w:hAnsi="Calibri" w:cs="Calibri"/>
      <w:sz w:val="22"/>
      <w:szCs w:val="22"/>
    </w:rPr>
  </w:style>
  <w:style w:type="paragraph" w:styleId="2f8">
    <w:name w:val="toc 2"/>
    <w:basedOn w:val="a8"/>
    <w:next w:val="a8"/>
    <w:autoRedefine/>
    <w:uiPriority w:val="39"/>
    <w:unhideWhenUsed/>
    <w:rsid w:val="00511202"/>
    <w:pPr>
      <w:spacing w:after="100" w:line="276" w:lineRule="auto"/>
      <w:ind w:left="220"/>
    </w:pPr>
    <w:rPr>
      <w:rFonts w:ascii="Calibri" w:hAnsi="Calibri"/>
      <w:sz w:val="22"/>
      <w:szCs w:val="22"/>
    </w:rPr>
  </w:style>
  <w:style w:type="paragraph" w:styleId="afffff4">
    <w:name w:val="endnote text"/>
    <w:basedOn w:val="a8"/>
    <w:link w:val="afffff5"/>
    <w:unhideWhenUsed/>
    <w:rsid w:val="00511202"/>
    <w:rPr>
      <w:sz w:val="20"/>
    </w:rPr>
  </w:style>
  <w:style w:type="character" w:customStyle="1" w:styleId="afffff5">
    <w:name w:val="Текст концевой сноски Знак"/>
    <w:basedOn w:val="a9"/>
    <w:link w:val="afffff4"/>
    <w:rsid w:val="00511202"/>
  </w:style>
  <w:style w:type="paragraph" w:customStyle="1" w:styleId="123">
    <w:name w:val="Абзац списка12"/>
    <w:basedOn w:val="a8"/>
    <w:rsid w:val="00511202"/>
    <w:pPr>
      <w:ind w:left="720"/>
    </w:pPr>
    <w:rPr>
      <w:sz w:val="24"/>
      <w:szCs w:val="24"/>
    </w:rPr>
  </w:style>
  <w:style w:type="paragraph" w:customStyle="1" w:styleId="116">
    <w:name w:val="Знак11"/>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BodyTextIndent31">
    <w:name w:val="Body Text Indent 31"/>
    <w:basedOn w:val="a8"/>
    <w:uiPriority w:val="99"/>
    <w:rsid w:val="00511202"/>
    <w:pPr>
      <w:spacing w:line="312" w:lineRule="auto"/>
      <w:ind w:left="-142"/>
      <w:jc w:val="both"/>
    </w:pPr>
  </w:style>
  <w:style w:type="paragraph" w:customStyle="1" w:styleId="BodyText1">
    <w:name w:val="Body Text1"/>
    <w:basedOn w:val="a8"/>
    <w:rsid w:val="00511202"/>
    <w:pPr>
      <w:widowControl w:val="0"/>
      <w:jc w:val="both"/>
    </w:pPr>
    <w:rPr>
      <w:sz w:val="24"/>
      <w:szCs w:val="24"/>
    </w:rPr>
  </w:style>
  <w:style w:type="character" w:customStyle="1" w:styleId="afffff6">
    <w:name w:val="Стиль текста Знак"/>
    <w:link w:val="afffff7"/>
    <w:locked/>
    <w:rsid w:val="00511202"/>
    <w:rPr>
      <w:szCs w:val="24"/>
    </w:rPr>
  </w:style>
  <w:style w:type="paragraph" w:customStyle="1" w:styleId="afffff7">
    <w:name w:val="Стиль текста"/>
    <w:basedOn w:val="afd"/>
    <w:link w:val="afffff6"/>
    <w:rsid w:val="00511202"/>
    <w:pPr>
      <w:keepLines/>
      <w:spacing w:before="60" w:after="60"/>
      <w:jc w:val="both"/>
    </w:pPr>
    <w:rPr>
      <w:sz w:val="20"/>
      <w:szCs w:val="24"/>
    </w:rPr>
  </w:style>
  <w:style w:type="paragraph" w:customStyle="1" w:styleId="117">
    <w:name w:val="Абзац списка11"/>
    <w:basedOn w:val="a8"/>
    <w:rsid w:val="00511202"/>
    <w:pPr>
      <w:ind w:left="720"/>
    </w:pPr>
    <w:rPr>
      <w:sz w:val="24"/>
      <w:szCs w:val="24"/>
    </w:rPr>
  </w:style>
  <w:style w:type="character" w:customStyle="1" w:styleId="1f8">
    <w:name w:val="Абзац_1 Знак"/>
    <w:link w:val="1f9"/>
    <w:locked/>
    <w:rsid w:val="00511202"/>
    <w:rPr>
      <w:rFonts w:ascii="MS Mincho" w:eastAsia="MS Mincho" w:hAnsi="MS Mincho"/>
      <w:color w:val="666699"/>
      <w:sz w:val="28"/>
      <w:szCs w:val="28"/>
      <w:lang w:eastAsia="ja-JP"/>
    </w:rPr>
  </w:style>
  <w:style w:type="paragraph" w:customStyle="1" w:styleId="1f9">
    <w:name w:val="Абзац_1"/>
    <w:basedOn w:val="a8"/>
    <w:link w:val="1f8"/>
    <w:autoRedefine/>
    <w:rsid w:val="00511202"/>
    <w:pPr>
      <w:tabs>
        <w:tab w:val="left" w:pos="1620"/>
        <w:tab w:val="left" w:pos="2160"/>
      </w:tabs>
      <w:spacing w:line="320" w:lineRule="exact"/>
      <w:ind w:firstLine="720"/>
      <w:jc w:val="both"/>
    </w:pPr>
    <w:rPr>
      <w:rFonts w:ascii="MS Mincho" w:eastAsia="MS Mincho" w:hAnsi="MS Mincho"/>
      <w:color w:val="666699"/>
      <w:szCs w:val="28"/>
      <w:lang w:eastAsia="ja-JP"/>
    </w:rPr>
  </w:style>
  <w:style w:type="paragraph" w:customStyle="1" w:styleId="1fa">
    <w:name w:val="Ненум_1"/>
    <w:basedOn w:val="1f9"/>
    <w:autoRedefine/>
    <w:rsid w:val="00511202"/>
    <w:pPr>
      <w:spacing w:before="60"/>
      <w:ind w:firstLine="709"/>
      <w:contextualSpacing/>
    </w:pPr>
    <w:rPr>
      <w:color w:val="0000FF"/>
    </w:rPr>
  </w:style>
  <w:style w:type="paragraph" w:customStyle="1" w:styleId="118">
    <w:name w:val="Знак1 Знак Знак Знак1 Знак Знак Знак"/>
    <w:basedOn w:val="a8"/>
    <w:rsid w:val="00511202"/>
    <w:rPr>
      <w:rFonts w:ascii="Verdana" w:hAnsi="Verdana" w:cs="Verdana"/>
      <w:sz w:val="20"/>
      <w:lang w:val="en-US" w:eastAsia="en-US"/>
    </w:rPr>
  </w:style>
  <w:style w:type="character" w:customStyle="1" w:styleId="1fb">
    <w:name w:val="Выдел 1 Знак"/>
    <w:link w:val="1fc"/>
    <w:locked/>
    <w:rsid w:val="00511202"/>
    <w:rPr>
      <w:b/>
      <w:i/>
      <w:color w:val="000000"/>
      <w:sz w:val="28"/>
      <w:szCs w:val="28"/>
    </w:rPr>
  </w:style>
  <w:style w:type="paragraph" w:customStyle="1" w:styleId="1fc">
    <w:name w:val="Выдел 1"/>
    <w:basedOn w:val="a8"/>
    <w:link w:val="1fb"/>
    <w:autoRedefine/>
    <w:rsid w:val="00511202"/>
    <w:pPr>
      <w:spacing w:before="240" w:line="320" w:lineRule="exact"/>
      <w:jc w:val="both"/>
    </w:pPr>
    <w:rPr>
      <w:b/>
      <w:i/>
      <w:color w:val="000000"/>
      <w:szCs w:val="28"/>
    </w:rPr>
  </w:style>
  <w:style w:type="paragraph" w:customStyle="1" w:styleId="Style6">
    <w:name w:val="Style6"/>
    <w:basedOn w:val="a8"/>
    <w:uiPriority w:val="99"/>
    <w:rsid w:val="00511202"/>
    <w:pPr>
      <w:widowControl w:val="0"/>
      <w:autoSpaceDE w:val="0"/>
      <w:autoSpaceDN w:val="0"/>
      <w:adjustRightInd w:val="0"/>
      <w:spacing w:line="278" w:lineRule="exact"/>
      <w:ind w:firstLine="730"/>
      <w:jc w:val="both"/>
    </w:pPr>
    <w:rPr>
      <w:sz w:val="24"/>
      <w:szCs w:val="24"/>
    </w:rPr>
  </w:style>
  <w:style w:type="paragraph" w:customStyle="1" w:styleId="headertext">
    <w:name w:val="headertext"/>
    <w:rsid w:val="00511202"/>
    <w:pPr>
      <w:widowControl w:val="0"/>
      <w:autoSpaceDE w:val="0"/>
      <w:autoSpaceDN w:val="0"/>
      <w:adjustRightInd w:val="0"/>
    </w:pPr>
    <w:rPr>
      <w:rFonts w:ascii="Arial" w:hAnsi="Arial" w:cs="Arial"/>
      <w:b/>
      <w:bCs/>
      <w:sz w:val="22"/>
      <w:szCs w:val="22"/>
    </w:rPr>
  </w:style>
  <w:style w:type="paragraph" w:customStyle="1" w:styleId="1fd">
    <w:name w:val="Нумерованный список1"/>
    <w:basedOn w:val="a8"/>
    <w:rsid w:val="00511202"/>
    <w:pPr>
      <w:widowControl w:val="0"/>
      <w:tabs>
        <w:tab w:val="num" w:pos="432"/>
      </w:tabs>
      <w:suppressAutoHyphens/>
      <w:autoSpaceDE w:val="0"/>
      <w:ind w:left="432" w:hanging="432"/>
    </w:pPr>
    <w:rPr>
      <w:rFonts w:ascii="Arial" w:hAnsi="Arial" w:cs="Arial"/>
      <w:sz w:val="18"/>
      <w:szCs w:val="18"/>
      <w:lang w:eastAsia="ar-SA"/>
    </w:rPr>
  </w:style>
  <w:style w:type="paragraph" w:customStyle="1" w:styleId="Style40">
    <w:name w:val="Style4"/>
    <w:basedOn w:val="a8"/>
    <w:rsid w:val="00511202"/>
    <w:pPr>
      <w:widowControl w:val="0"/>
      <w:autoSpaceDE w:val="0"/>
      <w:autoSpaceDN w:val="0"/>
      <w:adjustRightInd w:val="0"/>
      <w:spacing w:line="275" w:lineRule="exact"/>
      <w:jc w:val="both"/>
    </w:pPr>
    <w:rPr>
      <w:sz w:val="24"/>
      <w:szCs w:val="24"/>
    </w:rPr>
  </w:style>
  <w:style w:type="paragraph" w:customStyle="1" w:styleId="afffff8">
    <w:name w:val="Знак Знак Знак Знак Знак"/>
    <w:basedOn w:val="a8"/>
    <w:rsid w:val="00511202"/>
    <w:pPr>
      <w:spacing w:before="100" w:beforeAutospacing="1" w:after="100" w:afterAutospacing="1"/>
    </w:pPr>
    <w:rPr>
      <w:rFonts w:ascii="Tahoma" w:hAnsi="Tahoma"/>
      <w:sz w:val="20"/>
      <w:lang w:val="en-US" w:eastAsia="en-US"/>
    </w:rPr>
  </w:style>
  <w:style w:type="paragraph" w:customStyle="1" w:styleId="2f9">
    <w:name w:val="Без интервала2"/>
    <w:qFormat/>
    <w:rsid w:val="00511202"/>
    <w:rPr>
      <w:rFonts w:ascii="Calibri" w:hAnsi="Calibri"/>
      <w:sz w:val="22"/>
      <w:szCs w:val="22"/>
      <w:lang w:val="en-US" w:eastAsia="en-US"/>
    </w:rPr>
  </w:style>
  <w:style w:type="character" w:customStyle="1" w:styleId="QuoteChar">
    <w:name w:val="Quote Char"/>
    <w:link w:val="214"/>
    <w:locked/>
    <w:rsid w:val="00511202"/>
    <w:rPr>
      <w:rFonts w:ascii="Calibri" w:hAnsi="Calibri"/>
      <w:i/>
      <w:iCs/>
      <w:color w:val="000000"/>
    </w:rPr>
  </w:style>
  <w:style w:type="paragraph" w:customStyle="1" w:styleId="214">
    <w:name w:val="Цитата 21"/>
    <w:basedOn w:val="a8"/>
    <w:next w:val="a8"/>
    <w:link w:val="QuoteChar"/>
    <w:rsid w:val="00511202"/>
    <w:pPr>
      <w:spacing w:after="200" w:line="276" w:lineRule="auto"/>
    </w:pPr>
    <w:rPr>
      <w:rFonts w:ascii="Calibri" w:hAnsi="Calibri"/>
      <w:i/>
      <w:iCs/>
      <w:color w:val="000000"/>
      <w:sz w:val="20"/>
    </w:rPr>
  </w:style>
  <w:style w:type="character" w:customStyle="1" w:styleId="IntenseQuoteChar">
    <w:name w:val="Intense Quote Char"/>
    <w:link w:val="1fe"/>
    <w:locked/>
    <w:rsid w:val="00511202"/>
    <w:rPr>
      <w:rFonts w:ascii="Calibri" w:hAnsi="Calibri"/>
      <w:b/>
      <w:bCs/>
      <w:i/>
      <w:iCs/>
      <w:color w:val="4F81BD"/>
    </w:rPr>
  </w:style>
  <w:style w:type="paragraph" w:customStyle="1" w:styleId="1fe">
    <w:name w:val="Выделенная цитата1"/>
    <w:basedOn w:val="a8"/>
    <w:next w:val="a8"/>
    <w:link w:val="IntenseQuoteChar"/>
    <w:rsid w:val="00511202"/>
    <w:pPr>
      <w:pBdr>
        <w:bottom w:val="single" w:sz="4" w:space="4" w:color="4F81BD"/>
      </w:pBdr>
      <w:spacing w:before="200" w:after="280" w:line="276" w:lineRule="auto"/>
      <w:ind w:left="936" w:right="936"/>
    </w:pPr>
    <w:rPr>
      <w:rFonts w:ascii="Calibri" w:hAnsi="Calibri"/>
      <w:b/>
      <w:bCs/>
      <w:i/>
      <w:iCs/>
      <w:color w:val="4F81BD"/>
      <w:sz w:val="20"/>
    </w:rPr>
  </w:style>
  <w:style w:type="paragraph" w:customStyle="1" w:styleId="1ff">
    <w:name w:val="Заголовок оглавления1"/>
    <w:basedOn w:val="12"/>
    <w:next w:val="a8"/>
    <w:rsid w:val="00511202"/>
    <w:pPr>
      <w:keepLines/>
      <w:spacing w:before="480" w:line="276" w:lineRule="auto"/>
      <w:jc w:val="left"/>
      <w:outlineLvl w:val="9"/>
    </w:pPr>
    <w:rPr>
      <w:rFonts w:ascii="Cambria" w:hAnsi="Cambria"/>
      <w:color w:val="365F91"/>
      <w:sz w:val="28"/>
      <w:szCs w:val="28"/>
    </w:rPr>
  </w:style>
  <w:style w:type="paragraph" w:customStyle="1" w:styleId="Normal1">
    <w:name w:val="Normal1"/>
    <w:rsid w:val="00511202"/>
    <w:pPr>
      <w:snapToGrid w:val="0"/>
    </w:pPr>
    <w:rPr>
      <w:rFonts w:ascii="Arial" w:hAnsi="Arial"/>
      <w:sz w:val="18"/>
    </w:rPr>
  </w:style>
  <w:style w:type="paragraph" w:customStyle="1" w:styleId="124">
    <w:name w:val="Заголовок 12"/>
    <w:basedOn w:val="a8"/>
    <w:next w:val="a8"/>
    <w:rsid w:val="00511202"/>
    <w:pPr>
      <w:widowControl w:val="0"/>
      <w:autoSpaceDE w:val="0"/>
      <w:autoSpaceDN w:val="0"/>
      <w:adjustRightInd w:val="0"/>
      <w:spacing w:before="440" w:after="60"/>
    </w:pPr>
    <w:rPr>
      <w:rFonts w:ascii="Arial" w:hAnsi="Arial" w:cs="Arial"/>
      <w:b/>
      <w:bCs/>
      <w:sz w:val="34"/>
      <w:szCs w:val="34"/>
    </w:rPr>
  </w:style>
  <w:style w:type="paragraph" w:customStyle="1" w:styleId="131">
    <w:name w:val="Заголовок 13"/>
    <w:basedOn w:val="a8"/>
    <w:next w:val="a8"/>
    <w:rsid w:val="00511202"/>
    <w:pPr>
      <w:widowControl w:val="0"/>
      <w:autoSpaceDE w:val="0"/>
      <w:autoSpaceDN w:val="0"/>
      <w:adjustRightInd w:val="0"/>
      <w:spacing w:before="440" w:after="60"/>
    </w:pPr>
    <w:rPr>
      <w:rFonts w:ascii="Arial" w:hAnsi="Arial" w:cs="Arial"/>
      <w:b/>
      <w:bCs/>
      <w:sz w:val="34"/>
      <w:szCs w:val="34"/>
    </w:rPr>
  </w:style>
  <w:style w:type="character" w:styleId="afffff9">
    <w:name w:val="endnote reference"/>
    <w:unhideWhenUsed/>
    <w:rsid w:val="00511202"/>
    <w:rPr>
      <w:vertAlign w:val="superscript"/>
    </w:rPr>
  </w:style>
  <w:style w:type="character" w:styleId="afffffa">
    <w:name w:val="Placeholder Text"/>
    <w:basedOn w:val="a9"/>
    <w:uiPriority w:val="99"/>
    <w:semiHidden/>
    <w:rsid w:val="00511202"/>
    <w:rPr>
      <w:color w:val="808080"/>
    </w:rPr>
  </w:style>
  <w:style w:type="character" w:customStyle="1" w:styleId="320">
    <w:name w:val="Знак Знак32"/>
    <w:rsid w:val="00511202"/>
    <w:rPr>
      <w:rFonts w:ascii="NTTierce" w:hAnsi="NTTierce" w:cs="NTTierce" w:hint="default"/>
      <w:b/>
      <w:bCs/>
      <w:sz w:val="16"/>
      <w:szCs w:val="16"/>
    </w:rPr>
  </w:style>
  <w:style w:type="character" w:customStyle="1" w:styleId="72">
    <w:name w:val="Знак Знак72"/>
    <w:rsid w:val="00511202"/>
    <w:rPr>
      <w:rFonts w:ascii="NTTierce" w:hAnsi="NTTierce" w:cs="NTTierce" w:hint="default"/>
      <w:b/>
      <w:bCs/>
      <w:sz w:val="24"/>
      <w:szCs w:val="24"/>
    </w:rPr>
  </w:style>
  <w:style w:type="character" w:customStyle="1" w:styleId="215">
    <w:name w:val="Знак Знак21"/>
    <w:rsid w:val="00511202"/>
    <w:rPr>
      <w:rFonts w:ascii="NTTierce" w:hAnsi="NTTierce" w:cs="NTTierce" w:hint="default"/>
      <w:b/>
      <w:bCs/>
      <w:sz w:val="24"/>
      <w:szCs w:val="24"/>
    </w:rPr>
  </w:style>
  <w:style w:type="character" w:customStyle="1" w:styleId="FontStyle16">
    <w:name w:val="Font Style16"/>
    <w:rsid w:val="00511202"/>
    <w:rPr>
      <w:rFonts w:ascii="Times New Roman" w:hAnsi="Times New Roman" w:cs="Times New Roman" w:hint="default"/>
      <w:sz w:val="22"/>
      <w:szCs w:val="22"/>
    </w:rPr>
  </w:style>
  <w:style w:type="character" w:customStyle="1" w:styleId="match">
    <w:name w:val="match"/>
    <w:rsid w:val="00511202"/>
  </w:style>
  <w:style w:type="character" w:customStyle="1" w:styleId="1ff0">
    <w:name w:val="Слабое выделение1"/>
    <w:rsid w:val="00511202"/>
    <w:rPr>
      <w:rFonts w:ascii="Times New Roman" w:hAnsi="Times New Roman" w:cs="Times New Roman" w:hint="default"/>
      <w:i/>
      <w:iCs w:val="0"/>
      <w:color w:val="808080"/>
    </w:rPr>
  </w:style>
  <w:style w:type="character" w:customStyle="1" w:styleId="1ff1">
    <w:name w:val="Сильное выделение1"/>
    <w:rsid w:val="00511202"/>
    <w:rPr>
      <w:rFonts w:ascii="Times New Roman" w:hAnsi="Times New Roman" w:cs="Times New Roman" w:hint="default"/>
      <w:b/>
      <w:bCs w:val="0"/>
      <w:i/>
      <w:iCs w:val="0"/>
      <w:color w:val="4F81BD"/>
    </w:rPr>
  </w:style>
  <w:style w:type="character" w:customStyle="1" w:styleId="1ff2">
    <w:name w:val="Слабая ссылка1"/>
    <w:rsid w:val="00511202"/>
    <w:rPr>
      <w:rFonts w:ascii="Times New Roman" w:hAnsi="Times New Roman" w:cs="Times New Roman" w:hint="default"/>
      <w:smallCaps/>
      <w:color w:val="C0504D"/>
      <w:u w:val="single"/>
    </w:rPr>
  </w:style>
  <w:style w:type="character" w:customStyle="1" w:styleId="1ff3">
    <w:name w:val="Сильная ссылка1"/>
    <w:rsid w:val="00511202"/>
    <w:rPr>
      <w:rFonts w:ascii="Times New Roman" w:hAnsi="Times New Roman" w:cs="Times New Roman" w:hint="default"/>
      <w:b/>
      <w:bCs w:val="0"/>
      <w:smallCaps/>
      <w:color w:val="C0504D"/>
      <w:spacing w:val="5"/>
      <w:u w:val="single"/>
    </w:rPr>
  </w:style>
  <w:style w:type="character" w:customStyle="1" w:styleId="1ff4">
    <w:name w:val="Название книги1"/>
    <w:rsid w:val="00511202"/>
    <w:rPr>
      <w:rFonts w:ascii="Times New Roman" w:hAnsi="Times New Roman" w:cs="Times New Roman" w:hint="default"/>
      <w:b/>
      <w:bCs w:val="0"/>
      <w:smallCaps/>
      <w:spacing w:val="5"/>
    </w:rPr>
  </w:style>
  <w:style w:type="table" w:styleId="afffffb">
    <w:name w:val="Table Elegant"/>
    <w:basedOn w:val="aa"/>
    <w:unhideWhenUsed/>
    <w:rsid w:val="0051120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5">
    <w:name w:val="Table Subtle 1"/>
    <w:basedOn w:val="aa"/>
    <w:unhideWhenUsed/>
    <w:rsid w:val="0051120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Subtle 2"/>
    <w:basedOn w:val="aa"/>
    <w:unhideWhenUsed/>
    <w:rsid w:val="0051120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a"/>
    <w:unhideWhenUsed/>
    <w:rsid w:val="0051120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a"/>
    <w:unhideWhenUsed/>
    <w:rsid w:val="0051120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a"/>
    <w:unhideWhenUsed/>
    <w:rsid w:val="0051120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132">
    <w:name w:val="Стиль_Список13"/>
    <w:uiPriority w:val="99"/>
    <w:rsid w:val="00511202"/>
  </w:style>
  <w:style w:type="numbering" w:customStyle="1" w:styleId="216">
    <w:name w:val="Стиль_Список21"/>
    <w:uiPriority w:val="99"/>
    <w:rsid w:val="00511202"/>
  </w:style>
  <w:style w:type="numbering" w:customStyle="1" w:styleId="3f3">
    <w:name w:val="Стиль_Список3"/>
    <w:uiPriority w:val="99"/>
    <w:rsid w:val="00511202"/>
  </w:style>
  <w:style w:type="numbering" w:customStyle="1" w:styleId="73">
    <w:name w:val="Нет списка7"/>
    <w:next w:val="ab"/>
    <w:uiPriority w:val="99"/>
    <w:semiHidden/>
    <w:unhideWhenUsed/>
    <w:rsid w:val="00511202"/>
  </w:style>
  <w:style w:type="numbering" w:customStyle="1" w:styleId="82">
    <w:name w:val="Нет списка8"/>
    <w:next w:val="ab"/>
    <w:uiPriority w:val="99"/>
    <w:semiHidden/>
    <w:unhideWhenUsed/>
    <w:rsid w:val="00511202"/>
  </w:style>
  <w:style w:type="numbering" w:customStyle="1" w:styleId="119">
    <w:name w:val="Нет списка11"/>
    <w:next w:val="ab"/>
    <w:uiPriority w:val="99"/>
    <w:semiHidden/>
    <w:unhideWhenUsed/>
    <w:rsid w:val="00511202"/>
  </w:style>
  <w:style w:type="table" w:customStyle="1" w:styleId="1ff6">
    <w:name w:val="Сетка таблицы1"/>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7">
    <w:name w:val="Знак Знак Знак Знак1"/>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413">
    <w:name w:val="Знак Знак4 Знак1"/>
    <w:basedOn w:val="a8"/>
    <w:rsid w:val="00511202"/>
    <w:pPr>
      <w:spacing w:before="100" w:beforeAutospacing="1" w:after="100" w:afterAutospacing="1"/>
    </w:pPr>
    <w:rPr>
      <w:rFonts w:ascii="Tahoma" w:hAnsi="Tahoma" w:cs="Tahoma"/>
      <w:sz w:val="20"/>
      <w:lang w:val="en-US" w:eastAsia="en-US"/>
    </w:rPr>
  </w:style>
  <w:style w:type="paragraph" w:customStyle="1" w:styleId="tekstob">
    <w:name w:val="tekstob"/>
    <w:basedOn w:val="a8"/>
    <w:rsid w:val="00511202"/>
    <w:pPr>
      <w:spacing w:before="100" w:beforeAutospacing="1" w:after="100" w:afterAutospacing="1"/>
    </w:pPr>
    <w:rPr>
      <w:sz w:val="24"/>
      <w:szCs w:val="24"/>
    </w:rPr>
  </w:style>
  <w:style w:type="paragraph" w:customStyle="1" w:styleId="1">
    <w:name w:val="Цитата1"/>
    <w:basedOn w:val="a8"/>
    <w:rsid w:val="00511202"/>
    <w:pPr>
      <w:numPr>
        <w:numId w:val="13"/>
      </w:numPr>
      <w:ind w:left="924" w:right="567" w:hanging="357"/>
      <w:jc w:val="both"/>
    </w:pPr>
    <w:rPr>
      <w:sz w:val="24"/>
      <w:szCs w:val="24"/>
      <w:lang w:eastAsia="ar-SA"/>
    </w:rPr>
  </w:style>
  <w:style w:type="character" w:customStyle="1" w:styleId="blk">
    <w:name w:val="blk"/>
    <w:rsid w:val="00511202"/>
  </w:style>
  <w:style w:type="numbering" w:customStyle="1" w:styleId="221">
    <w:name w:val="Стиль_Список22"/>
    <w:uiPriority w:val="99"/>
    <w:rsid w:val="00511202"/>
  </w:style>
  <w:style w:type="numbering" w:customStyle="1" w:styleId="14">
    <w:name w:val="Стиль_Список14"/>
    <w:uiPriority w:val="99"/>
    <w:rsid w:val="00511202"/>
    <w:pPr>
      <w:numPr>
        <w:numId w:val="7"/>
      </w:numPr>
    </w:pPr>
  </w:style>
  <w:style w:type="numbering" w:customStyle="1" w:styleId="40">
    <w:name w:val="Стиль_Список4"/>
    <w:uiPriority w:val="99"/>
    <w:rsid w:val="00511202"/>
    <w:pPr>
      <w:numPr>
        <w:numId w:val="6"/>
      </w:numPr>
    </w:pPr>
  </w:style>
  <w:style w:type="paragraph" w:customStyle="1" w:styleId="xl182">
    <w:name w:val="xl182"/>
    <w:basedOn w:val="a8"/>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83">
    <w:name w:val="xl183"/>
    <w:basedOn w:val="a8"/>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84">
    <w:name w:val="xl184"/>
    <w:basedOn w:val="a8"/>
    <w:rsid w:val="00511202"/>
    <w:pPr>
      <w:spacing w:before="100" w:beforeAutospacing="1" w:after="100" w:afterAutospacing="1"/>
      <w:textAlignment w:val="center"/>
    </w:pPr>
    <w:rPr>
      <w:b/>
      <w:bCs/>
      <w:sz w:val="18"/>
      <w:szCs w:val="18"/>
    </w:rPr>
  </w:style>
  <w:style w:type="paragraph" w:customStyle="1" w:styleId="xl185">
    <w:name w:val="xl185"/>
    <w:basedOn w:val="a8"/>
    <w:rsid w:val="00511202"/>
    <w:pPr>
      <w:pBdr>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86">
    <w:name w:val="xl186"/>
    <w:basedOn w:val="a8"/>
    <w:rsid w:val="00511202"/>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87">
    <w:name w:val="xl187"/>
    <w:basedOn w:val="a8"/>
    <w:rsid w:val="00511202"/>
    <w:pPr>
      <w:pBdr>
        <w:left w:val="single" w:sz="4" w:space="0" w:color="auto"/>
        <w:right w:val="single" w:sz="4" w:space="0" w:color="auto"/>
      </w:pBdr>
      <w:spacing w:before="100" w:beforeAutospacing="1" w:after="100" w:afterAutospacing="1"/>
      <w:textAlignment w:val="center"/>
    </w:pPr>
    <w:rPr>
      <w:sz w:val="16"/>
      <w:szCs w:val="16"/>
    </w:rPr>
  </w:style>
  <w:style w:type="paragraph" w:customStyle="1" w:styleId="xl188">
    <w:name w:val="xl188"/>
    <w:basedOn w:val="a8"/>
    <w:rsid w:val="00511202"/>
    <w:pPr>
      <w:pBdr>
        <w:bottom w:val="single" w:sz="4" w:space="0" w:color="auto"/>
      </w:pBdr>
      <w:spacing w:before="100" w:beforeAutospacing="1" w:after="100" w:afterAutospacing="1"/>
      <w:textAlignment w:val="center"/>
    </w:pPr>
    <w:rPr>
      <w:sz w:val="16"/>
      <w:szCs w:val="16"/>
    </w:rPr>
  </w:style>
  <w:style w:type="paragraph" w:customStyle="1" w:styleId="xl189">
    <w:name w:val="xl189"/>
    <w:basedOn w:val="a8"/>
    <w:rsid w:val="00511202"/>
    <w:pPr>
      <w:pBdr>
        <w:right w:val="single" w:sz="4" w:space="0" w:color="auto"/>
      </w:pBdr>
      <w:spacing w:before="100" w:beforeAutospacing="1" w:after="100" w:afterAutospacing="1"/>
      <w:jc w:val="center"/>
      <w:textAlignment w:val="center"/>
    </w:pPr>
    <w:rPr>
      <w:sz w:val="16"/>
      <w:szCs w:val="16"/>
    </w:rPr>
  </w:style>
  <w:style w:type="paragraph" w:customStyle="1" w:styleId="xl190">
    <w:name w:val="xl190"/>
    <w:basedOn w:val="a8"/>
    <w:rsid w:val="00511202"/>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91">
    <w:name w:val="xl191"/>
    <w:basedOn w:val="a8"/>
    <w:rsid w:val="00511202"/>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92">
    <w:name w:val="xl192"/>
    <w:basedOn w:val="a8"/>
    <w:rsid w:val="00511202"/>
    <w:pPr>
      <w:pBdr>
        <w:left w:val="single" w:sz="4" w:space="0" w:color="auto"/>
        <w:right w:val="single" w:sz="4" w:space="0" w:color="auto"/>
      </w:pBdr>
      <w:spacing w:before="100" w:beforeAutospacing="1" w:after="100" w:afterAutospacing="1"/>
      <w:jc w:val="center"/>
      <w:textAlignment w:val="center"/>
    </w:pPr>
    <w:rPr>
      <w:sz w:val="16"/>
      <w:szCs w:val="16"/>
    </w:rPr>
  </w:style>
  <w:style w:type="numbering" w:customStyle="1" w:styleId="1113">
    <w:name w:val="Стиль_Список111"/>
    <w:uiPriority w:val="99"/>
    <w:rsid w:val="00511202"/>
  </w:style>
  <w:style w:type="numbering" w:customStyle="1" w:styleId="2112">
    <w:name w:val="Стиль_Список211"/>
    <w:uiPriority w:val="99"/>
    <w:rsid w:val="00511202"/>
  </w:style>
  <w:style w:type="numbering" w:customStyle="1" w:styleId="314">
    <w:name w:val="Стиль_Список31"/>
    <w:uiPriority w:val="99"/>
    <w:rsid w:val="00511202"/>
  </w:style>
  <w:style w:type="paragraph" w:customStyle="1" w:styleId="Char0">
    <w:name w:val="Char"/>
    <w:basedOn w:val="a8"/>
    <w:rsid w:val="00511202"/>
    <w:pPr>
      <w:keepLines/>
      <w:spacing w:after="160" w:line="240" w:lineRule="exact"/>
      <w:jc w:val="both"/>
    </w:pPr>
    <w:rPr>
      <w:rFonts w:ascii="Verdana" w:eastAsia="MS Mincho" w:hAnsi="Verdana" w:cs="Franklin Gothic Book"/>
      <w:sz w:val="20"/>
      <w:lang w:val="en-US" w:eastAsia="en-US"/>
    </w:rPr>
  </w:style>
  <w:style w:type="paragraph" w:customStyle="1" w:styleId="afffffc">
    <w:name w:val="Знак Знак Знак Знак Знак Знак Знак"/>
    <w:basedOn w:val="a8"/>
    <w:rsid w:val="00511202"/>
    <w:pPr>
      <w:spacing w:after="160" w:line="240" w:lineRule="exact"/>
    </w:pPr>
    <w:rPr>
      <w:rFonts w:eastAsia="Calibri"/>
      <w:sz w:val="20"/>
      <w:lang w:eastAsia="zh-CN"/>
    </w:rPr>
  </w:style>
  <w:style w:type="paragraph" w:customStyle="1" w:styleId="afffffd">
    <w:name w:val="Содержимое таблицы"/>
    <w:basedOn w:val="a8"/>
    <w:rsid w:val="00511202"/>
    <w:pPr>
      <w:widowControl w:val="0"/>
      <w:suppressLineNumbers/>
      <w:suppressAutoHyphens/>
    </w:pPr>
    <w:rPr>
      <w:rFonts w:eastAsia="Calibri" w:cs="Tahoma"/>
      <w:color w:val="000000"/>
      <w:sz w:val="24"/>
      <w:szCs w:val="24"/>
      <w:lang w:val="en-US" w:eastAsia="en-US"/>
    </w:rPr>
  </w:style>
  <w:style w:type="paragraph" w:customStyle="1" w:styleId="afffffe">
    <w:name w:val="Знак Знак Знак Знак Знак Знак Знак Знак Знак Знак"/>
    <w:aliases w:val="Основной шрифт абзаца Знак Знак Знак Знак Знак Знак Знак,Основной текст Знак2 Знак Знак Знак Знак Знак Знак Знак Знак"/>
    <w:basedOn w:val="a8"/>
    <w:rsid w:val="00511202"/>
    <w:pPr>
      <w:spacing w:after="160" w:line="240" w:lineRule="exact"/>
    </w:pPr>
    <w:rPr>
      <w:rFonts w:ascii="Verdana" w:eastAsia="Calibri" w:hAnsi="Verdana" w:cs="Verdana"/>
      <w:sz w:val="20"/>
      <w:lang w:val="en-US" w:eastAsia="en-US"/>
    </w:rPr>
  </w:style>
  <w:style w:type="paragraph" w:customStyle="1" w:styleId="Special1">
    <w:name w:val="Special 1"/>
    <w:basedOn w:val="a8"/>
    <w:rsid w:val="00511202"/>
    <w:pPr>
      <w:widowControl w:val="0"/>
      <w:tabs>
        <w:tab w:val="left" w:pos="8647"/>
      </w:tabs>
      <w:spacing w:line="360" w:lineRule="auto"/>
      <w:ind w:left="927" w:hanging="360"/>
      <w:jc w:val="both"/>
    </w:pPr>
    <w:rPr>
      <w:sz w:val="24"/>
    </w:rPr>
  </w:style>
  <w:style w:type="character" w:customStyle="1" w:styleId="apple-style-span">
    <w:name w:val="apple-style-span"/>
    <w:uiPriority w:val="99"/>
    <w:rsid w:val="00511202"/>
  </w:style>
  <w:style w:type="character" w:customStyle="1" w:styleId="FontStyle34">
    <w:name w:val="Font Style34"/>
    <w:rsid w:val="00511202"/>
    <w:rPr>
      <w:rFonts w:ascii="Times New Roman" w:hAnsi="Times New Roman" w:cs="Times New Roman"/>
      <w:sz w:val="26"/>
      <w:szCs w:val="26"/>
    </w:rPr>
  </w:style>
  <w:style w:type="paragraph" w:customStyle="1" w:styleId="main1">
    <w:name w:val="main1"/>
    <w:basedOn w:val="a8"/>
    <w:rsid w:val="00511202"/>
    <w:pPr>
      <w:spacing w:before="100" w:beforeAutospacing="1" w:after="100" w:afterAutospacing="1"/>
    </w:pPr>
    <w:rPr>
      <w:sz w:val="24"/>
      <w:szCs w:val="24"/>
    </w:rPr>
  </w:style>
  <w:style w:type="paragraph" w:customStyle="1" w:styleId="consplusnormal1">
    <w:name w:val="consplusnormal"/>
    <w:basedOn w:val="a8"/>
    <w:rsid w:val="00511202"/>
    <w:pPr>
      <w:spacing w:before="100" w:after="100"/>
      <w:ind w:left="100" w:right="100"/>
    </w:pPr>
    <w:rPr>
      <w:rFonts w:ascii="Arial" w:hAnsi="Arial"/>
      <w:sz w:val="24"/>
      <w:szCs w:val="24"/>
    </w:rPr>
  </w:style>
  <w:style w:type="paragraph" w:customStyle="1" w:styleId="affffff">
    <w:name w:val="Знак Знак Знак Знак Знак Знак"/>
    <w:basedOn w:val="a8"/>
    <w:rsid w:val="00511202"/>
    <w:pPr>
      <w:widowControl w:val="0"/>
      <w:adjustRightInd w:val="0"/>
      <w:spacing w:after="160" w:line="240" w:lineRule="exact"/>
      <w:jc w:val="right"/>
    </w:pPr>
    <w:rPr>
      <w:sz w:val="20"/>
      <w:lang w:val="en-GB" w:eastAsia="en-US"/>
    </w:rPr>
  </w:style>
  <w:style w:type="paragraph" w:customStyle="1" w:styleId="1120">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2 Знак Знак Знак Знак Знак Знак Знак"/>
    <w:basedOn w:val="a8"/>
    <w:next w:val="20"/>
    <w:autoRedefine/>
    <w:rsid w:val="00511202"/>
    <w:pPr>
      <w:spacing w:after="160" w:line="240" w:lineRule="exact"/>
      <w:jc w:val="center"/>
    </w:pPr>
    <w:rPr>
      <w:b/>
      <w:sz w:val="24"/>
      <w:szCs w:val="24"/>
      <w:u w:val="single"/>
      <w:lang w:eastAsia="en-US"/>
    </w:rPr>
  </w:style>
  <w:style w:type="character" w:customStyle="1" w:styleId="affffff0">
    <w:name w:val="Основной текст_"/>
    <w:link w:val="2fb"/>
    <w:locked/>
    <w:rsid w:val="00511202"/>
    <w:rPr>
      <w:sz w:val="23"/>
      <w:szCs w:val="23"/>
      <w:shd w:val="clear" w:color="auto" w:fill="FFFFFF"/>
    </w:rPr>
  </w:style>
  <w:style w:type="paragraph" w:customStyle="1" w:styleId="2fb">
    <w:name w:val="Основной текст2"/>
    <w:basedOn w:val="a8"/>
    <w:link w:val="affffff0"/>
    <w:rsid w:val="00511202"/>
    <w:pPr>
      <w:shd w:val="clear" w:color="auto" w:fill="FFFFFF"/>
      <w:spacing w:before="120" w:after="240" w:line="0" w:lineRule="atLeast"/>
    </w:pPr>
    <w:rPr>
      <w:sz w:val="23"/>
      <w:szCs w:val="23"/>
      <w:shd w:val="clear" w:color="auto" w:fill="FFFFFF"/>
    </w:rPr>
  </w:style>
  <w:style w:type="paragraph" w:customStyle="1" w:styleId="217">
    <w:name w:val="Заголовок 2.1"/>
    <w:basedOn w:val="12"/>
    <w:rsid w:val="00511202"/>
    <w:pPr>
      <w:keepLines/>
      <w:widowControl w:val="0"/>
      <w:suppressLineNumbers/>
      <w:tabs>
        <w:tab w:val="num" w:pos="432"/>
      </w:tabs>
      <w:suppressAutoHyphens/>
      <w:spacing w:before="240" w:after="60"/>
      <w:ind w:left="432" w:hanging="432"/>
    </w:pPr>
    <w:rPr>
      <w:rFonts w:ascii="Arial" w:hAnsi="Arial"/>
      <w:bCs w:val="0"/>
      <w:caps/>
      <w:kern w:val="28"/>
      <w:sz w:val="36"/>
      <w:szCs w:val="28"/>
    </w:rPr>
  </w:style>
  <w:style w:type="character" w:customStyle="1" w:styleId="FontStyle37">
    <w:name w:val="Font Style37"/>
    <w:rsid w:val="00511202"/>
    <w:rPr>
      <w:rFonts w:ascii="Times New Roman" w:hAnsi="Times New Roman" w:cs="Times New Roman"/>
      <w:sz w:val="22"/>
      <w:szCs w:val="22"/>
    </w:rPr>
  </w:style>
  <w:style w:type="paragraph" w:customStyle="1" w:styleId="Style29">
    <w:name w:val="Style29"/>
    <w:basedOn w:val="a8"/>
    <w:uiPriority w:val="99"/>
    <w:rsid w:val="00511202"/>
    <w:pPr>
      <w:widowControl w:val="0"/>
      <w:autoSpaceDE w:val="0"/>
      <w:autoSpaceDN w:val="0"/>
      <w:adjustRightInd w:val="0"/>
      <w:spacing w:line="278" w:lineRule="exact"/>
    </w:pPr>
    <w:rPr>
      <w:rFonts w:ascii="Sylfaen" w:hAnsi="Sylfaen"/>
      <w:sz w:val="24"/>
      <w:szCs w:val="24"/>
    </w:rPr>
  </w:style>
  <w:style w:type="paragraph" w:customStyle="1" w:styleId="Standard">
    <w:name w:val="Standard"/>
    <w:uiPriority w:val="99"/>
    <w:rsid w:val="00511202"/>
    <w:pPr>
      <w:widowControl w:val="0"/>
      <w:suppressAutoHyphens/>
      <w:textAlignment w:val="baseline"/>
    </w:pPr>
    <w:rPr>
      <w:rFonts w:eastAsia="SimSun" w:cs="Mangal"/>
      <w:kern w:val="1"/>
      <w:sz w:val="24"/>
      <w:szCs w:val="24"/>
      <w:lang w:eastAsia="hi-IN" w:bidi="hi-IN"/>
    </w:rPr>
  </w:style>
  <w:style w:type="numbering" w:customStyle="1" w:styleId="1114">
    <w:name w:val="Нет списка111"/>
    <w:next w:val="ab"/>
    <w:uiPriority w:val="99"/>
    <w:semiHidden/>
    <w:unhideWhenUsed/>
    <w:rsid w:val="00511202"/>
  </w:style>
  <w:style w:type="paragraph" w:customStyle="1" w:styleId="xl193">
    <w:name w:val="xl193"/>
    <w:basedOn w:val="a8"/>
    <w:rsid w:val="00511202"/>
    <w:pPr>
      <w:pBdr>
        <w:bottom w:val="single" w:sz="4" w:space="0" w:color="auto"/>
      </w:pBdr>
      <w:spacing w:before="100" w:beforeAutospacing="1" w:after="100" w:afterAutospacing="1"/>
      <w:jc w:val="center"/>
      <w:textAlignment w:val="center"/>
    </w:pPr>
    <w:rPr>
      <w:rFonts w:ascii="Arial" w:hAnsi="Arial" w:cs="Arial"/>
      <w:color w:val="000000"/>
      <w:sz w:val="14"/>
      <w:szCs w:val="14"/>
    </w:rPr>
  </w:style>
  <w:style w:type="paragraph" w:customStyle="1" w:styleId="xl194">
    <w:name w:val="xl194"/>
    <w:basedOn w:val="a8"/>
    <w:rsid w:val="00511202"/>
    <w:pPr>
      <w:spacing w:before="100" w:beforeAutospacing="1" w:after="100" w:afterAutospacing="1"/>
      <w:textAlignment w:val="top"/>
    </w:pPr>
    <w:rPr>
      <w:rFonts w:ascii="Arial" w:hAnsi="Arial" w:cs="Arial"/>
      <w:color w:val="000000"/>
      <w:sz w:val="18"/>
      <w:szCs w:val="18"/>
    </w:rPr>
  </w:style>
  <w:style w:type="paragraph" w:customStyle="1" w:styleId="xl195">
    <w:name w:val="xl195"/>
    <w:basedOn w:val="a8"/>
    <w:rsid w:val="00511202"/>
    <w:pPr>
      <w:spacing w:before="100" w:beforeAutospacing="1" w:after="100" w:afterAutospacing="1"/>
      <w:jc w:val="right"/>
      <w:textAlignment w:val="top"/>
    </w:pPr>
    <w:rPr>
      <w:rFonts w:ascii="Arial" w:hAnsi="Arial" w:cs="Arial"/>
      <w:color w:val="000000"/>
      <w:sz w:val="18"/>
      <w:szCs w:val="18"/>
    </w:rPr>
  </w:style>
  <w:style w:type="paragraph" w:customStyle="1" w:styleId="xl196">
    <w:name w:val="xl196"/>
    <w:basedOn w:val="a8"/>
    <w:rsid w:val="00511202"/>
    <w:pPr>
      <w:spacing w:before="100" w:beforeAutospacing="1" w:after="100" w:afterAutospacing="1"/>
    </w:pPr>
    <w:rPr>
      <w:color w:val="000000"/>
      <w:sz w:val="24"/>
      <w:szCs w:val="24"/>
    </w:rPr>
  </w:style>
  <w:style w:type="paragraph" w:customStyle="1" w:styleId="xl197">
    <w:name w:val="xl197"/>
    <w:basedOn w:val="a8"/>
    <w:rsid w:val="00511202"/>
    <w:pPr>
      <w:spacing w:before="100" w:beforeAutospacing="1" w:after="100" w:afterAutospacing="1"/>
      <w:textAlignment w:val="top"/>
    </w:pPr>
    <w:rPr>
      <w:rFonts w:ascii="Arial" w:hAnsi="Arial" w:cs="Arial"/>
      <w:color w:val="000000"/>
      <w:sz w:val="18"/>
      <w:szCs w:val="18"/>
    </w:rPr>
  </w:style>
  <w:style w:type="paragraph" w:customStyle="1" w:styleId="xl198">
    <w:name w:val="xl198"/>
    <w:basedOn w:val="a8"/>
    <w:rsid w:val="00511202"/>
    <w:pPr>
      <w:spacing w:before="100" w:beforeAutospacing="1" w:after="100" w:afterAutospacing="1"/>
      <w:textAlignment w:val="top"/>
    </w:pPr>
    <w:rPr>
      <w:rFonts w:ascii="Arial" w:hAnsi="Arial" w:cs="Arial"/>
      <w:color w:val="000000"/>
      <w:sz w:val="18"/>
      <w:szCs w:val="18"/>
    </w:rPr>
  </w:style>
  <w:style w:type="paragraph" w:customStyle="1" w:styleId="xl199">
    <w:name w:val="xl199"/>
    <w:basedOn w:val="a8"/>
    <w:rsid w:val="00511202"/>
    <w:pPr>
      <w:spacing w:before="100" w:beforeAutospacing="1" w:after="100" w:afterAutospacing="1"/>
      <w:jc w:val="right"/>
      <w:textAlignment w:val="top"/>
    </w:pPr>
    <w:rPr>
      <w:rFonts w:ascii="Arial" w:hAnsi="Arial" w:cs="Arial"/>
      <w:color w:val="000000"/>
      <w:sz w:val="18"/>
      <w:szCs w:val="18"/>
    </w:rPr>
  </w:style>
  <w:style w:type="paragraph" w:customStyle="1" w:styleId="xl200">
    <w:name w:val="xl200"/>
    <w:basedOn w:val="a8"/>
    <w:rsid w:val="00511202"/>
    <w:pPr>
      <w:spacing w:before="100" w:beforeAutospacing="1" w:after="100" w:afterAutospacing="1"/>
      <w:textAlignment w:val="top"/>
    </w:pPr>
    <w:rPr>
      <w:rFonts w:ascii="Arial" w:hAnsi="Arial" w:cs="Arial"/>
      <w:color w:val="000000"/>
      <w:sz w:val="18"/>
      <w:szCs w:val="18"/>
    </w:rPr>
  </w:style>
  <w:style w:type="paragraph" w:customStyle="1" w:styleId="xl201">
    <w:name w:val="xl201"/>
    <w:basedOn w:val="a8"/>
    <w:rsid w:val="00511202"/>
    <w:pPr>
      <w:spacing w:before="100" w:beforeAutospacing="1" w:after="100" w:afterAutospacing="1"/>
    </w:pPr>
    <w:rPr>
      <w:rFonts w:ascii="Arial" w:hAnsi="Arial" w:cs="Arial"/>
      <w:color w:val="000000"/>
      <w:sz w:val="18"/>
      <w:szCs w:val="18"/>
    </w:rPr>
  </w:style>
  <w:style w:type="paragraph" w:customStyle="1" w:styleId="xl202">
    <w:name w:val="xl202"/>
    <w:basedOn w:val="a8"/>
    <w:rsid w:val="00511202"/>
    <w:pPr>
      <w:spacing w:before="100" w:beforeAutospacing="1" w:after="100" w:afterAutospacing="1"/>
      <w:jc w:val="right"/>
    </w:pPr>
    <w:rPr>
      <w:rFonts w:ascii="Arial" w:hAnsi="Arial" w:cs="Arial"/>
      <w:color w:val="000000"/>
      <w:sz w:val="18"/>
      <w:szCs w:val="18"/>
    </w:rPr>
  </w:style>
  <w:style w:type="paragraph" w:customStyle="1" w:styleId="xl203">
    <w:name w:val="xl203"/>
    <w:basedOn w:val="a8"/>
    <w:rsid w:val="00511202"/>
    <w:pPr>
      <w:spacing w:before="100" w:beforeAutospacing="1" w:after="100" w:afterAutospacing="1"/>
    </w:pPr>
    <w:rPr>
      <w:rFonts w:ascii="Arial" w:hAnsi="Arial" w:cs="Arial"/>
      <w:color w:val="000000"/>
      <w:sz w:val="18"/>
      <w:szCs w:val="18"/>
    </w:rPr>
  </w:style>
  <w:style w:type="paragraph" w:customStyle="1" w:styleId="xl204">
    <w:name w:val="xl204"/>
    <w:basedOn w:val="a8"/>
    <w:rsid w:val="00511202"/>
    <w:pPr>
      <w:spacing w:before="100" w:beforeAutospacing="1" w:after="100" w:afterAutospacing="1"/>
    </w:pPr>
    <w:rPr>
      <w:rFonts w:ascii="Arial" w:hAnsi="Arial" w:cs="Arial"/>
      <w:color w:val="000000"/>
      <w:sz w:val="18"/>
      <w:szCs w:val="18"/>
    </w:rPr>
  </w:style>
  <w:style w:type="paragraph" w:customStyle="1" w:styleId="xl205">
    <w:name w:val="xl205"/>
    <w:basedOn w:val="a8"/>
    <w:rsid w:val="00511202"/>
    <w:pPr>
      <w:spacing w:before="100" w:beforeAutospacing="1" w:after="100" w:afterAutospacing="1"/>
    </w:pPr>
    <w:rPr>
      <w:rFonts w:ascii="Arial" w:hAnsi="Arial" w:cs="Arial"/>
      <w:color w:val="000000"/>
      <w:sz w:val="18"/>
      <w:szCs w:val="18"/>
    </w:rPr>
  </w:style>
  <w:style w:type="paragraph" w:customStyle="1" w:styleId="xl206">
    <w:name w:val="xl206"/>
    <w:basedOn w:val="a8"/>
    <w:rsid w:val="00511202"/>
    <w:pPr>
      <w:spacing w:before="100" w:beforeAutospacing="1" w:after="100" w:afterAutospacing="1"/>
      <w:jc w:val="center"/>
    </w:pPr>
    <w:rPr>
      <w:rFonts w:ascii="Arial" w:hAnsi="Arial" w:cs="Arial"/>
      <w:b/>
      <w:bCs/>
      <w:color w:val="000000"/>
      <w:sz w:val="24"/>
      <w:szCs w:val="24"/>
    </w:rPr>
  </w:style>
  <w:style w:type="paragraph" w:customStyle="1" w:styleId="xl207">
    <w:name w:val="xl207"/>
    <w:basedOn w:val="a8"/>
    <w:rsid w:val="00511202"/>
    <w:pPr>
      <w:spacing w:before="100" w:beforeAutospacing="1" w:after="100" w:afterAutospacing="1"/>
      <w:jc w:val="center"/>
    </w:pPr>
    <w:rPr>
      <w:rFonts w:ascii="Arial" w:hAnsi="Arial" w:cs="Arial"/>
      <w:b/>
      <w:bCs/>
      <w:color w:val="000000"/>
      <w:sz w:val="24"/>
      <w:szCs w:val="24"/>
    </w:rPr>
  </w:style>
  <w:style w:type="paragraph" w:customStyle="1" w:styleId="xl208">
    <w:name w:val="xl208"/>
    <w:basedOn w:val="a8"/>
    <w:rsid w:val="00511202"/>
    <w:pPr>
      <w:spacing w:before="100" w:beforeAutospacing="1" w:after="100" w:afterAutospacing="1"/>
      <w:jc w:val="center"/>
      <w:textAlignment w:val="center"/>
    </w:pPr>
    <w:rPr>
      <w:rFonts w:ascii="Arial" w:hAnsi="Arial" w:cs="Arial"/>
      <w:color w:val="000000"/>
      <w:sz w:val="18"/>
      <w:szCs w:val="18"/>
    </w:rPr>
  </w:style>
  <w:style w:type="paragraph" w:customStyle="1" w:styleId="xl209">
    <w:name w:val="xl209"/>
    <w:basedOn w:val="a8"/>
    <w:rsid w:val="00511202"/>
    <w:pPr>
      <w:spacing w:before="100" w:beforeAutospacing="1" w:after="100" w:afterAutospacing="1"/>
      <w:textAlignment w:val="center"/>
    </w:pPr>
    <w:rPr>
      <w:rFonts w:ascii="Arial" w:hAnsi="Arial" w:cs="Arial"/>
      <w:color w:val="000000"/>
      <w:sz w:val="18"/>
      <w:szCs w:val="18"/>
    </w:rPr>
  </w:style>
  <w:style w:type="paragraph" w:customStyle="1" w:styleId="xl210">
    <w:name w:val="xl210"/>
    <w:basedOn w:val="a8"/>
    <w:rsid w:val="00511202"/>
    <w:pPr>
      <w:spacing w:before="100" w:beforeAutospacing="1" w:after="100" w:afterAutospacing="1"/>
      <w:textAlignment w:val="center"/>
    </w:pPr>
    <w:rPr>
      <w:rFonts w:ascii="Arial" w:hAnsi="Arial" w:cs="Arial"/>
      <w:color w:val="000000"/>
      <w:sz w:val="18"/>
      <w:szCs w:val="18"/>
    </w:rPr>
  </w:style>
  <w:style w:type="paragraph" w:customStyle="1" w:styleId="xl211">
    <w:name w:val="xl211"/>
    <w:basedOn w:val="a8"/>
    <w:rsid w:val="00511202"/>
    <w:pPr>
      <w:spacing w:before="100" w:beforeAutospacing="1" w:after="100" w:afterAutospacing="1"/>
      <w:textAlignment w:val="center"/>
    </w:pPr>
    <w:rPr>
      <w:rFonts w:ascii="Arial" w:hAnsi="Arial" w:cs="Arial"/>
      <w:color w:val="000000"/>
      <w:sz w:val="18"/>
      <w:szCs w:val="18"/>
    </w:rPr>
  </w:style>
  <w:style w:type="character" w:customStyle="1" w:styleId="ListParagraphChar">
    <w:name w:val="List Paragraph Char"/>
    <w:link w:val="130"/>
    <w:locked/>
    <w:rsid w:val="00511202"/>
    <w:rPr>
      <w:sz w:val="24"/>
      <w:szCs w:val="24"/>
    </w:rPr>
  </w:style>
  <w:style w:type="numbering" w:customStyle="1" w:styleId="218">
    <w:name w:val="Нет списка21"/>
    <w:next w:val="ab"/>
    <w:semiHidden/>
    <w:unhideWhenUsed/>
    <w:rsid w:val="00511202"/>
  </w:style>
  <w:style w:type="paragraph" w:styleId="3f4">
    <w:name w:val="toc 3"/>
    <w:basedOn w:val="a8"/>
    <w:next w:val="a8"/>
    <w:autoRedefine/>
    <w:uiPriority w:val="39"/>
    <w:rsid w:val="00511202"/>
    <w:pPr>
      <w:tabs>
        <w:tab w:val="left" w:pos="1200"/>
        <w:tab w:val="right" w:leader="dot" w:pos="9720"/>
      </w:tabs>
      <w:ind w:left="480"/>
    </w:pPr>
    <w:rPr>
      <w:i/>
      <w:iCs/>
      <w:sz w:val="20"/>
    </w:rPr>
  </w:style>
  <w:style w:type="paragraph" w:styleId="4c">
    <w:name w:val="toc 4"/>
    <w:basedOn w:val="a8"/>
    <w:next w:val="a8"/>
    <w:autoRedefine/>
    <w:rsid w:val="00511202"/>
    <w:pPr>
      <w:ind w:left="720"/>
      <w:jc w:val="both"/>
    </w:pPr>
    <w:rPr>
      <w:sz w:val="18"/>
      <w:szCs w:val="18"/>
    </w:rPr>
  </w:style>
  <w:style w:type="paragraph" w:styleId="56">
    <w:name w:val="toc 5"/>
    <w:basedOn w:val="a8"/>
    <w:next w:val="a8"/>
    <w:autoRedefine/>
    <w:rsid w:val="00511202"/>
    <w:pPr>
      <w:ind w:left="960"/>
      <w:jc w:val="both"/>
    </w:pPr>
    <w:rPr>
      <w:sz w:val="18"/>
      <w:szCs w:val="18"/>
    </w:rPr>
  </w:style>
  <w:style w:type="paragraph" w:styleId="66">
    <w:name w:val="toc 6"/>
    <w:basedOn w:val="a8"/>
    <w:next w:val="a8"/>
    <w:autoRedefine/>
    <w:rsid w:val="00511202"/>
    <w:pPr>
      <w:ind w:left="1200"/>
      <w:jc w:val="both"/>
    </w:pPr>
    <w:rPr>
      <w:sz w:val="18"/>
      <w:szCs w:val="18"/>
    </w:rPr>
  </w:style>
  <w:style w:type="paragraph" w:styleId="74">
    <w:name w:val="toc 7"/>
    <w:basedOn w:val="a8"/>
    <w:next w:val="a8"/>
    <w:autoRedefine/>
    <w:rsid w:val="00511202"/>
    <w:pPr>
      <w:ind w:left="1440"/>
      <w:jc w:val="both"/>
    </w:pPr>
    <w:rPr>
      <w:sz w:val="18"/>
      <w:szCs w:val="18"/>
    </w:rPr>
  </w:style>
  <w:style w:type="paragraph" w:styleId="83">
    <w:name w:val="toc 8"/>
    <w:basedOn w:val="a8"/>
    <w:next w:val="a8"/>
    <w:autoRedefine/>
    <w:rsid w:val="00511202"/>
    <w:pPr>
      <w:ind w:left="1680"/>
      <w:jc w:val="both"/>
    </w:pPr>
    <w:rPr>
      <w:sz w:val="18"/>
      <w:szCs w:val="18"/>
    </w:rPr>
  </w:style>
  <w:style w:type="paragraph" w:styleId="91">
    <w:name w:val="toc 9"/>
    <w:basedOn w:val="a8"/>
    <w:next w:val="a8"/>
    <w:autoRedefine/>
    <w:rsid w:val="00511202"/>
    <w:pPr>
      <w:ind w:left="1920"/>
      <w:jc w:val="both"/>
    </w:pPr>
    <w:rPr>
      <w:sz w:val="18"/>
      <w:szCs w:val="18"/>
    </w:rPr>
  </w:style>
  <w:style w:type="paragraph" w:customStyle="1" w:styleId="2-110">
    <w:name w:val="содержание2-11"/>
    <w:basedOn w:val="a8"/>
    <w:rsid w:val="00511202"/>
    <w:pPr>
      <w:spacing w:after="60"/>
      <w:jc w:val="both"/>
    </w:pPr>
    <w:rPr>
      <w:sz w:val="24"/>
      <w:szCs w:val="24"/>
    </w:rPr>
  </w:style>
  <w:style w:type="paragraph" w:customStyle="1" w:styleId="2fc">
    <w:name w:val="Заголовок 2 со списком"/>
    <w:basedOn w:val="20"/>
    <w:next w:val="a8"/>
    <w:link w:val="2fd"/>
    <w:rsid w:val="00511202"/>
    <w:pPr>
      <w:tabs>
        <w:tab w:val="num" w:pos="360"/>
      </w:tabs>
      <w:spacing w:line="360" w:lineRule="auto"/>
      <w:ind w:left="360" w:hanging="360"/>
    </w:pPr>
    <w:rPr>
      <w:rFonts w:ascii="Times New Roman" w:hAnsi="Times New Roman"/>
      <w:b/>
      <w:sz w:val="24"/>
      <w:szCs w:val="20"/>
    </w:rPr>
  </w:style>
  <w:style w:type="character" w:customStyle="1" w:styleId="2fd">
    <w:name w:val="Заголовок 2 со списком Знак"/>
    <w:link w:val="2fc"/>
    <w:locked/>
    <w:rsid w:val="00511202"/>
    <w:rPr>
      <w:b/>
      <w:sz w:val="24"/>
    </w:rPr>
  </w:style>
  <w:style w:type="paragraph" w:customStyle="1" w:styleId="3f5">
    <w:name w:val="Заголовок 3 со списком"/>
    <w:basedOn w:val="3"/>
    <w:link w:val="3f6"/>
    <w:rsid w:val="00511202"/>
    <w:pPr>
      <w:keepLines w:val="0"/>
      <w:tabs>
        <w:tab w:val="num" w:pos="972"/>
      </w:tabs>
      <w:spacing w:before="240" w:after="60"/>
      <w:ind w:left="972" w:hanging="432"/>
      <w:jc w:val="both"/>
    </w:pPr>
    <w:rPr>
      <w:rFonts w:ascii="Arial" w:eastAsia="Times New Roman" w:hAnsi="Arial" w:cs="Times New Roman"/>
      <w:bCs w:val="0"/>
      <w:color w:val="auto"/>
      <w:sz w:val="24"/>
    </w:rPr>
  </w:style>
  <w:style w:type="character" w:customStyle="1" w:styleId="3f6">
    <w:name w:val="Заголовок 3 со списком Знак"/>
    <w:link w:val="3f5"/>
    <w:locked/>
    <w:rsid w:val="00511202"/>
    <w:rPr>
      <w:rFonts w:ascii="Arial" w:hAnsi="Arial"/>
      <w:b/>
      <w:sz w:val="24"/>
    </w:rPr>
  </w:style>
  <w:style w:type="character" w:customStyle="1" w:styleId="1ff8">
    <w:name w:val="Верхний колонтитул Знак1"/>
    <w:aliases w:val="Знак4 Знак2,header Знак1"/>
    <w:uiPriority w:val="99"/>
    <w:locked/>
    <w:rsid w:val="00511202"/>
    <w:rPr>
      <w:rFonts w:cs="Times New Roman"/>
      <w:sz w:val="24"/>
    </w:rPr>
  </w:style>
  <w:style w:type="character" w:customStyle="1" w:styleId="affffff1">
    <w:name w:val="Основной шрифт"/>
    <w:rsid w:val="00511202"/>
  </w:style>
  <w:style w:type="paragraph" w:customStyle="1" w:styleId="affffff2">
    <w:name w:val="текст таблицы"/>
    <w:basedOn w:val="a8"/>
    <w:rsid w:val="00511202"/>
    <w:pPr>
      <w:spacing w:before="120"/>
      <w:ind w:right="-102"/>
      <w:jc w:val="both"/>
    </w:pPr>
    <w:rPr>
      <w:sz w:val="24"/>
      <w:szCs w:val="24"/>
    </w:rPr>
  </w:style>
  <w:style w:type="paragraph" w:customStyle="1" w:styleId="affffff3">
    <w:name w:val="ТЛ_Заказчик"/>
    <w:basedOn w:val="a8"/>
    <w:link w:val="affffff4"/>
    <w:qFormat/>
    <w:rsid w:val="00511202"/>
    <w:pPr>
      <w:jc w:val="center"/>
    </w:pPr>
  </w:style>
  <w:style w:type="character" w:customStyle="1" w:styleId="affffff4">
    <w:name w:val="ТЛ_Заказчик Знак"/>
    <w:link w:val="affffff3"/>
    <w:locked/>
    <w:rsid w:val="00511202"/>
    <w:rPr>
      <w:sz w:val="28"/>
    </w:rPr>
  </w:style>
  <w:style w:type="paragraph" w:customStyle="1" w:styleId="affffff5">
    <w:name w:val="ТЛ_Утверждаю"/>
    <w:basedOn w:val="a8"/>
    <w:link w:val="affffff6"/>
    <w:qFormat/>
    <w:rsid w:val="00511202"/>
    <w:pPr>
      <w:ind w:left="4860"/>
      <w:jc w:val="center"/>
    </w:pPr>
  </w:style>
  <w:style w:type="character" w:customStyle="1" w:styleId="affffff6">
    <w:name w:val="ТЛ_Утверждаю Знак"/>
    <w:link w:val="affffff5"/>
    <w:locked/>
    <w:rsid w:val="00511202"/>
    <w:rPr>
      <w:sz w:val="28"/>
    </w:rPr>
  </w:style>
  <w:style w:type="paragraph" w:customStyle="1" w:styleId="affffff7">
    <w:name w:val="ТЛ_Название"/>
    <w:basedOn w:val="a8"/>
    <w:link w:val="affffff8"/>
    <w:qFormat/>
    <w:rsid w:val="00511202"/>
    <w:pPr>
      <w:jc w:val="center"/>
    </w:pPr>
    <w:rPr>
      <w:b/>
    </w:rPr>
  </w:style>
  <w:style w:type="character" w:customStyle="1" w:styleId="affffff8">
    <w:name w:val="ТЛ_Название Знак"/>
    <w:link w:val="affffff7"/>
    <w:locked/>
    <w:rsid w:val="00511202"/>
    <w:rPr>
      <w:b/>
      <w:sz w:val="28"/>
    </w:rPr>
  </w:style>
  <w:style w:type="paragraph" w:customStyle="1" w:styleId="affffff9">
    <w:name w:val="ТЛ_Город и Дата"/>
    <w:basedOn w:val="a8"/>
    <w:link w:val="affffffa"/>
    <w:qFormat/>
    <w:rsid w:val="00511202"/>
    <w:pPr>
      <w:jc w:val="center"/>
    </w:pPr>
  </w:style>
  <w:style w:type="character" w:customStyle="1" w:styleId="affffffa">
    <w:name w:val="ТЛ_Город и Дата Знак"/>
    <w:link w:val="affffff9"/>
    <w:locked/>
    <w:rsid w:val="00511202"/>
    <w:rPr>
      <w:sz w:val="28"/>
    </w:rPr>
  </w:style>
  <w:style w:type="paragraph" w:customStyle="1" w:styleId="affffffb">
    <w:name w:val="АД_Наименование Разделов"/>
    <w:basedOn w:val="12"/>
    <w:link w:val="affffffc"/>
    <w:qFormat/>
    <w:rsid w:val="00511202"/>
    <w:pPr>
      <w:spacing w:before="240" w:after="60"/>
    </w:pPr>
    <w:rPr>
      <w:bCs w:val="0"/>
      <w:kern w:val="28"/>
      <w:sz w:val="28"/>
      <w:szCs w:val="20"/>
    </w:rPr>
  </w:style>
  <w:style w:type="character" w:customStyle="1" w:styleId="affffffc">
    <w:name w:val="АД_Наименование Разделов Знак"/>
    <w:link w:val="affffffb"/>
    <w:locked/>
    <w:rsid w:val="00511202"/>
    <w:rPr>
      <w:b/>
      <w:kern w:val="28"/>
      <w:sz w:val="28"/>
    </w:rPr>
  </w:style>
  <w:style w:type="paragraph" w:customStyle="1" w:styleId="affffffd">
    <w:name w:val="АД_Наименование главы с нумерацией"/>
    <w:basedOn w:val="2fc"/>
    <w:link w:val="affffffe"/>
    <w:qFormat/>
    <w:rsid w:val="00511202"/>
    <w:rPr>
      <w:b w:val="0"/>
    </w:rPr>
  </w:style>
  <w:style w:type="paragraph" w:customStyle="1" w:styleId="afffffff">
    <w:name w:val="АД_Наименование главы без нумерации"/>
    <w:basedOn w:val="20"/>
    <w:link w:val="afffffff0"/>
    <w:qFormat/>
    <w:rsid w:val="00511202"/>
    <w:rPr>
      <w:rFonts w:ascii="Times New Roman" w:hAnsi="Times New Roman"/>
      <w:b/>
      <w:bCs/>
      <w:sz w:val="24"/>
    </w:rPr>
  </w:style>
  <w:style w:type="character" w:customStyle="1" w:styleId="afffffff0">
    <w:name w:val="АД_Наименование главы без нумерации Знак"/>
    <w:link w:val="afffffff"/>
    <w:locked/>
    <w:rsid w:val="00511202"/>
    <w:rPr>
      <w:b/>
      <w:bCs/>
      <w:sz w:val="24"/>
      <w:szCs w:val="24"/>
    </w:rPr>
  </w:style>
  <w:style w:type="character" w:customStyle="1" w:styleId="affffffe">
    <w:name w:val="АД_Глава Знак"/>
    <w:link w:val="affffffd"/>
    <w:locked/>
    <w:rsid w:val="00511202"/>
    <w:rPr>
      <w:sz w:val="24"/>
    </w:rPr>
  </w:style>
  <w:style w:type="paragraph" w:customStyle="1" w:styleId="afffffff1">
    <w:name w:val="АД_Нумерованный пункт"/>
    <w:basedOn w:val="3f5"/>
    <w:link w:val="afffffff2"/>
    <w:qFormat/>
    <w:rsid w:val="00511202"/>
    <w:pPr>
      <w:tabs>
        <w:tab w:val="clear" w:pos="972"/>
        <w:tab w:val="num" w:pos="720"/>
      </w:tabs>
      <w:ind w:left="720" w:hanging="720"/>
    </w:pPr>
    <w:rPr>
      <w:rFonts w:ascii="Times New Roman" w:hAnsi="Times New Roman"/>
    </w:rPr>
  </w:style>
  <w:style w:type="character" w:customStyle="1" w:styleId="afffffff2">
    <w:name w:val="АД_Нумерованный пункт Знак"/>
    <w:link w:val="afffffff1"/>
    <w:locked/>
    <w:rsid w:val="00511202"/>
    <w:rPr>
      <w:b/>
      <w:sz w:val="24"/>
    </w:rPr>
  </w:style>
  <w:style w:type="paragraph" w:customStyle="1" w:styleId="afffffff3">
    <w:name w:val="АД_Нумерованный подпункт"/>
    <w:basedOn w:val="a8"/>
    <w:link w:val="afffffff4"/>
    <w:qFormat/>
    <w:rsid w:val="00511202"/>
    <w:pPr>
      <w:tabs>
        <w:tab w:val="left" w:pos="720"/>
      </w:tabs>
      <w:ind w:left="720" w:hanging="720"/>
      <w:jc w:val="both"/>
    </w:pPr>
    <w:rPr>
      <w:sz w:val="24"/>
    </w:rPr>
  </w:style>
  <w:style w:type="character" w:customStyle="1" w:styleId="afffffff4">
    <w:name w:val="АД_Нумерованный подпункт Знак"/>
    <w:link w:val="afffffff3"/>
    <w:locked/>
    <w:rsid w:val="00511202"/>
    <w:rPr>
      <w:sz w:val="24"/>
    </w:rPr>
  </w:style>
  <w:style w:type="paragraph" w:customStyle="1" w:styleId="afffffff5">
    <w:name w:val="АД_Основной текст"/>
    <w:basedOn w:val="a8"/>
    <w:link w:val="afffffff6"/>
    <w:qFormat/>
    <w:rsid w:val="00511202"/>
    <w:pPr>
      <w:ind w:firstLine="567"/>
      <w:jc w:val="both"/>
    </w:pPr>
    <w:rPr>
      <w:sz w:val="24"/>
    </w:rPr>
  </w:style>
  <w:style w:type="character" w:customStyle="1" w:styleId="afffffff6">
    <w:name w:val="АД_Основной текст Знак"/>
    <w:link w:val="afffffff5"/>
    <w:locked/>
    <w:rsid w:val="00511202"/>
    <w:rPr>
      <w:sz w:val="24"/>
    </w:rPr>
  </w:style>
  <w:style w:type="paragraph" w:customStyle="1" w:styleId="afffffff7">
    <w:name w:val="АД_Заголовки таблиц"/>
    <w:basedOn w:val="a8"/>
    <w:qFormat/>
    <w:rsid w:val="00511202"/>
    <w:pPr>
      <w:jc w:val="center"/>
    </w:pPr>
    <w:rPr>
      <w:b/>
      <w:bCs/>
      <w:sz w:val="24"/>
      <w:szCs w:val="24"/>
    </w:rPr>
  </w:style>
  <w:style w:type="paragraph" w:customStyle="1" w:styleId="afffffff8">
    <w:name w:val="АД_Основной текст по центру полужирный"/>
    <w:basedOn w:val="a8"/>
    <w:link w:val="afffffff9"/>
    <w:qFormat/>
    <w:rsid w:val="00511202"/>
    <w:pPr>
      <w:ind w:firstLine="567"/>
      <w:jc w:val="center"/>
    </w:pPr>
    <w:rPr>
      <w:b/>
      <w:sz w:val="24"/>
    </w:rPr>
  </w:style>
  <w:style w:type="character" w:customStyle="1" w:styleId="afffffff9">
    <w:name w:val="АД_Основной текст по центру полужирный Знак"/>
    <w:link w:val="afffffff8"/>
    <w:locked/>
    <w:rsid w:val="00511202"/>
    <w:rPr>
      <w:b/>
      <w:sz w:val="24"/>
    </w:rPr>
  </w:style>
  <w:style w:type="paragraph" w:customStyle="1" w:styleId="3f7">
    <w:name w:val="АД_Текст отступ 3"/>
    <w:aliases w:val="25"/>
    <w:basedOn w:val="a8"/>
    <w:link w:val="3f8"/>
    <w:qFormat/>
    <w:rsid w:val="00511202"/>
    <w:pPr>
      <w:ind w:left="1418"/>
      <w:jc w:val="both"/>
    </w:pPr>
    <w:rPr>
      <w:sz w:val="24"/>
    </w:rPr>
  </w:style>
  <w:style w:type="character" w:customStyle="1" w:styleId="3f8">
    <w:name w:val="АД_Текст отступ 3 Знак"/>
    <w:aliases w:val="25 Знак"/>
    <w:link w:val="3f7"/>
    <w:locked/>
    <w:rsid w:val="00511202"/>
    <w:rPr>
      <w:sz w:val="24"/>
    </w:rPr>
  </w:style>
  <w:style w:type="paragraph" w:customStyle="1" w:styleId="4">
    <w:name w:val="АД_Нумерованный подпункт 4 уровня"/>
    <w:basedOn w:val="afffffff3"/>
    <w:link w:val="4d"/>
    <w:qFormat/>
    <w:rsid w:val="00511202"/>
    <w:pPr>
      <w:numPr>
        <w:ilvl w:val="3"/>
        <w:numId w:val="16"/>
      </w:numPr>
      <w:tabs>
        <w:tab w:val="clear" w:pos="720"/>
        <w:tab w:val="clear" w:pos="1800"/>
        <w:tab w:val="num" w:pos="993"/>
      </w:tabs>
      <w:ind w:left="993" w:hanging="993"/>
    </w:pPr>
  </w:style>
  <w:style w:type="character" w:customStyle="1" w:styleId="4d">
    <w:name w:val="АД_Нумерованный подпункт 4 уровня Знак"/>
    <w:link w:val="4"/>
    <w:locked/>
    <w:rsid w:val="00511202"/>
    <w:rPr>
      <w:sz w:val="24"/>
    </w:rPr>
  </w:style>
  <w:style w:type="paragraph" w:customStyle="1" w:styleId="a2">
    <w:name w:val="АД_Список абв"/>
    <w:basedOn w:val="a8"/>
    <w:rsid w:val="00511202"/>
    <w:pPr>
      <w:numPr>
        <w:numId w:val="17"/>
      </w:numPr>
      <w:jc w:val="both"/>
    </w:pPr>
    <w:rPr>
      <w:sz w:val="24"/>
      <w:szCs w:val="24"/>
    </w:rPr>
  </w:style>
  <w:style w:type="paragraph" w:customStyle="1" w:styleId="WW-2">
    <w:name w:val="WW-Основной текст с отступом 2"/>
    <w:basedOn w:val="a8"/>
    <w:rsid w:val="00511202"/>
    <w:pPr>
      <w:suppressAutoHyphens/>
      <w:ind w:left="-540"/>
      <w:jc w:val="both"/>
    </w:pPr>
    <w:rPr>
      <w:rFonts w:ascii="Arial" w:hAnsi="Arial" w:cs="Arial"/>
      <w:sz w:val="18"/>
      <w:szCs w:val="24"/>
      <w:lang w:eastAsia="ar-SA"/>
    </w:rPr>
  </w:style>
  <w:style w:type="paragraph" w:customStyle="1" w:styleId="WW-3">
    <w:name w:val="WW-Основной текст с отступом 3"/>
    <w:basedOn w:val="a8"/>
    <w:rsid w:val="00511202"/>
    <w:pPr>
      <w:suppressAutoHyphens/>
      <w:ind w:left="-540"/>
      <w:jc w:val="both"/>
    </w:pPr>
    <w:rPr>
      <w:rFonts w:ascii="Arial" w:hAnsi="Arial" w:cs="Arial"/>
      <w:sz w:val="17"/>
      <w:szCs w:val="24"/>
      <w:lang w:eastAsia="ar-SA"/>
    </w:rPr>
  </w:style>
  <w:style w:type="paragraph" w:customStyle="1" w:styleId="a3">
    <w:name w:val="Список нум."/>
    <w:basedOn w:val="a8"/>
    <w:rsid w:val="00511202"/>
    <w:pPr>
      <w:keepNext/>
      <w:numPr>
        <w:numId w:val="18"/>
      </w:numPr>
      <w:tabs>
        <w:tab w:val="left" w:pos="1701"/>
      </w:tabs>
      <w:spacing w:before="120" w:after="120" w:line="360" w:lineRule="auto"/>
    </w:pPr>
    <w:rPr>
      <w:rFonts w:ascii="Arial" w:hAnsi="Arial"/>
      <w:sz w:val="24"/>
    </w:rPr>
  </w:style>
  <w:style w:type="paragraph" w:customStyle="1" w:styleId="1VI">
    <w:name w:val="Заголовок 1 (раздел VI)"/>
    <w:basedOn w:val="12"/>
    <w:rsid w:val="00511202"/>
    <w:pPr>
      <w:keepLines/>
      <w:widowControl w:val="0"/>
      <w:tabs>
        <w:tab w:val="num" w:pos="643"/>
      </w:tabs>
      <w:suppressAutoHyphens/>
      <w:spacing w:before="240" w:after="60"/>
      <w:ind w:left="643" w:right="567" w:firstLine="709"/>
    </w:pPr>
    <w:rPr>
      <w:rFonts w:ascii="Arial" w:hAnsi="Arial" w:cs="Arial"/>
      <w:kern w:val="32"/>
      <w:sz w:val="28"/>
      <w:szCs w:val="32"/>
    </w:rPr>
  </w:style>
  <w:style w:type="paragraph" w:customStyle="1" w:styleId="03zagolovok2">
    <w:name w:val="03zagolovok2"/>
    <w:basedOn w:val="a8"/>
    <w:rsid w:val="00511202"/>
    <w:pPr>
      <w:keepNext/>
      <w:spacing w:before="360" w:after="120" w:line="360" w:lineRule="atLeast"/>
      <w:outlineLvl w:val="1"/>
    </w:pPr>
    <w:rPr>
      <w:rFonts w:ascii="GaramondC" w:hAnsi="GaramondC"/>
      <w:b/>
      <w:color w:val="000000"/>
      <w:szCs w:val="28"/>
    </w:rPr>
  </w:style>
  <w:style w:type="paragraph" w:customStyle="1" w:styleId="afffffffa">
    <w:name w:val="втяжка"/>
    <w:basedOn w:val="1ff9"/>
    <w:next w:val="1ff9"/>
    <w:rsid w:val="00511202"/>
    <w:pPr>
      <w:tabs>
        <w:tab w:val="left" w:pos="567"/>
      </w:tabs>
      <w:spacing w:before="57"/>
      <w:ind w:left="567" w:hanging="567"/>
    </w:pPr>
  </w:style>
  <w:style w:type="paragraph" w:customStyle="1" w:styleId="1ff9">
    <w:name w:val="текст1"/>
    <w:rsid w:val="00511202"/>
    <w:pPr>
      <w:autoSpaceDE w:val="0"/>
      <w:autoSpaceDN w:val="0"/>
      <w:adjustRightInd w:val="0"/>
      <w:ind w:firstLine="397"/>
      <w:jc w:val="both"/>
    </w:pPr>
    <w:rPr>
      <w:rFonts w:ascii="SchoolBookC"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rsid w:val="00511202"/>
    <w:pPr>
      <w:spacing w:before="100" w:beforeAutospacing="1" w:after="100" w:afterAutospacing="1"/>
    </w:pPr>
    <w:rPr>
      <w:rFonts w:ascii="Tahoma" w:hAnsi="Tahoma"/>
      <w:sz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8"/>
    <w:rsid w:val="00511202"/>
    <w:pPr>
      <w:spacing w:before="100" w:beforeAutospacing="1" w:after="100" w:afterAutospacing="1"/>
    </w:pPr>
    <w:rPr>
      <w:rFonts w:ascii="Tahoma" w:hAnsi="Tahoma"/>
      <w:sz w:val="20"/>
      <w:lang w:val="en-US" w:eastAsia="en-US"/>
    </w:rPr>
  </w:style>
  <w:style w:type="paragraph" w:customStyle="1" w:styleId="CharChar">
    <w:name w:val="Char Char"/>
    <w:basedOn w:val="a8"/>
    <w:rsid w:val="00511202"/>
    <w:pPr>
      <w:spacing w:before="100" w:beforeAutospacing="1" w:after="100" w:afterAutospacing="1"/>
    </w:pPr>
    <w:rPr>
      <w:rFonts w:ascii="Tahoma" w:hAnsi="Tahoma"/>
      <w:sz w:val="20"/>
      <w:lang w:val="en-US" w:eastAsia="en-US"/>
    </w:rPr>
  </w:style>
  <w:style w:type="paragraph" w:customStyle="1" w:styleId="FR3">
    <w:name w:val="FR3"/>
    <w:uiPriority w:val="99"/>
    <w:rsid w:val="00511202"/>
    <w:pPr>
      <w:widowControl w:val="0"/>
      <w:spacing w:before="260"/>
    </w:pPr>
    <w:rPr>
      <w:sz w:val="16"/>
    </w:rPr>
  </w:style>
  <w:style w:type="character" w:customStyle="1" w:styleId="FontStyle24">
    <w:name w:val="Font Style24"/>
    <w:uiPriority w:val="99"/>
    <w:rsid w:val="00511202"/>
    <w:rPr>
      <w:rFonts w:ascii="Times New Roman" w:hAnsi="Times New Roman"/>
      <w:spacing w:val="10"/>
      <w:sz w:val="20"/>
    </w:rPr>
  </w:style>
  <w:style w:type="paragraph" w:customStyle="1" w:styleId="Style16">
    <w:name w:val="Style16"/>
    <w:basedOn w:val="a8"/>
    <w:uiPriority w:val="99"/>
    <w:rsid w:val="00511202"/>
    <w:pPr>
      <w:widowControl w:val="0"/>
      <w:autoSpaceDE w:val="0"/>
      <w:autoSpaceDN w:val="0"/>
      <w:adjustRightInd w:val="0"/>
      <w:spacing w:line="272" w:lineRule="exact"/>
      <w:ind w:firstLine="542"/>
      <w:jc w:val="both"/>
    </w:pPr>
    <w:rPr>
      <w:sz w:val="24"/>
      <w:szCs w:val="24"/>
    </w:rPr>
  </w:style>
  <w:style w:type="paragraph" w:customStyle="1" w:styleId="Style10">
    <w:name w:val="Style10"/>
    <w:basedOn w:val="a8"/>
    <w:uiPriority w:val="99"/>
    <w:rsid w:val="00511202"/>
    <w:pPr>
      <w:widowControl w:val="0"/>
      <w:autoSpaceDE w:val="0"/>
      <w:autoSpaceDN w:val="0"/>
      <w:adjustRightInd w:val="0"/>
      <w:jc w:val="both"/>
    </w:pPr>
    <w:rPr>
      <w:sz w:val="24"/>
      <w:szCs w:val="24"/>
    </w:rPr>
  </w:style>
  <w:style w:type="paragraph" w:customStyle="1" w:styleId="Style11">
    <w:name w:val="Style11"/>
    <w:basedOn w:val="a8"/>
    <w:uiPriority w:val="99"/>
    <w:rsid w:val="00511202"/>
    <w:pPr>
      <w:widowControl w:val="0"/>
      <w:autoSpaceDE w:val="0"/>
      <w:autoSpaceDN w:val="0"/>
      <w:adjustRightInd w:val="0"/>
      <w:spacing w:line="274" w:lineRule="exact"/>
      <w:jc w:val="both"/>
    </w:pPr>
    <w:rPr>
      <w:sz w:val="24"/>
      <w:szCs w:val="24"/>
    </w:rPr>
  </w:style>
  <w:style w:type="character" w:customStyle="1" w:styleId="FontStyle22">
    <w:name w:val="Font Style22"/>
    <w:uiPriority w:val="99"/>
    <w:rsid w:val="00511202"/>
    <w:rPr>
      <w:rFonts w:ascii="Times New Roman" w:hAnsi="Times New Roman"/>
      <w:b/>
      <w:spacing w:val="10"/>
      <w:sz w:val="20"/>
    </w:rPr>
  </w:style>
  <w:style w:type="paragraph" w:customStyle="1" w:styleId="Style8">
    <w:name w:val="Style8"/>
    <w:basedOn w:val="a8"/>
    <w:uiPriority w:val="99"/>
    <w:rsid w:val="00511202"/>
    <w:pPr>
      <w:widowControl w:val="0"/>
      <w:autoSpaceDE w:val="0"/>
      <w:autoSpaceDN w:val="0"/>
      <w:adjustRightInd w:val="0"/>
      <w:spacing w:line="413" w:lineRule="exact"/>
      <w:jc w:val="both"/>
    </w:pPr>
    <w:rPr>
      <w:sz w:val="24"/>
      <w:szCs w:val="24"/>
    </w:rPr>
  </w:style>
  <w:style w:type="paragraph" w:customStyle="1" w:styleId="Style13">
    <w:name w:val="Style13"/>
    <w:basedOn w:val="a8"/>
    <w:uiPriority w:val="99"/>
    <w:rsid w:val="00511202"/>
    <w:pPr>
      <w:widowControl w:val="0"/>
      <w:autoSpaceDE w:val="0"/>
      <w:autoSpaceDN w:val="0"/>
      <w:adjustRightInd w:val="0"/>
      <w:spacing w:line="401" w:lineRule="exact"/>
      <w:ind w:firstLine="259"/>
    </w:pPr>
    <w:rPr>
      <w:sz w:val="24"/>
      <w:szCs w:val="24"/>
    </w:rPr>
  </w:style>
  <w:style w:type="paragraph" w:customStyle="1" w:styleId="Style15">
    <w:name w:val="Style15"/>
    <w:basedOn w:val="a8"/>
    <w:uiPriority w:val="99"/>
    <w:rsid w:val="00511202"/>
    <w:pPr>
      <w:widowControl w:val="0"/>
      <w:autoSpaceDE w:val="0"/>
      <w:autoSpaceDN w:val="0"/>
      <w:adjustRightInd w:val="0"/>
      <w:spacing w:line="398" w:lineRule="exact"/>
      <w:ind w:firstLine="122"/>
    </w:pPr>
    <w:rPr>
      <w:sz w:val="24"/>
      <w:szCs w:val="24"/>
    </w:rPr>
  </w:style>
  <w:style w:type="paragraph" w:customStyle="1" w:styleId="Style17">
    <w:name w:val="Style17"/>
    <w:basedOn w:val="a8"/>
    <w:uiPriority w:val="99"/>
    <w:rsid w:val="00511202"/>
    <w:pPr>
      <w:widowControl w:val="0"/>
      <w:autoSpaceDE w:val="0"/>
      <w:autoSpaceDN w:val="0"/>
      <w:adjustRightInd w:val="0"/>
      <w:spacing w:line="413" w:lineRule="exact"/>
      <w:ind w:firstLine="1042"/>
    </w:pPr>
    <w:rPr>
      <w:sz w:val="24"/>
      <w:szCs w:val="24"/>
    </w:rPr>
  </w:style>
  <w:style w:type="character" w:customStyle="1" w:styleId="FontStyle23">
    <w:name w:val="Font Style23"/>
    <w:uiPriority w:val="99"/>
    <w:rsid w:val="00511202"/>
    <w:rPr>
      <w:rFonts w:ascii="Times New Roman" w:hAnsi="Times New Roman"/>
      <w:b/>
      <w:i/>
      <w:sz w:val="20"/>
    </w:rPr>
  </w:style>
  <w:style w:type="character" w:customStyle="1" w:styleId="FontStyle25">
    <w:name w:val="Font Style25"/>
    <w:rsid w:val="00511202"/>
    <w:rPr>
      <w:rFonts w:ascii="Times New Roman" w:hAnsi="Times New Roman"/>
      <w:b/>
      <w:sz w:val="26"/>
    </w:rPr>
  </w:style>
  <w:style w:type="character" w:customStyle="1" w:styleId="FontStyle26">
    <w:name w:val="Font Style26"/>
    <w:uiPriority w:val="99"/>
    <w:rsid w:val="00511202"/>
    <w:rPr>
      <w:rFonts w:ascii="Times New Roman" w:hAnsi="Times New Roman"/>
      <w:sz w:val="24"/>
    </w:rPr>
  </w:style>
  <w:style w:type="paragraph" w:customStyle="1" w:styleId="315">
    <w:name w:val="Список 31"/>
    <w:basedOn w:val="a8"/>
    <w:uiPriority w:val="99"/>
    <w:rsid w:val="00511202"/>
    <w:pPr>
      <w:suppressAutoHyphens/>
      <w:ind w:left="849" w:hanging="283"/>
    </w:pPr>
    <w:rPr>
      <w:sz w:val="20"/>
      <w:lang w:eastAsia="ar-SA"/>
    </w:rPr>
  </w:style>
  <w:style w:type="paragraph" w:customStyle="1" w:styleId="219">
    <w:name w:val="Список 21"/>
    <w:basedOn w:val="a8"/>
    <w:uiPriority w:val="99"/>
    <w:rsid w:val="00511202"/>
    <w:pPr>
      <w:suppressAutoHyphens/>
      <w:ind w:left="566" w:hanging="283"/>
    </w:pPr>
    <w:rPr>
      <w:sz w:val="20"/>
      <w:lang w:eastAsia="ar-SA"/>
    </w:rPr>
  </w:style>
  <w:style w:type="paragraph" w:customStyle="1" w:styleId="316">
    <w:name w:val="Основной текст 31"/>
    <w:basedOn w:val="a8"/>
    <w:uiPriority w:val="99"/>
    <w:rsid w:val="00511202"/>
    <w:pPr>
      <w:suppressAutoHyphens/>
      <w:spacing w:after="120"/>
    </w:pPr>
    <w:rPr>
      <w:sz w:val="16"/>
      <w:szCs w:val="16"/>
      <w:lang w:eastAsia="ar-SA"/>
    </w:rPr>
  </w:style>
  <w:style w:type="character" w:customStyle="1" w:styleId="170">
    <w:name w:val="Знак Знак17"/>
    <w:rsid w:val="00511202"/>
    <w:rPr>
      <w:b/>
      <w:kern w:val="28"/>
      <w:sz w:val="36"/>
    </w:rPr>
  </w:style>
  <w:style w:type="paragraph" w:customStyle="1" w:styleId="02statia1">
    <w:name w:val="02statia1"/>
    <w:basedOn w:val="a8"/>
    <w:uiPriority w:val="99"/>
    <w:rsid w:val="00511202"/>
    <w:pPr>
      <w:keepNext/>
      <w:spacing w:before="280" w:line="320" w:lineRule="atLeast"/>
      <w:ind w:left="1134" w:right="851" w:hanging="578"/>
      <w:outlineLvl w:val="2"/>
    </w:pPr>
    <w:rPr>
      <w:rFonts w:ascii="GaramondNarrowC" w:hAnsi="GaramondNarrowC"/>
      <w:b/>
      <w:sz w:val="24"/>
      <w:szCs w:val="24"/>
    </w:rPr>
  </w:style>
  <w:style w:type="paragraph" w:customStyle="1" w:styleId="afffffffb">
    <w:name w:val="Прижатый влево"/>
    <w:basedOn w:val="a8"/>
    <w:next w:val="a8"/>
    <w:rsid w:val="00511202"/>
    <w:pPr>
      <w:autoSpaceDE w:val="0"/>
      <w:autoSpaceDN w:val="0"/>
      <w:adjustRightInd w:val="0"/>
    </w:pPr>
    <w:rPr>
      <w:rFonts w:ascii="Arial" w:hAnsi="Arial"/>
      <w:sz w:val="18"/>
      <w:szCs w:val="18"/>
    </w:rPr>
  </w:style>
  <w:style w:type="character" w:customStyle="1" w:styleId="200">
    <w:name w:val="Знак Знак20"/>
    <w:uiPriority w:val="99"/>
    <w:rsid w:val="00511202"/>
    <w:rPr>
      <w:rFonts w:ascii="Times New Roman" w:hAnsi="Times New Roman"/>
      <w:b/>
      <w:kern w:val="28"/>
      <w:sz w:val="36"/>
    </w:rPr>
  </w:style>
  <w:style w:type="character" w:customStyle="1" w:styleId="190">
    <w:name w:val="Знак Знак19"/>
    <w:uiPriority w:val="99"/>
    <w:rsid w:val="00511202"/>
    <w:rPr>
      <w:b/>
      <w:kern w:val="28"/>
      <w:sz w:val="36"/>
      <w:lang w:val="ru-RU" w:eastAsia="ru-RU"/>
    </w:rPr>
  </w:style>
  <w:style w:type="paragraph" w:customStyle="1" w:styleId="02statia2">
    <w:name w:val="02statia2"/>
    <w:basedOn w:val="a8"/>
    <w:uiPriority w:val="99"/>
    <w:rsid w:val="00511202"/>
    <w:pPr>
      <w:spacing w:before="120" w:line="320" w:lineRule="atLeast"/>
      <w:ind w:left="2020" w:hanging="880"/>
      <w:jc w:val="both"/>
    </w:pPr>
    <w:rPr>
      <w:rFonts w:ascii="GaramondNarrowC" w:hAnsi="GaramondNarrowC"/>
      <w:color w:val="000000"/>
      <w:sz w:val="21"/>
      <w:szCs w:val="21"/>
    </w:rPr>
  </w:style>
  <w:style w:type="character" w:customStyle="1" w:styleId="1ffa">
    <w:name w:val="Основной шрифт абзаца1"/>
    <w:rsid w:val="00511202"/>
  </w:style>
  <w:style w:type="character" w:customStyle="1" w:styleId="1ffb">
    <w:name w:val="Просмотренная гиперссылка1"/>
    <w:uiPriority w:val="99"/>
    <w:rsid w:val="00511202"/>
    <w:rPr>
      <w:color w:val="800080"/>
      <w:u w:val="single"/>
    </w:rPr>
  </w:style>
  <w:style w:type="character" w:customStyle="1" w:styleId="ListLabel1">
    <w:name w:val="ListLabel 1"/>
    <w:rsid w:val="00511202"/>
    <w:rPr>
      <w:sz w:val="20"/>
    </w:rPr>
  </w:style>
  <w:style w:type="paragraph" w:customStyle="1" w:styleId="1ffc">
    <w:name w:val="Заголовок1"/>
    <w:basedOn w:val="a8"/>
    <w:next w:val="afd"/>
    <w:rsid w:val="00511202"/>
    <w:pPr>
      <w:keepNext/>
      <w:suppressAutoHyphens/>
      <w:spacing w:before="240" w:after="120"/>
    </w:pPr>
    <w:rPr>
      <w:rFonts w:ascii="Arial" w:eastAsia="Microsoft YaHei" w:hAnsi="Arial" w:cs="Mangal"/>
      <w:kern w:val="1"/>
      <w:szCs w:val="28"/>
      <w:lang w:eastAsia="hi-IN" w:bidi="hi-IN"/>
    </w:rPr>
  </w:style>
  <w:style w:type="paragraph" w:customStyle="1" w:styleId="1ffd">
    <w:name w:val="Название1"/>
    <w:basedOn w:val="a8"/>
    <w:rsid w:val="00511202"/>
    <w:pPr>
      <w:suppressLineNumbers/>
      <w:suppressAutoHyphens/>
      <w:spacing w:before="120" w:after="120"/>
    </w:pPr>
    <w:rPr>
      <w:rFonts w:eastAsia="SimSun" w:cs="Mangal"/>
      <w:i/>
      <w:iCs/>
      <w:kern w:val="1"/>
      <w:sz w:val="24"/>
      <w:szCs w:val="24"/>
      <w:lang w:eastAsia="hi-IN" w:bidi="hi-IN"/>
    </w:rPr>
  </w:style>
  <w:style w:type="paragraph" w:customStyle="1" w:styleId="1ffe">
    <w:name w:val="Указатель1"/>
    <w:basedOn w:val="a8"/>
    <w:rsid w:val="00511202"/>
    <w:pPr>
      <w:suppressLineNumbers/>
      <w:suppressAutoHyphens/>
    </w:pPr>
    <w:rPr>
      <w:rFonts w:eastAsia="SimSun" w:cs="Mangal"/>
      <w:kern w:val="1"/>
      <w:sz w:val="24"/>
      <w:szCs w:val="24"/>
      <w:lang w:eastAsia="hi-IN" w:bidi="hi-IN"/>
    </w:rPr>
  </w:style>
  <w:style w:type="paragraph" w:customStyle="1" w:styleId="1fff">
    <w:name w:val="Обычный (веб)1"/>
    <w:basedOn w:val="a8"/>
    <w:uiPriority w:val="99"/>
    <w:rsid w:val="00511202"/>
    <w:pPr>
      <w:suppressAutoHyphens/>
      <w:spacing w:before="28" w:after="28" w:line="100" w:lineRule="atLeast"/>
    </w:pPr>
    <w:rPr>
      <w:kern w:val="1"/>
      <w:sz w:val="24"/>
      <w:szCs w:val="24"/>
      <w:lang w:eastAsia="hi-IN" w:bidi="hi-IN"/>
    </w:rPr>
  </w:style>
  <w:style w:type="paragraph" w:customStyle="1" w:styleId="afffffffc">
    <w:name w:val="Заголовок таблицы"/>
    <w:basedOn w:val="afffffd"/>
    <w:rsid w:val="00511202"/>
    <w:pPr>
      <w:widowControl/>
      <w:jc w:val="center"/>
    </w:pPr>
    <w:rPr>
      <w:rFonts w:eastAsia="SimSun" w:cs="Mangal"/>
      <w:b/>
      <w:bCs/>
      <w:color w:val="auto"/>
      <w:kern w:val="1"/>
      <w:lang w:val="ru-RU" w:eastAsia="hi-IN" w:bidi="hi-IN"/>
    </w:rPr>
  </w:style>
  <w:style w:type="paragraph" w:customStyle="1" w:styleId="bodytext">
    <w:name w:val="bodytext"/>
    <w:basedOn w:val="a8"/>
    <w:uiPriority w:val="99"/>
    <w:rsid w:val="00511202"/>
    <w:pPr>
      <w:spacing w:before="100" w:beforeAutospacing="1" w:after="100" w:afterAutospacing="1"/>
    </w:pPr>
    <w:rPr>
      <w:sz w:val="24"/>
      <w:szCs w:val="24"/>
    </w:rPr>
  </w:style>
  <w:style w:type="character" w:customStyle="1" w:styleId="b-marketprice">
    <w:name w:val="b-market__price"/>
    <w:uiPriority w:val="99"/>
    <w:rsid w:val="00511202"/>
  </w:style>
  <w:style w:type="table" w:customStyle="1" w:styleId="11a">
    <w:name w:val="Сетка таблицы11"/>
    <w:uiPriority w:val="99"/>
    <w:rsid w:val="00511202"/>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e">
    <w:name w:val="Сетка таблицы2"/>
    <w:uiPriority w:val="99"/>
    <w:rsid w:val="00511202"/>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b">
    <w:name w:val="Основной текст Знак1 Знак1"/>
    <w:aliases w:val="Основной текст Знак Знак Знак2,Основной текст Знак Знак Знак Знак2,Основной текст Знак Знак Знак Знак Знак1,Основной текст Знак Знак Знак Знак Знак Знак Знак Знак Знак1"/>
    <w:uiPriority w:val="99"/>
    <w:rsid w:val="00511202"/>
    <w:rPr>
      <w:sz w:val="24"/>
      <w:lang w:val="ru-RU" w:eastAsia="ru-RU"/>
    </w:rPr>
  </w:style>
  <w:style w:type="paragraph" w:customStyle="1" w:styleId="Preformat">
    <w:name w:val="Preformat"/>
    <w:rsid w:val="00511202"/>
    <w:pPr>
      <w:autoSpaceDE w:val="0"/>
      <w:autoSpaceDN w:val="0"/>
      <w:adjustRightInd w:val="0"/>
    </w:pPr>
    <w:rPr>
      <w:rFonts w:ascii="Courier New" w:hAnsi="Courier New" w:cs="Courier New"/>
    </w:rPr>
  </w:style>
  <w:style w:type="paragraph" w:customStyle="1" w:styleId="Norm">
    <w:name w:val="Norm"/>
    <w:basedOn w:val="a8"/>
    <w:uiPriority w:val="99"/>
    <w:rsid w:val="00511202"/>
    <w:pPr>
      <w:ind w:firstLine="245"/>
      <w:jc w:val="both"/>
    </w:pPr>
    <w:rPr>
      <w:rFonts w:ascii="TimesET" w:hAnsi="TimesET" w:cs="TimesET"/>
      <w:sz w:val="24"/>
      <w:szCs w:val="24"/>
      <w:lang w:val="en-US"/>
    </w:rPr>
  </w:style>
  <w:style w:type="paragraph" w:customStyle="1" w:styleId="u">
    <w:name w:val="u"/>
    <w:basedOn w:val="a8"/>
    <w:rsid w:val="00511202"/>
    <w:pPr>
      <w:spacing w:before="100" w:beforeAutospacing="1" w:after="100" w:afterAutospacing="1"/>
    </w:pPr>
    <w:rPr>
      <w:sz w:val="24"/>
      <w:szCs w:val="24"/>
    </w:rPr>
  </w:style>
  <w:style w:type="paragraph" w:customStyle="1" w:styleId="uni">
    <w:name w:val="uni"/>
    <w:basedOn w:val="a8"/>
    <w:rsid w:val="00511202"/>
    <w:pPr>
      <w:spacing w:before="100" w:beforeAutospacing="1" w:after="100" w:afterAutospacing="1"/>
    </w:pPr>
    <w:rPr>
      <w:sz w:val="24"/>
      <w:szCs w:val="24"/>
    </w:rPr>
  </w:style>
  <w:style w:type="character" w:customStyle="1" w:styleId="quiet">
    <w:name w:val="quiet"/>
    <w:rsid w:val="00511202"/>
  </w:style>
  <w:style w:type="character" w:customStyle="1" w:styleId="doccaption">
    <w:name w:val="doccaption"/>
    <w:rsid w:val="00511202"/>
  </w:style>
  <w:style w:type="paragraph" w:customStyle="1" w:styleId="xl38">
    <w:name w:val="xl38"/>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msonospacing0">
    <w:name w:val="msonospacing"/>
    <w:rsid w:val="00511202"/>
    <w:rPr>
      <w:rFonts w:ascii="Calibri" w:hAnsi="Calibri"/>
      <w:sz w:val="22"/>
      <w:szCs w:val="22"/>
    </w:rPr>
  </w:style>
  <w:style w:type="numbering" w:customStyle="1" w:styleId="317">
    <w:name w:val="Нет списка31"/>
    <w:next w:val="ab"/>
    <w:uiPriority w:val="99"/>
    <w:semiHidden/>
    <w:rsid w:val="00511202"/>
  </w:style>
  <w:style w:type="paragraph" w:customStyle="1" w:styleId="2113">
    <w:name w:val="Знак2 Знак Знак Знак1 Знак Знак Знак Знак Знак Знак Знак Знак Знак Знак Знак1 Знак"/>
    <w:basedOn w:val="a8"/>
    <w:rsid w:val="00511202"/>
    <w:pPr>
      <w:spacing w:after="160" w:line="240" w:lineRule="exact"/>
    </w:pPr>
    <w:rPr>
      <w:rFonts w:ascii="Verdana" w:hAnsi="Verdana" w:cs="Verdana"/>
      <w:sz w:val="20"/>
      <w:lang w:val="en-US" w:eastAsia="en-US"/>
    </w:rPr>
  </w:style>
  <w:style w:type="paragraph" w:customStyle="1" w:styleId="ConsCell">
    <w:name w:val="ConsCell"/>
    <w:uiPriority w:val="99"/>
    <w:rsid w:val="00511202"/>
    <w:pPr>
      <w:widowControl w:val="0"/>
      <w:autoSpaceDE w:val="0"/>
      <w:autoSpaceDN w:val="0"/>
      <w:adjustRightInd w:val="0"/>
      <w:ind w:right="19772"/>
    </w:pPr>
    <w:rPr>
      <w:rFonts w:ascii="Arial" w:hAnsi="Arial" w:cs="Arial"/>
      <w:sz w:val="22"/>
      <w:szCs w:val="22"/>
    </w:rPr>
  </w:style>
  <w:style w:type="paragraph" w:customStyle="1" w:styleId="321">
    <w:name w:val="Основной текст 32"/>
    <w:basedOn w:val="a8"/>
    <w:rsid w:val="00511202"/>
    <w:pPr>
      <w:tabs>
        <w:tab w:val="left" w:pos="426"/>
      </w:tabs>
      <w:jc w:val="both"/>
    </w:pPr>
    <w:rPr>
      <w:rFonts w:ascii="Arial" w:hAnsi="Arial"/>
      <w:sz w:val="24"/>
    </w:rPr>
  </w:style>
  <w:style w:type="paragraph" w:customStyle="1" w:styleId="afffffffd">
    <w:name w:val="Пункт договора"/>
    <w:basedOn w:val="a8"/>
    <w:rsid w:val="00511202"/>
    <w:pPr>
      <w:keepLines/>
      <w:tabs>
        <w:tab w:val="left" w:pos="567"/>
      </w:tabs>
      <w:ind w:left="567" w:hanging="567"/>
      <w:jc w:val="both"/>
    </w:pPr>
    <w:rPr>
      <w:sz w:val="20"/>
    </w:rPr>
  </w:style>
  <w:style w:type="paragraph" w:customStyle="1" w:styleId="2ff">
    <w:name w:val="Знак2 Знак Знак Знак"/>
    <w:basedOn w:val="a8"/>
    <w:uiPriority w:val="99"/>
    <w:rsid w:val="00511202"/>
    <w:pPr>
      <w:spacing w:after="160" w:line="240" w:lineRule="exact"/>
    </w:pPr>
    <w:rPr>
      <w:rFonts w:ascii="Verdana" w:hAnsi="Verdana" w:cs="Verdana"/>
      <w:sz w:val="20"/>
      <w:lang w:val="en-US" w:eastAsia="en-US"/>
    </w:rPr>
  </w:style>
  <w:style w:type="paragraph" w:customStyle="1" w:styleId="21a">
    <w:name w:val="Знак2 Знак Знак Знак1"/>
    <w:basedOn w:val="a8"/>
    <w:uiPriority w:val="99"/>
    <w:rsid w:val="00511202"/>
    <w:pPr>
      <w:spacing w:after="160" w:line="240" w:lineRule="exact"/>
    </w:pPr>
    <w:rPr>
      <w:rFonts w:ascii="Verdana" w:hAnsi="Verdana" w:cs="Verdana"/>
      <w:sz w:val="20"/>
      <w:lang w:val="en-US" w:eastAsia="en-US"/>
    </w:rPr>
  </w:style>
  <w:style w:type="paragraph" w:customStyle="1" w:styleId="1fff0">
    <w:name w:val="Знак Знак Знак1 Знак Знак Знак Знак"/>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3f9">
    <w:name w:val="Знак3 Знак Знак Знак Знак Знак Знак Знак Знак Знак Знак Знак Знак Знак Знак Знак Знак Знак Знак Знак Знак Знак"/>
    <w:basedOn w:val="a8"/>
    <w:rsid w:val="00511202"/>
    <w:pPr>
      <w:spacing w:after="160" w:line="240" w:lineRule="exact"/>
    </w:pPr>
    <w:rPr>
      <w:rFonts w:ascii="Verdana" w:hAnsi="Verdana" w:cs="Verdana"/>
      <w:sz w:val="20"/>
      <w:lang w:val="en-US" w:eastAsia="en-US"/>
    </w:rPr>
  </w:style>
  <w:style w:type="paragraph" w:customStyle="1" w:styleId="3fa">
    <w:name w:val="Знак3 Знак Знак Знак Знак Знак Знак Знак Знак Знак Знак Знак Знак Знак Знак Знак Знак Знак Знак Знак Знак Знак Знак Знак Знак"/>
    <w:basedOn w:val="a8"/>
    <w:rsid w:val="00511202"/>
    <w:pPr>
      <w:spacing w:after="160" w:line="240" w:lineRule="exact"/>
    </w:pPr>
    <w:rPr>
      <w:rFonts w:ascii="Verdana" w:hAnsi="Verdana" w:cs="Verdana"/>
      <w:sz w:val="20"/>
      <w:lang w:val="en-US" w:eastAsia="en-US"/>
    </w:rPr>
  </w:style>
  <w:style w:type="character" w:customStyle="1" w:styleId="bold1">
    <w:name w:val="bold1"/>
    <w:rsid w:val="00511202"/>
    <w:rPr>
      <w:b/>
      <w:bCs/>
    </w:rPr>
  </w:style>
  <w:style w:type="paragraph" w:customStyle="1" w:styleId="2ff0">
    <w:name w:val="Знак2 Знак Знак Знак Знак Знак"/>
    <w:basedOn w:val="a8"/>
    <w:rsid w:val="00511202"/>
    <w:pPr>
      <w:spacing w:after="160" w:line="240" w:lineRule="exact"/>
    </w:pPr>
    <w:rPr>
      <w:rFonts w:ascii="Verdana" w:hAnsi="Verdana" w:cs="Verdana"/>
      <w:sz w:val="20"/>
      <w:lang w:val="en-US" w:eastAsia="en-US"/>
    </w:rPr>
  </w:style>
  <w:style w:type="paragraph" w:customStyle="1" w:styleId="21b">
    <w:name w:val="Знак2 Знак Знак Знак1 Знак Знак Знак Знак Знак Знак Знак Знак Знак Знак Знак Знак Знак Знак Знак Знак Знак Знак"/>
    <w:basedOn w:val="a8"/>
    <w:rsid w:val="00511202"/>
    <w:pPr>
      <w:spacing w:after="160" w:line="240" w:lineRule="exact"/>
    </w:pPr>
    <w:rPr>
      <w:rFonts w:ascii="Verdana" w:hAnsi="Verdana" w:cs="Verdana"/>
      <w:sz w:val="20"/>
      <w:lang w:val="en-US" w:eastAsia="en-US"/>
    </w:rPr>
  </w:style>
  <w:style w:type="paragraph" w:customStyle="1" w:styleId="4e">
    <w:name w:val="Знак4 Знак Знак Знак"/>
    <w:basedOn w:val="a8"/>
    <w:rsid w:val="00511202"/>
    <w:pPr>
      <w:spacing w:after="160" w:line="240" w:lineRule="exact"/>
    </w:pPr>
    <w:rPr>
      <w:rFonts w:ascii="Verdana" w:hAnsi="Verdana" w:cs="Verdana"/>
      <w:sz w:val="20"/>
      <w:lang w:val="en-US" w:eastAsia="en-US"/>
    </w:rPr>
  </w:style>
  <w:style w:type="paragraph" w:customStyle="1" w:styleId="21c">
    <w:name w:val="Знак2 Знак Знак Знак1 Знак Знак Знак Знак Знак Знак Знак Знак Знак Знак Знак"/>
    <w:basedOn w:val="a8"/>
    <w:rsid w:val="00511202"/>
    <w:pPr>
      <w:spacing w:after="160" w:line="240" w:lineRule="exact"/>
    </w:pPr>
    <w:rPr>
      <w:rFonts w:ascii="Verdana" w:hAnsi="Verdana" w:cs="Verdana"/>
      <w:sz w:val="20"/>
      <w:lang w:val="en-US" w:eastAsia="en-US"/>
    </w:rPr>
  </w:style>
  <w:style w:type="paragraph" w:customStyle="1" w:styleId="21d">
    <w:name w:val="Знак2 Знак Знак Знак1 Знак Знак"/>
    <w:basedOn w:val="a8"/>
    <w:rsid w:val="00511202"/>
    <w:pPr>
      <w:spacing w:after="160" w:line="240" w:lineRule="exact"/>
    </w:pPr>
    <w:rPr>
      <w:rFonts w:ascii="Verdana" w:hAnsi="Verdana" w:cs="Verdana"/>
      <w:sz w:val="20"/>
      <w:lang w:val="en-US" w:eastAsia="en-US"/>
    </w:rPr>
  </w:style>
  <w:style w:type="character" w:customStyle="1" w:styleId="1fff1">
    <w:name w:val="Текст сноски Знак1"/>
    <w:aliases w:val="Текст сноски Знак Знак, Знак4 Знак Знак, Знак8 Знак Знак Знак, Знак8 Знак Знак1,Знак4 Знак Знак1, Знак4 Знак1 Знак,Текст сноски Знак Знак Знак1, Знак4 Знак1 Знак1,Знак4 Знак Знак2, Знак4 Знак3,Знак4 Знак1 Знак1,Footer Char Знак"/>
    <w:uiPriority w:val="99"/>
    <w:rsid w:val="00511202"/>
    <w:rPr>
      <w:lang w:val="ru-RU" w:eastAsia="ru-RU" w:bidi="ar-SA"/>
    </w:rPr>
  </w:style>
  <w:style w:type="paragraph" w:customStyle="1" w:styleId="2114">
    <w:name w:val="Знак2 Знак Знак Знак1 Знак Знак Знак Знак Знак Знак Знак Знак Знак Знак Знак Знак Знак Знак Знак Знак Знак Знак Знак Знак1"/>
    <w:basedOn w:val="a8"/>
    <w:rsid w:val="00511202"/>
    <w:pPr>
      <w:spacing w:after="160" w:line="240" w:lineRule="exact"/>
    </w:pPr>
    <w:rPr>
      <w:rFonts w:ascii="Verdana" w:hAnsi="Verdana" w:cs="Verdana"/>
      <w:sz w:val="20"/>
      <w:lang w:val="en-US" w:eastAsia="en-US"/>
    </w:rPr>
  </w:style>
  <w:style w:type="paragraph" w:customStyle="1" w:styleId="3110">
    <w:name w:val="Знак3 Знак Знак Знак Знак Знак Знак Знак Знак Знак Знак Знак Знак1 Знак Знак Знак Знак Знак Знак Знак Знак Знак Знак Знак1"/>
    <w:basedOn w:val="a8"/>
    <w:rsid w:val="00511202"/>
    <w:pPr>
      <w:spacing w:after="160" w:line="240" w:lineRule="exact"/>
    </w:pPr>
    <w:rPr>
      <w:rFonts w:ascii="Verdana" w:hAnsi="Verdana" w:cs="Verdana"/>
      <w:sz w:val="20"/>
      <w:lang w:val="en-US" w:eastAsia="en-US"/>
    </w:rPr>
  </w:style>
  <w:style w:type="paragraph" w:customStyle="1" w:styleId="21e">
    <w:name w:val="Знак2 Знак Знак Знак1 Знак Знак Знак Знак Знак Знак Знак Знак Знак Знак"/>
    <w:basedOn w:val="a8"/>
    <w:rsid w:val="00511202"/>
    <w:pPr>
      <w:spacing w:after="160" w:line="240" w:lineRule="exact"/>
    </w:pPr>
    <w:rPr>
      <w:rFonts w:ascii="Verdana" w:hAnsi="Verdana" w:cs="Verdana"/>
      <w:sz w:val="20"/>
      <w:lang w:val="en-US" w:eastAsia="en-US"/>
    </w:rPr>
  </w:style>
  <w:style w:type="paragraph" w:customStyle="1" w:styleId="21f">
    <w:name w:val="Знак2 Знак Знак Знак1 Знак Знак Знак Знак"/>
    <w:basedOn w:val="a8"/>
    <w:rsid w:val="00511202"/>
    <w:pPr>
      <w:spacing w:after="160" w:line="240" w:lineRule="exact"/>
    </w:pPr>
    <w:rPr>
      <w:rFonts w:ascii="Verdana" w:hAnsi="Verdana" w:cs="Verdana"/>
      <w:sz w:val="20"/>
      <w:lang w:val="en-US" w:eastAsia="en-US"/>
    </w:rPr>
  </w:style>
  <w:style w:type="paragraph" w:customStyle="1" w:styleId="1fff2">
    <w:name w:val="Знак Знак Знак Знак Знак Знак Знак Знак Знак Знак Знак Знак Знак Знак Знак Знак Знак1 Знак Знак Знак Знак"/>
    <w:basedOn w:val="a8"/>
    <w:rsid w:val="00511202"/>
    <w:pPr>
      <w:spacing w:after="160" w:line="240" w:lineRule="exact"/>
    </w:pPr>
    <w:rPr>
      <w:rFonts w:ascii="Verdana" w:hAnsi="Verdana" w:cs="Verdana"/>
      <w:sz w:val="20"/>
      <w:lang w:val="en-US" w:eastAsia="en-US"/>
    </w:rPr>
  </w:style>
  <w:style w:type="character" w:customStyle="1" w:styleId="ConsNonformat0">
    <w:name w:val="ConsNonformat Знак"/>
    <w:link w:val="ConsNonformat"/>
    <w:locked/>
    <w:rsid w:val="00511202"/>
    <w:rPr>
      <w:rFonts w:ascii="Courier New" w:hAnsi="Courier New" w:cs="Courier New"/>
    </w:rPr>
  </w:style>
  <w:style w:type="character" w:customStyle="1" w:styleId="WW8Num1z1">
    <w:name w:val="WW8Num1z1"/>
    <w:rsid w:val="00511202"/>
    <w:rPr>
      <w:rFonts w:cs="Times New Roman"/>
      <w:b w:val="0"/>
      <w:bCs w:val="0"/>
      <w:i w:val="0"/>
      <w:iCs w:val="0"/>
      <w:caps w:val="0"/>
      <w:smallCaps w:val="0"/>
      <w:strike w:val="0"/>
      <w:dstrike w:val="0"/>
      <w:vanish w:val="0"/>
      <w:color w:val="000000"/>
      <w:spacing w:val="0"/>
      <w:w w:val="100"/>
      <w:kern w:val="1"/>
      <w:position w:val="0"/>
      <w:sz w:val="24"/>
      <w:szCs w:val="24"/>
      <w:u w:val="none"/>
      <w:vertAlign w:val="baseline"/>
    </w:rPr>
  </w:style>
  <w:style w:type="character" w:customStyle="1" w:styleId="140">
    <w:name w:val="Знак Знак14"/>
    <w:rsid w:val="00511202"/>
    <w:rPr>
      <w:rFonts w:ascii="Arial" w:hAnsi="Arial"/>
      <w:sz w:val="24"/>
    </w:rPr>
  </w:style>
  <w:style w:type="paragraph" w:customStyle="1" w:styleId="318">
    <w:name w:val="Основной текст с отступом 31"/>
    <w:basedOn w:val="a8"/>
    <w:rsid w:val="00511202"/>
    <w:pPr>
      <w:widowControl w:val="0"/>
      <w:suppressAutoHyphens/>
      <w:autoSpaceDE w:val="0"/>
      <w:spacing w:after="120"/>
      <w:ind w:left="283"/>
    </w:pPr>
    <w:rPr>
      <w:rFonts w:ascii="Arial" w:hAnsi="Arial" w:cs="Arial"/>
      <w:sz w:val="16"/>
      <w:szCs w:val="16"/>
      <w:lang w:eastAsia="ar-SA"/>
    </w:rPr>
  </w:style>
  <w:style w:type="paragraph" w:customStyle="1" w:styleId="340">
    <w:name w:val="Основной текст с отступом 34"/>
    <w:basedOn w:val="a8"/>
    <w:rsid w:val="00511202"/>
    <w:pPr>
      <w:suppressAutoHyphens/>
      <w:ind w:left="360"/>
    </w:pPr>
    <w:rPr>
      <w:sz w:val="24"/>
      <w:szCs w:val="24"/>
      <w:lang w:eastAsia="ar-SA"/>
    </w:rPr>
  </w:style>
  <w:style w:type="numbering" w:customStyle="1" w:styleId="11110">
    <w:name w:val="Нет списка1111"/>
    <w:next w:val="ab"/>
    <w:uiPriority w:val="99"/>
    <w:semiHidden/>
    <w:unhideWhenUsed/>
    <w:rsid w:val="00511202"/>
  </w:style>
  <w:style w:type="numbering" w:customStyle="1" w:styleId="11111">
    <w:name w:val="Нет списка11111"/>
    <w:next w:val="ab"/>
    <w:uiPriority w:val="99"/>
    <w:semiHidden/>
    <w:rsid w:val="00511202"/>
  </w:style>
  <w:style w:type="character" w:customStyle="1" w:styleId="21f0">
    <w:name w:val="Основной текст 2 Знак1"/>
    <w:aliases w:val="Основной текст 2 Знак Знак Знак,Знак10 Знак, Знак10 Знак"/>
    <w:uiPriority w:val="99"/>
    <w:locked/>
    <w:rsid w:val="00511202"/>
    <w:rPr>
      <w:rFonts w:ascii="Arial" w:eastAsia="Times New Roman" w:hAnsi="Arial" w:cs="Arial"/>
      <w:sz w:val="18"/>
      <w:szCs w:val="18"/>
      <w:lang w:eastAsia="ru-RU"/>
    </w:rPr>
  </w:style>
  <w:style w:type="paragraph" w:customStyle="1" w:styleId="afffffffe">
    <w:name w:val="Текст сноска"/>
    <w:basedOn w:val="aff5"/>
    <w:rsid w:val="00511202"/>
    <w:pPr>
      <w:widowControl w:val="0"/>
      <w:numPr>
        <w:ilvl w:val="0"/>
      </w:numPr>
      <w:tabs>
        <w:tab w:val="clear" w:pos="1080"/>
        <w:tab w:val="num" w:pos="0"/>
      </w:tabs>
      <w:autoSpaceDE w:val="0"/>
      <w:autoSpaceDN w:val="0"/>
      <w:adjustRightInd w:val="0"/>
      <w:spacing w:after="120"/>
      <w:ind w:firstLine="567"/>
    </w:pPr>
    <w:rPr>
      <w:sz w:val="24"/>
      <w:szCs w:val="24"/>
    </w:rPr>
  </w:style>
  <w:style w:type="paragraph" w:customStyle="1" w:styleId="21f1">
    <w:name w:val="Знак2 Знак Знак Знак1 Знак Знак Знак"/>
    <w:basedOn w:val="a8"/>
    <w:rsid w:val="00511202"/>
    <w:pPr>
      <w:spacing w:after="160" w:line="240" w:lineRule="exact"/>
    </w:pPr>
    <w:rPr>
      <w:rFonts w:ascii="Verdana" w:hAnsi="Verdana" w:cs="Verdana"/>
      <w:sz w:val="20"/>
      <w:lang w:val="en-US" w:eastAsia="en-US"/>
    </w:rPr>
  </w:style>
  <w:style w:type="paragraph" w:customStyle="1" w:styleId="3fb">
    <w:name w:val="Знак3 Знак Знак Знак Знак Знак Знак Знак Знак"/>
    <w:basedOn w:val="a8"/>
    <w:uiPriority w:val="99"/>
    <w:rsid w:val="00511202"/>
    <w:pPr>
      <w:spacing w:after="160" w:line="240" w:lineRule="exact"/>
    </w:pPr>
    <w:rPr>
      <w:rFonts w:ascii="Verdana" w:hAnsi="Verdana" w:cs="Verdana"/>
      <w:sz w:val="20"/>
      <w:lang w:val="en-US" w:eastAsia="en-US"/>
    </w:rPr>
  </w:style>
  <w:style w:type="paragraph" w:customStyle="1" w:styleId="3fc">
    <w:name w:val="Обычный3"/>
    <w:rsid w:val="00511202"/>
    <w:rPr>
      <w:rFonts w:ascii="Tms Rmn" w:hAnsi="Tms Rmn"/>
    </w:rPr>
  </w:style>
  <w:style w:type="paragraph" w:customStyle="1" w:styleId="3fd">
    <w:name w:val="Знак3 Знак Знак Знак Знак Знак Знак Знак Знак Знак Знак Знак Знак Знак Знак"/>
    <w:basedOn w:val="a8"/>
    <w:rsid w:val="00511202"/>
    <w:pPr>
      <w:spacing w:after="160" w:line="240" w:lineRule="exact"/>
    </w:pPr>
    <w:rPr>
      <w:rFonts w:ascii="Verdana" w:hAnsi="Verdana" w:cs="Verdana"/>
      <w:sz w:val="20"/>
      <w:lang w:val="en-US" w:eastAsia="en-US"/>
    </w:rPr>
  </w:style>
  <w:style w:type="character" w:customStyle="1" w:styleId="FontStyle18">
    <w:name w:val="Font Style18"/>
    <w:uiPriority w:val="99"/>
    <w:rsid w:val="00511202"/>
    <w:rPr>
      <w:rFonts w:ascii="Arial" w:hAnsi="Arial" w:cs="Arial"/>
      <w:sz w:val="16"/>
      <w:szCs w:val="16"/>
    </w:rPr>
  </w:style>
  <w:style w:type="paragraph" w:customStyle="1" w:styleId="affffffff">
    <w:name w:val="Осн. текст"/>
    <w:basedOn w:val="a8"/>
    <w:rsid w:val="00511202"/>
    <w:pPr>
      <w:ind w:firstLine="425"/>
      <w:jc w:val="both"/>
    </w:pPr>
    <w:rPr>
      <w:sz w:val="26"/>
    </w:rPr>
  </w:style>
  <w:style w:type="paragraph" w:customStyle="1" w:styleId="223">
    <w:name w:val="Основной текст 22"/>
    <w:basedOn w:val="a8"/>
    <w:uiPriority w:val="99"/>
    <w:rsid w:val="00511202"/>
    <w:pPr>
      <w:widowControl w:val="0"/>
      <w:spacing w:line="276" w:lineRule="auto"/>
      <w:ind w:firstLine="720"/>
      <w:jc w:val="both"/>
    </w:pPr>
    <w:rPr>
      <w:rFonts w:ascii="NTTierce" w:hAnsi="NTTierce"/>
      <w:sz w:val="24"/>
    </w:rPr>
  </w:style>
  <w:style w:type="paragraph" w:customStyle="1" w:styleId="Oaaeeouoaeno">
    <w:name w:val="Oaaeeou oaeno"/>
    <w:basedOn w:val="a8"/>
    <w:rsid w:val="00511202"/>
    <w:pPr>
      <w:overflowPunct w:val="0"/>
      <w:autoSpaceDE w:val="0"/>
      <w:autoSpaceDN w:val="0"/>
      <w:adjustRightInd w:val="0"/>
    </w:pPr>
    <w:rPr>
      <w:sz w:val="24"/>
    </w:rPr>
  </w:style>
  <w:style w:type="paragraph" w:customStyle="1" w:styleId="xl25">
    <w:name w:val="xl25"/>
    <w:basedOn w:val="a8"/>
    <w:uiPriority w:val="99"/>
    <w:rsid w:val="00511202"/>
    <w:pPr>
      <w:spacing w:before="100" w:beforeAutospacing="1" w:after="100" w:afterAutospacing="1"/>
      <w:jc w:val="right"/>
    </w:pPr>
    <w:rPr>
      <w:rFonts w:eastAsia="Arial Unicode MS"/>
      <w:sz w:val="24"/>
      <w:szCs w:val="24"/>
    </w:rPr>
  </w:style>
  <w:style w:type="paragraph" w:customStyle="1" w:styleId="xl24">
    <w:name w:val="xl24"/>
    <w:basedOn w:val="a8"/>
    <w:uiPriority w:val="99"/>
    <w:rsid w:val="00511202"/>
    <w:pPr>
      <w:spacing w:before="100" w:beforeAutospacing="1" w:after="100" w:afterAutospacing="1"/>
      <w:jc w:val="center"/>
    </w:pPr>
    <w:rPr>
      <w:rFonts w:eastAsia="Arial Unicode MS"/>
      <w:sz w:val="24"/>
      <w:szCs w:val="24"/>
    </w:rPr>
  </w:style>
  <w:style w:type="paragraph" w:customStyle="1" w:styleId="1fff3">
    <w:name w:val="Знак1 Знак Знак Знак"/>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Web">
    <w:name w:val="Обычный (Web)"/>
    <w:basedOn w:val="a8"/>
    <w:rsid w:val="00511202"/>
    <w:pPr>
      <w:spacing w:before="100" w:after="100"/>
    </w:pPr>
    <w:rPr>
      <w:sz w:val="24"/>
    </w:rPr>
  </w:style>
  <w:style w:type="character" w:customStyle="1" w:styleId="affffffff0">
    <w:name w:val="Колонтитул_"/>
    <w:link w:val="affffffff1"/>
    <w:rsid w:val="00511202"/>
    <w:rPr>
      <w:shd w:val="clear" w:color="auto" w:fill="FFFFFF"/>
    </w:rPr>
  </w:style>
  <w:style w:type="paragraph" w:customStyle="1" w:styleId="affffffff1">
    <w:name w:val="Колонтитул"/>
    <w:basedOn w:val="a8"/>
    <w:link w:val="affffffff0"/>
    <w:rsid w:val="00511202"/>
    <w:pPr>
      <w:shd w:val="clear" w:color="auto" w:fill="FFFFFF"/>
    </w:pPr>
    <w:rPr>
      <w:sz w:val="20"/>
    </w:rPr>
  </w:style>
  <w:style w:type="character" w:customStyle="1" w:styleId="115pt">
    <w:name w:val="Колонтитул + 11;5 pt"/>
    <w:rsid w:val="00511202"/>
    <w:rPr>
      <w:rFonts w:ascii="Times New Roman" w:eastAsia="Times New Roman" w:hAnsi="Times New Roman" w:cs="Times New Roman"/>
      <w:b w:val="0"/>
      <w:bCs w:val="0"/>
      <w:i w:val="0"/>
      <w:iCs w:val="0"/>
      <w:smallCaps w:val="0"/>
      <w:strike w:val="0"/>
      <w:spacing w:val="0"/>
      <w:sz w:val="23"/>
      <w:szCs w:val="23"/>
    </w:rPr>
  </w:style>
  <w:style w:type="character" w:customStyle="1" w:styleId="115pt0">
    <w:name w:val="Колонтитул + 11;5 pt;Полужирный"/>
    <w:rsid w:val="00511202"/>
    <w:rPr>
      <w:rFonts w:ascii="Times New Roman" w:eastAsia="Times New Roman" w:hAnsi="Times New Roman" w:cs="Times New Roman"/>
      <w:b/>
      <w:bCs/>
      <w:i w:val="0"/>
      <w:iCs w:val="0"/>
      <w:smallCaps w:val="0"/>
      <w:strike w:val="0"/>
      <w:spacing w:val="0"/>
      <w:sz w:val="23"/>
      <w:szCs w:val="23"/>
    </w:rPr>
  </w:style>
  <w:style w:type="table" w:customStyle="1" w:styleId="1115">
    <w:name w:val="Сетка таблицы111"/>
    <w:basedOn w:val="aa"/>
    <w:next w:val="af4"/>
    <w:uiPriority w:val="59"/>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f">
    <w:name w:val="Обычный4"/>
    <w:basedOn w:val="a8"/>
    <w:uiPriority w:val="99"/>
    <w:rsid w:val="00511202"/>
    <w:pPr>
      <w:spacing w:before="100" w:beforeAutospacing="1" w:after="100" w:afterAutospacing="1"/>
    </w:pPr>
    <w:rPr>
      <w:rFonts w:eastAsia="SimSun"/>
      <w:sz w:val="24"/>
      <w:szCs w:val="24"/>
      <w:lang w:eastAsia="zh-CN"/>
    </w:rPr>
  </w:style>
  <w:style w:type="paragraph" w:customStyle="1" w:styleId="3fe">
    <w:name w:val="Знак3 Знак Знак Знак Знак Знак Знак"/>
    <w:basedOn w:val="a8"/>
    <w:rsid w:val="00511202"/>
    <w:pPr>
      <w:spacing w:after="160" w:line="240" w:lineRule="exact"/>
    </w:pPr>
    <w:rPr>
      <w:rFonts w:ascii="Verdana" w:hAnsi="Verdana" w:cs="Verdana"/>
      <w:sz w:val="20"/>
      <w:lang w:val="en-US" w:eastAsia="en-US"/>
    </w:rPr>
  </w:style>
  <w:style w:type="paragraph" w:customStyle="1" w:styleId="affffffff2">
    <w:name w:val="Список один"/>
    <w:basedOn w:val="a8"/>
    <w:rsid w:val="00511202"/>
    <w:pPr>
      <w:spacing w:after="60"/>
      <w:jc w:val="both"/>
    </w:pPr>
    <w:rPr>
      <w:sz w:val="24"/>
      <w:szCs w:val="24"/>
    </w:rPr>
  </w:style>
  <w:style w:type="paragraph" w:customStyle="1" w:styleId="21f2">
    <w:name w:val="Знак2 Знак Знак Знак1 Знак Знак Знак Знак Знак"/>
    <w:basedOn w:val="a8"/>
    <w:rsid w:val="00511202"/>
    <w:pPr>
      <w:spacing w:after="160" w:line="240" w:lineRule="exact"/>
    </w:pPr>
    <w:rPr>
      <w:rFonts w:ascii="Verdana" w:hAnsi="Verdana" w:cs="Verdana"/>
      <w:sz w:val="20"/>
      <w:lang w:val="en-US" w:eastAsia="en-US"/>
    </w:rPr>
  </w:style>
  <w:style w:type="paragraph" w:customStyle="1" w:styleId="BodyText31">
    <w:name w:val="Body Text 31"/>
    <w:basedOn w:val="a8"/>
    <w:rsid w:val="00511202"/>
    <w:pPr>
      <w:tabs>
        <w:tab w:val="left" w:pos="426"/>
      </w:tabs>
      <w:jc w:val="both"/>
    </w:pPr>
    <w:rPr>
      <w:rFonts w:ascii="Arial" w:hAnsi="Arial"/>
      <w:sz w:val="24"/>
    </w:rPr>
  </w:style>
  <w:style w:type="paragraph" w:customStyle="1" w:styleId="21f3">
    <w:name w:val="Знак2 Знак Знак Знак1 Знак Знак Знак Знак Знак Знак Знак Знак"/>
    <w:basedOn w:val="a8"/>
    <w:rsid w:val="00511202"/>
    <w:pPr>
      <w:spacing w:after="160" w:line="240" w:lineRule="exact"/>
    </w:pPr>
    <w:rPr>
      <w:rFonts w:ascii="Verdana" w:hAnsi="Verdana" w:cs="Verdana"/>
      <w:sz w:val="20"/>
      <w:lang w:val="en-US" w:eastAsia="en-US"/>
    </w:rPr>
  </w:style>
  <w:style w:type="paragraph" w:customStyle="1" w:styleId="21f4">
    <w:name w:val="Знак2 Знак Знак Знак1 Знак Знак Знак Знак Знак Знак Знак Знак Знак Знак Знак Знак"/>
    <w:basedOn w:val="a8"/>
    <w:rsid w:val="00511202"/>
    <w:pPr>
      <w:spacing w:after="160" w:line="240" w:lineRule="exact"/>
    </w:pPr>
    <w:rPr>
      <w:rFonts w:ascii="Verdana" w:hAnsi="Verdana" w:cs="Verdana"/>
      <w:sz w:val="20"/>
      <w:lang w:val="en-US" w:eastAsia="en-US"/>
    </w:rPr>
  </w:style>
  <w:style w:type="paragraph" w:customStyle="1" w:styleId="21f5">
    <w:name w:val="Знак2 Знак Знак Знак1 Знак Знак Знак Знак Знак Знак Знак Знак Знак"/>
    <w:basedOn w:val="a8"/>
    <w:rsid w:val="00511202"/>
    <w:pPr>
      <w:spacing w:after="160" w:line="240" w:lineRule="exact"/>
    </w:pPr>
    <w:rPr>
      <w:rFonts w:ascii="Verdana" w:hAnsi="Verdana" w:cs="Verdana"/>
      <w:sz w:val="20"/>
      <w:lang w:val="en-US" w:eastAsia="en-US"/>
    </w:rPr>
  </w:style>
  <w:style w:type="paragraph" w:customStyle="1" w:styleId="3ff">
    <w:name w:val="Знак3 Знак Знак Знак Знак Знак Знак Знак Знак Знак Знак Знак Знак"/>
    <w:basedOn w:val="a8"/>
    <w:rsid w:val="00511202"/>
    <w:pPr>
      <w:spacing w:after="160" w:line="240" w:lineRule="exact"/>
    </w:pPr>
    <w:rPr>
      <w:rFonts w:ascii="Verdana" w:hAnsi="Verdana" w:cs="Verdana"/>
      <w:sz w:val="20"/>
      <w:lang w:val="en-US" w:eastAsia="en-US"/>
    </w:rPr>
  </w:style>
  <w:style w:type="paragraph" w:customStyle="1" w:styleId="western">
    <w:name w:val="western"/>
    <w:basedOn w:val="a8"/>
    <w:rsid w:val="00511202"/>
    <w:pPr>
      <w:spacing w:before="100" w:beforeAutospacing="1" w:after="100" w:afterAutospacing="1"/>
    </w:pPr>
    <w:rPr>
      <w:sz w:val="24"/>
      <w:szCs w:val="24"/>
    </w:rPr>
  </w:style>
  <w:style w:type="paragraph" w:customStyle="1" w:styleId="affffffff3">
    <w:name w:val="Знак Знак Знак Знак Знак Знак Знак Знак Знак Знак Знак Знак Знак Знак Знак Знак Знак Знак Знак Знак Знак Знак Знак Знак"/>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11c">
    <w:name w:val="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w:basedOn w:val="a8"/>
    <w:rsid w:val="00511202"/>
    <w:pPr>
      <w:spacing w:before="100" w:beforeAutospacing="1" w:after="100" w:afterAutospacing="1"/>
    </w:pPr>
    <w:rPr>
      <w:rFonts w:ascii="Tahoma" w:hAnsi="Tahoma"/>
      <w:sz w:val="20"/>
      <w:lang w:val="en-US" w:eastAsia="en-US"/>
    </w:rPr>
  </w:style>
  <w:style w:type="paragraph" w:customStyle="1" w:styleId="1fff4">
    <w:name w:val="Знак Знак Знак Знак Знак Знак Знак1 Знак Знак Знак Знак Знак Знак Знак Знак Знак Знак Знак Знак Знак Знак Знак"/>
    <w:basedOn w:val="a8"/>
    <w:rsid w:val="00511202"/>
    <w:pPr>
      <w:spacing w:before="100" w:beforeAutospacing="1" w:after="100" w:afterAutospacing="1"/>
    </w:pPr>
    <w:rPr>
      <w:rFonts w:ascii="Tahoma" w:hAnsi="Tahoma"/>
      <w:sz w:val="20"/>
      <w:lang w:val="en-US" w:eastAsia="en-US"/>
    </w:rPr>
  </w:style>
  <w:style w:type="paragraph" w:customStyle="1" w:styleId="ConsNonformat1">
    <w:name w:val="ConsNonformat Знак Знак"/>
    <w:link w:val="ConsNonformat2"/>
    <w:rsid w:val="00511202"/>
    <w:pPr>
      <w:widowControl w:val="0"/>
      <w:autoSpaceDE w:val="0"/>
      <w:autoSpaceDN w:val="0"/>
      <w:adjustRightInd w:val="0"/>
      <w:spacing w:line="360" w:lineRule="atLeast"/>
      <w:ind w:right="19772"/>
      <w:jc w:val="both"/>
      <w:textAlignment w:val="baseline"/>
    </w:pPr>
    <w:rPr>
      <w:rFonts w:ascii="Ariag" w:hAnsi="Ariag"/>
      <w:sz w:val="18"/>
      <w:szCs w:val="18"/>
    </w:rPr>
  </w:style>
  <w:style w:type="character" w:customStyle="1" w:styleId="ConsNonformat2">
    <w:name w:val="ConsNonformat Знак Знак Знак"/>
    <w:link w:val="ConsNonformat1"/>
    <w:rsid w:val="00511202"/>
    <w:rPr>
      <w:rFonts w:ascii="Ariag" w:hAnsi="Ariag"/>
      <w:sz w:val="18"/>
      <w:szCs w:val="18"/>
    </w:rPr>
  </w:style>
  <w:style w:type="paragraph" w:customStyle="1" w:styleId="PlainText">
    <w:name w:val="Plain Text Знак Знак Знак"/>
    <w:basedOn w:val="a8"/>
    <w:link w:val="PlainText0"/>
    <w:rsid w:val="00511202"/>
    <w:rPr>
      <w:rFonts w:ascii="Courier New" w:hAnsi="Courier New"/>
      <w:sz w:val="24"/>
      <w:szCs w:val="24"/>
    </w:rPr>
  </w:style>
  <w:style w:type="character" w:customStyle="1" w:styleId="PlainText0">
    <w:name w:val="Plain Text Знак Знак Знак Знак"/>
    <w:link w:val="PlainText"/>
    <w:rsid w:val="00511202"/>
    <w:rPr>
      <w:rFonts w:ascii="Courier New" w:hAnsi="Courier New"/>
      <w:sz w:val="24"/>
      <w:szCs w:val="24"/>
    </w:rPr>
  </w:style>
  <w:style w:type="paragraph" w:customStyle="1" w:styleId="224">
    <w:name w:val="Основной текст с отступом 22"/>
    <w:basedOn w:val="a8"/>
    <w:rsid w:val="00511202"/>
    <w:pPr>
      <w:suppressAutoHyphens/>
      <w:spacing w:after="120" w:line="480" w:lineRule="auto"/>
      <w:ind w:left="283"/>
    </w:pPr>
    <w:rPr>
      <w:sz w:val="24"/>
      <w:szCs w:val="24"/>
      <w:lang w:eastAsia="zh-CN"/>
    </w:rPr>
  </w:style>
  <w:style w:type="character" w:styleId="affffffff4">
    <w:name w:val="line number"/>
    <w:uiPriority w:val="99"/>
    <w:rsid w:val="00511202"/>
  </w:style>
  <w:style w:type="paragraph" w:customStyle="1" w:styleId="A0E349F008B644AAB6A282E0D042D17E">
    <w:name w:val="A0E349F008B644AAB6A282E0D042D17E"/>
    <w:rsid w:val="00511202"/>
    <w:pPr>
      <w:spacing w:after="200" w:line="276" w:lineRule="auto"/>
    </w:pPr>
    <w:rPr>
      <w:rFonts w:ascii="Calibri" w:hAnsi="Calibri"/>
      <w:sz w:val="22"/>
      <w:szCs w:val="22"/>
    </w:rPr>
  </w:style>
  <w:style w:type="paragraph" w:customStyle="1" w:styleId="affffffff5">
    <w:name w:val="Комментарий"/>
    <w:basedOn w:val="a8"/>
    <w:next w:val="a8"/>
    <w:rsid w:val="00511202"/>
    <w:pPr>
      <w:autoSpaceDE w:val="0"/>
      <w:autoSpaceDN w:val="0"/>
      <w:adjustRightInd w:val="0"/>
      <w:spacing w:before="75"/>
      <w:jc w:val="both"/>
    </w:pPr>
    <w:rPr>
      <w:rFonts w:ascii="Arial" w:hAnsi="Arial"/>
      <w:i/>
      <w:iCs/>
      <w:color w:val="800080"/>
      <w:sz w:val="24"/>
      <w:szCs w:val="24"/>
    </w:rPr>
  </w:style>
  <w:style w:type="paragraph" w:customStyle="1" w:styleId="125">
    <w:name w:val="Знак Знак Знак1 Знак Знак Знак Знак2"/>
    <w:basedOn w:val="a8"/>
    <w:rsid w:val="00511202"/>
    <w:pPr>
      <w:widowControl w:val="0"/>
      <w:adjustRightInd w:val="0"/>
      <w:spacing w:after="160" w:line="240" w:lineRule="exact"/>
      <w:jc w:val="right"/>
    </w:pPr>
    <w:rPr>
      <w:sz w:val="20"/>
      <w:lang w:val="en-GB" w:eastAsia="en-US"/>
    </w:rPr>
  </w:style>
  <w:style w:type="character" w:customStyle="1" w:styleId="ConsNormal1">
    <w:name w:val="ConsNormal Знак Знак"/>
    <w:rsid w:val="00511202"/>
    <w:rPr>
      <w:rFonts w:ascii="Arial" w:hAnsi="Arial" w:cs="Arial"/>
      <w:lang w:val="ru-RU" w:eastAsia="ru-RU" w:bidi="ar-SA"/>
    </w:rPr>
  </w:style>
  <w:style w:type="paragraph" w:customStyle="1" w:styleId="126">
    <w:name w:val="Знак12"/>
    <w:basedOn w:val="a8"/>
    <w:rsid w:val="00511202"/>
    <w:pPr>
      <w:widowControl w:val="0"/>
      <w:autoSpaceDE w:val="0"/>
      <w:autoSpaceDN w:val="0"/>
      <w:adjustRightInd w:val="0"/>
      <w:spacing w:after="160" w:line="240" w:lineRule="exact"/>
      <w:jc w:val="right"/>
    </w:pPr>
    <w:rPr>
      <w:rFonts w:ascii="Arial" w:hAnsi="Arial" w:cs="Arial"/>
      <w:sz w:val="20"/>
      <w:lang w:val="en-GB" w:eastAsia="en-US"/>
    </w:rPr>
  </w:style>
  <w:style w:type="paragraph" w:customStyle="1" w:styleId="ConsTitle">
    <w:name w:val="ConsTitle"/>
    <w:rsid w:val="00511202"/>
    <w:pPr>
      <w:widowControl w:val="0"/>
      <w:autoSpaceDE w:val="0"/>
      <w:autoSpaceDN w:val="0"/>
      <w:adjustRightInd w:val="0"/>
    </w:pPr>
    <w:rPr>
      <w:rFonts w:ascii="Arial" w:hAnsi="Arial" w:cs="Arial"/>
      <w:b/>
      <w:bCs/>
      <w:sz w:val="16"/>
      <w:szCs w:val="16"/>
    </w:rPr>
  </w:style>
  <w:style w:type="paragraph" w:customStyle="1" w:styleId="11d">
    <w:name w:val="Знак Знак Знак1 Знак Знак Знак Знак1"/>
    <w:basedOn w:val="a8"/>
    <w:rsid w:val="00511202"/>
    <w:pPr>
      <w:widowControl w:val="0"/>
      <w:adjustRightInd w:val="0"/>
      <w:spacing w:after="160" w:line="240" w:lineRule="exact"/>
      <w:jc w:val="right"/>
    </w:pPr>
    <w:rPr>
      <w:sz w:val="20"/>
      <w:lang w:val="en-GB" w:eastAsia="en-US"/>
    </w:rPr>
  </w:style>
  <w:style w:type="character" w:customStyle="1" w:styleId="contextcurrent">
    <w:name w:val="context_current"/>
    <w:rsid w:val="00511202"/>
  </w:style>
  <w:style w:type="character" w:customStyle="1" w:styleId="context">
    <w:name w:val="context"/>
    <w:rsid w:val="00511202"/>
  </w:style>
  <w:style w:type="character" w:customStyle="1" w:styleId="101">
    <w:name w:val="Знак10 Знак Знак"/>
    <w:locked/>
    <w:rsid w:val="00511202"/>
    <w:rPr>
      <w:rFonts w:ascii="Arial" w:hAnsi="Arial" w:cs="Arial"/>
      <w:sz w:val="18"/>
      <w:szCs w:val="18"/>
      <w:lang w:val="ru-RU" w:eastAsia="ru-RU" w:bidi="ar-SA"/>
    </w:rPr>
  </w:style>
  <w:style w:type="paragraph" w:customStyle="1" w:styleId="1fff5">
    <w:name w:val="Знак Знак Знак Знак Знак Знак Знак Знак Знак Знак Знак Знак Знак1 Знак Знак Знак Знак Знак Знак Знак Знак Знак"/>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2ff1">
    <w:name w:val="Знак2 Знак Знак Знак Знак Знак Знак Знак Знак Знак Знак Знак Знак Знак Знак Знак"/>
    <w:basedOn w:val="a8"/>
    <w:rsid w:val="00511202"/>
    <w:pPr>
      <w:widowControl w:val="0"/>
      <w:adjustRightInd w:val="0"/>
      <w:spacing w:after="160" w:line="240" w:lineRule="exact"/>
      <w:jc w:val="right"/>
    </w:pPr>
    <w:rPr>
      <w:rFonts w:ascii="Arial" w:hAnsi="Arial" w:cs="Arial"/>
      <w:sz w:val="20"/>
      <w:lang w:val="en-GB" w:eastAsia="en-US"/>
    </w:rPr>
  </w:style>
  <w:style w:type="character" w:customStyle="1" w:styleId="ConsNormal10">
    <w:name w:val="ConsNormal Знак Знак1 Знак"/>
    <w:link w:val="ConsNormal11"/>
    <w:locked/>
    <w:rsid w:val="00511202"/>
    <w:rPr>
      <w:rFonts w:ascii="Arial" w:hAnsi="Arial" w:cs="Arial"/>
    </w:rPr>
  </w:style>
  <w:style w:type="paragraph" w:customStyle="1" w:styleId="ConsNormal11">
    <w:name w:val="ConsNormal Знак Знак1"/>
    <w:link w:val="ConsNormal10"/>
    <w:rsid w:val="00511202"/>
    <w:pPr>
      <w:autoSpaceDE w:val="0"/>
      <w:autoSpaceDN w:val="0"/>
      <w:adjustRightInd w:val="0"/>
      <w:ind w:right="19772" w:firstLine="720"/>
    </w:pPr>
    <w:rPr>
      <w:rFonts w:ascii="Arial" w:hAnsi="Arial" w:cs="Arial"/>
    </w:rPr>
  </w:style>
  <w:style w:type="character" w:customStyle="1" w:styleId="affffffff6">
    <w:name w:val="Гипертекстовая ссылка"/>
    <w:uiPriority w:val="99"/>
    <w:rsid w:val="00511202"/>
    <w:rPr>
      <w:color w:val="008000"/>
    </w:rPr>
  </w:style>
  <w:style w:type="numbering" w:customStyle="1" w:styleId="1111110">
    <w:name w:val="Нет списка111111"/>
    <w:next w:val="ab"/>
    <w:uiPriority w:val="99"/>
    <w:semiHidden/>
    <w:unhideWhenUsed/>
    <w:rsid w:val="00511202"/>
  </w:style>
  <w:style w:type="numbering" w:customStyle="1" w:styleId="1111111">
    <w:name w:val="Нет списка1111111"/>
    <w:next w:val="ab"/>
    <w:uiPriority w:val="99"/>
    <w:semiHidden/>
    <w:rsid w:val="00511202"/>
  </w:style>
  <w:style w:type="numbering" w:customStyle="1" w:styleId="1111">
    <w:name w:val="Стиль_Список1111"/>
    <w:uiPriority w:val="99"/>
    <w:rsid w:val="00511202"/>
    <w:pPr>
      <w:numPr>
        <w:numId w:val="19"/>
      </w:numPr>
    </w:pPr>
  </w:style>
  <w:style w:type="character" w:customStyle="1" w:styleId="WW-Absatz-Standardschriftart111">
    <w:name w:val="WW-Absatz-Standardschriftart111"/>
    <w:rsid w:val="00511202"/>
  </w:style>
  <w:style w:type="numbering" w:customStyle="1" w:styleId="2115">
    <w:name w:val="Нет списка211"/>
    <w:next w:val="ab"/>
    <w:uiPriority w:val="99"/>
    <w:semiHidden/>
    <w:unhideWhenUsed/>
    <w:rsid w:val="00511202"/>
  </w:style>
  <w:style w:type="numbering" w:customStyle="1" w:styleId="127">
    <w:name w:val="Нет списка12"/>
    <w:next w:val="ab"/>
    <w:uiPriority w:val="99"/>
    <w:semiHidden/>
    <w:unhideWhenUsed/>
    <w:rsid w:val="00511202"/>
  </w:style>
  <w:style w:type="table" w:customStyle="1" w:styleId="21f6">
    <w:name w:val="Сетка таблицы21"/>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0">
    <w:name w:val="Знак Знак28"/>
    <w:rsid w:val="00511202"/>
    <w:rPr>
      <w:b/>
      <w:kern w:val="28"/>
      <w:sz w:val="36"/>
    </w:rPr>
  </w:style>
  <w:style w:type="character" w:customStyle="1" w:styleId="270">
    <w:name w:val="Знак Знак27"/>
    <w:rsid w:val="00511202"/>
    <w:rPr>
      <w:i/>
      <w:sz w:val="22"/>
    </w:rPr>
  </w:style>
  <w:style w:type="character" w:customStyle="1" w:styleId="260">
    <w:name w:val="Знак Знак26"/>
    <w:rsid w:val="00511202"/>
    <w:rPr>
      <w:rFonts w:ascii="Arial" w:hAnsi="Arial"/>
    </w:rPr>
  </w:style>
  <w:style w:type="character" w:customStyle="1" w:styleId="250">
    <w:name w:val="Знак Знак25"/>
    <w:rsid w:val="00511202"/>
    <w:rPr>
      <w:rFonts w:ascii="Arial" w:hAnsi="Arial"/>
      <w:i/>
    </w:rPr>
  </w:style>
  <w:style w:type="character" w:customStyle="1" w:styleId="240">
    <w:name w:val="Знак Знак24"/>
    <w:rsid w:val="00511202"/>
    <w:rPr>
      <w:rFonts w:ascii="Arial" w:hAnsi="Arial"/>
      <w:b/>
      <w:i/>
      <w:sz w:val="18"/>
    </w:rPr>
  </w:style>
  <w:style w:type="character" w:customStyle="1" w:styleId="230">
    <w:name w:val="Знак Знак23"/>
    <w:rsid w:val="00511202"/>
    <w:rPr>
      <w:sz w:val="24"/>
      <w:szCs w:val="24"/>
    </w:rPr>
  </w:style>
  <w:style w:type="character" w:customStyle="1" w:styleId="225">
    <w:name w:val="Знак Знак22"/>
    <w:rsid w:val="00511202"/>
    <w:rPr>
      <w:sz w:val="24"/>
      <w:szCs w:val="24"/>
    </w:rPr>
  </w:style>
  <w:style w:type="character" w:customStyle="1" w:styleId="311">
    <w:name w:val="Стиль3 Знак Знак1"/>
    <w:link w:val="38"/>
    <w:rsid w:val="00511202"/>
    <w:rPr>
      <w:sz w:val="24"/>
      <w:szCs w:val="24"/>
    </w:rPr>
  </w:style>
  <w:style w:type="character" w:customStyle="1" w:styleId="180">
    <w:name w:val="Знак Знак18"/>
    <w:rsid w:val="00511202"/>
    <w:rPr>
      <w:sz w:val="24"/>
      <w:szCs w:val="24"/>
    </w:rPr>
  </w:style>
  <w:style w:type="character" w:customStyle="1" w:styleId="Linie1">
    <w:name w:val="Linie Знак1"/>
    <w:aliases w:val="header Знак Знак1"/>
    <w:rsid w:val="00511202"/>
    <w:rPr>
      <w:sz w:val="24"/>
      <w:szCs w:val="24"/>
    </w:rPr>
  </w:style>
  <w:style w:type="paragraph" w:customStyle="1" w:styleId="Document1">
    <w:name w:val="Document 1"/>
    <w:rsid w:val="00511202"/>
    <w:pPr>
      <w:keepNext/>
      <w:keepLines/>
      <w:tabs>
        <w:tab w:val="left" w:pos="-720"/>
      </w:tabs>
      <w:suppressAutoHyphens/>
      <w:overflowPunct w:val="0"/>
      <w:autoSpaceDE w:val="0"/>
      <w:autoSpaceDN w:val="0"/>
      <w:adjustRightInd w:val="0"/>
      <w:textAlignment w:val="baseline"/>
    </w:pPr>
    <w:rPr>
      <w:rFonts w:ascii="Gelvetsky 12pt" w:hAnsi="Gelvetsky 12pt"/>
      <w:sz w:val="24"/>
      <w:lang w:val="en-US"/>
    </w:rPr>
  </w:style>
  <w:style w:type="paragraph" w:customStyle="1" w:styleId="Normalkeepwithnext">
    <w:name w:val="Normal (keep with next)"/>
    <w:basedOn w:val="a8"/>
    <w:rsid w:val="00511202"/>
    <w:pPr>
      <w:keepNext/>
      <w:keepLines/>
    </w:pPr>
    <w:rPr>
      <w:rFonts w:ascii="Arial" w:eastAsia="SimSun" w:hAnsi="Arial"/>
      <w:sz w:val="22"/>
      <w:szCs w:val="24"/>
      <w:lang w:val="en-GB" w:eastAsia="zh-CN"/>
    </w:rPr>
  </w:style>
  <w:style w:type="paragraph" w:customStyle="1" w:styleId="affffffff7">
    <w:name w:val="Кт пункт"/>
    <w:autoRedefine/>
    <w:rsid w:val="00511202"/>
    <w:pPr>
      <w:ind w:firstLine="709"/>
      <w:jc w:val="both"/>
      <w:outlineLvl w:val="2"/>
    </w:pPr>
    <w:rPr>
      <w:sz w:val="24"/>
      <w:szCs w:val="24"/>
    </w:rPr>
  </w:style>
  <w:style w:type="paragraph" w:customStyle="1" w:styleId="128">
    <w:name w:val="12"/>
    <w:basedOn w:val="a8"/>
    <w:rsid w:val="00511202"/>
    <w:pPr>
      <w:ind w:firstLine="708"/>
      <w:jc w:val="both"/>
    </w:pPr>
    <w:rPr>
      <w:sz w:val="24"/>
      <w:szCs w:val="24"/>
    </w:rPr>
  </w:style>
  <w:style w:type="paragraph" w:customStyle="1" w:styleId="4f0">
    <w:name w:val="Заг 4"/>
    <w:basedOn w:val="42"/>
    <w:rsid w:val="00511202"/>
    <w:pPr>
      <w:numPr>
        <w:ilvl w:val="3"/>
      </w:numPr>
      <w:tabs>
        <w:tab w:val="num" w:pos="1944"/>
      </w:tabs>
      <w:spacing w:before="60" w:line="312" w:lineRule="auto"/>
      <w:ind w:firstLine="720"/>
      <w:jc w:val="both"/>
    </w:pPr>
    <w:rPr>
      <w:rFonts w:ascii="Times New Roman" w:hAnsi="Times New Roman"/>
      <w:noProof/>
      <w:sz w:val="24"/>
      <w:szCs w:val="24"/>
    </w:rPr>
  </w:style>
  <w:style w:type="paragraph" w:customStyle="1" w:styleId="affffffff8">
    <w:name w:val="Обратные адреса"/>
    <w:basedOn w:val="a8"/>
    <w:rsid w:val="00511202"/>
    <w:pPr>
      <w:keepLines/>
      <w:framePr w:w="3413" w:h="1022" w:hSpace="187" w:wrap="notBeside" w:vAnchor="page" w:hAnchor="page" w:xAlign="right" w:y="721" w:anchorLock="1"/>
      <w:spacing w:line="200" w:lineRule="atLeast"/>
    </w:pPr>
    <w:rPr>
      <w:sz w:val="16"/>
      <w:lang w:eastAsia="en-US" w:bidi="he-IL"/>
    </w:rPr>
  </w:style>
  <w:style w:type="character" w:customStyle="1" w:styleId="Char1">
    <w:name w:val="Знак Знак Знак Char"/>
    <w:aliases w:val="Основной текст Знак Знак Знак Char,Знак3 Char,Footer Char1,Footer Char Char,Список 1 Char"/>
    <w:uiPriority w:val="99"/>
    <w:rsid w:val="00511202"/>
    <w:rPr>
      <w:rFonts w:ascii="Times New Roman" w:eastAsia="Times New Roman" w:hAnsi="Times New Roman"/>
      <w:sz w:val="24"/>
      <w:szCs w:val="24"/>
    </w:rPr>
  </w:style>
  <w:style w:type="paragraph" w:customStyle="1" w:styleId="1fff6">
    <w:name w:val="Знак Знак1 Знак"/>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11e">
    <w:name w:val="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2ff2">
    <w:name w:val="Знак Знак2 Знак Знак Знак Знак"/>
    <w:basedOn w:val="a8"/>
    <w:rsid w:val="00511202"/>
    <w:pPr>
      <w:widowControl w:val="0"/>
      <w:adjustRightInd w:val="0"/>
      <w:spacing w:after="160" w:line="240" w:lineRule="exact"/>
      <w:jc w:val="right"/>
    </w:pPr>
    <w:rPr>
      <w:sz w:val="20"/>
      <w:lang w:val="en-GB" w:eastAsia="en-US"/>
    </w:rPr>
  </w:style>
  <w:style w:type="character" w:customStyle="1" w:styleId="Char2">
    <w:name w:val="Знак Char"/>
    <w:aliases w:val="Знак2 Char"/>
    <w:locked/>
    <w:rsid w:val="00511202"/>
    <w:rPr>
      <w:rFonts w:cs="Times New Roman"/>
      <w:lang w:val="ru-RU" w:eastAsia="ru-RU" w:bidi="ar-SA"/>
    </w:rPr>
  </w:style>
  <w:style w:type="character" w:customStyle="1" w:styleId="HeaderChar1">
    <w:name w:val="Header Char1"/>
    <w:aliases w:val="Linie Char1"/>
    <w:uiPriority w:val="99"/>
    <w:locked/>
    <w:rsid w:val="00511202"/>
    <w:rPr>
      <w:rFonts w:cs="Times New Roman"/>
      <w:sz w:val="24"/>
      <w:szCs w:val="24"/>
      <w:lang w:val="ru-RU" w:eastAsia="ru-RU" w:bidi="ar-SA"/>
    </w:rPr>
  </w:style>
  <w:style w:type="paragraph" w:customStyle="1" w:styleId="1fff7">
    <w:name w:val="Основной текст1"/>
    <w:basedOn w:val="a8"/>
    <w:rsid w:val="00511202"/>
    <w:pPr>
      <w:shd w:val="clear" w:color="auto" w:fill="FFFFFF"/>
      <w:spacing w:line="307" w:lineRule="exact"/>
      <w:jc w:val="both"/>
    </w:pPr>
    <w:rPr>
      <w:sz w:val="26"/>
      <w:szCs w:val="26"/>
      <w:shd w:val="clear" w:color="auto" w:fill="FFFFFF"/>
    </w:rPr>
  </w:style>
  <w:style w:type="character" w:customStyle="1" w:styleId="st1">
    <w:name w:val="st1"/>
    <w:rsid w:val="00511202"/>
  </w:style>
  <w:style w:type="character" w:customStyle="1" w:styleId="st">
    <w:name w:val="st"/>
    <w:rsid w:val="00511202"/>
  </w:style>
  <w:style w:type="paragraph" w:customStyle="1" w:styleId="57">
    <w:name w:val="Обычный5"/>
    <w:rsid w:val="00511202"/>
    <w:pPr>
      <w:widowControl w:val="0"/>
      <w:snapToGrid w:val="0"/>
      <w:spacing w:line="300" w:lineRule="auto"/>
      <w:ind w:firstLine="720"/>
      <w:jc w:val="both"/>
    </w:pPr>
    <w:rPr>
      <w:sz w:val="24"/>
    </w:rPr>
  </w:style>
  <w:style w:type="numbering" w:customStyle="1" w:styleId="1121">
    <w:name w:val="Нет списка112"/>
    <w:next w:val="ab"/>
    <w:uiPriority w:val="99"/>
    <w:semiHidden/>
    <w:unhideWhenUsed/>
    <w:rsid w:val="00511202"/>
  </w:style>
  <w:style w:type="paragraph" w:customStyle="1" w:styleId="ConsPlusDocList">
    <w:name w:val="ConsPlusDocList"/>
    <w:rsid w:val="00511202"/>
    <w:pPr>
      <w:widowControl w:val="0"/>
      <w:autoSpaceDE w:val="0"/>
      <w:autoSpaceDN w:val="0"/>
      <w:adjustRightInd w:val="0"/>
    </w:pPr>
    <w:rPr>
      <w:rFonts w:ascii="Courier New" w:hAnsi="Courier New" w:cs="Courier New"/>
    </w:rPr>
  </w:style>
  <w:style w:type="paragraph" w:customStyle="1" w:styleId="kardcont">
    <w:name w:val="kardcont"/>
    <w:basedOn w:val="a8"/>
    <w:rsid w:val="00511202"/>
    <w:pPr>
      <w:spacing w:before="100" w:beforeAutospacing="1" w:after="100" w:afterAutospacing="1"/>
    </w:pPr>
    <w:rPr>
      <w:sz w:val="24"/>
      <w:szCs w:val="24"/>
    </w:rPr>
  </w:style>
  <w:style w:type="paragraph" w:customStyle="1" w:styleId="ArtikelText">
    <w:name w:val="Artikel_Text"/>
    <w:basedOn w:val="afd"/>
    <w:rsid w:val="00511202"/>
    <w:pPr>
      <w:tabs>
        <w:tab w:val="left" w:pos="1418"/>
      </w:tabs>
      <w:autoSpaceDE w:val="0"/>
      <w:autoSpaceDN w:val="0"/>
      <w:spacing w:after="0"/>
      <w:ind w:left="1418" w:right="3117"/>
    </w:pPr>
    <w:rPr>
      <w:rFonts w:ascii="Arial" w:hAnsi="Arial" w:cs="Arial"/>
      <w:sz w:val="16"/>
      <w:szCs w:val="16"/>
      <w:lang w:val="de-DE" w:eastAsia="de-DE"/>
    </w:rPr>
  </w:style>
  <w:style w:type="paragraph" w:customStyle="1" w:styleId="WW-">
    <w:name w:val="WW-Базовый"/>
    <w:rsid w:val="00511202"/>
    <w:pPr>
      <w:widowControl w:val="0"/>
      <w:suppressAutoHyphens/>
      <w:spacing w:after="200" w:line="276" w:lineRule="auto"/>
    </w:pPr>
    <w:rPr>
      <w:rFonts w:ascii="Calibri" w:hAnsi="Calibri" w:cs="Calibri"/>
      <w:sz w:val="22"/>
      <w:szCs w:val="22"/>
      <w:lang w:eastAsia="ar-SA"/>
    </w:rPr>
  </w:style>
  <w:style w:type="paragraph" w:customStyle="1" w:styleId="affffffff9">
    <w:name w:val="Текст в заданном формате"/>
    <w:basedOn w:val="WW-"/>
    <w:rsid w:val="00511202"/>
    <w:pPr>
      <w:spacing w:after="0"/>
    </w:pPr>
    <w:rPr>
      <w:rFonts w:ascii="Courier New" w:eastAsia="Courier New" w:hAnsi="Courier New" w:cs="Courier New"/>
      <w:sz w:val="20"/>
      <w:szCs w:val="20"/>
    </w:rPr>
  </w:style>
  <w:style w:type="character" w:customStyle="1" w:styleId="affffffffa">
    <w:name w:val="Заголовок сообщения (текст)"/>
    <w:rsid w:val="00511202"/>
    <w:rPr>
      <w:rFonts w:ascii="Arial Black" w:hAnsi="Arial Black"/>
      <w:spacing w:val="-10"/>
      <w:sz w:val="18"/>
    </w:rPr>
  </w:style>
  <w:style w:type="character" w:customStyle="1" w:styleId="gcode1">
    <w:name w:val="gcode1"/>
    <w:rsid w:val="00511202"/>
    <w:rPr>
      <w:b/>
      <w:bCs/>
      <w:sz w:val="32"/>
      <w:szCs w:val="32"/>
    </w:rPr>
  </w:style>
  <w:style w:type="character" w:customStyle="1" w:styleId="gcode">
    <w:name w:val="gcode"/>
    <w:rsid w:val="00511202"/>
  </w:style>
  <w:style w:type="character" w:customStyle="1" w:styleId="gcode0">
    <w:name w:val="gcode_"/>
    <w:rsid w:val="00511202"/>
  </w:style>
  <w:style w:type="paragraph" w:customStyle="1" w:styleId="1fff8">
    <w:name w:val="Знак Знак Знак Знак Знак Знак Знак1"/>
    <w:basedOn w:val="a8"/>
    <w:rsid w:val="00511202"/>
    <w:pPr>
      <w:spacing w:after="160" w:line="240" w:lineRule="exact"/>
    </w:pPr>
    <w:rPr>
      <w:rFonts w:ascii="Verdana" w:hAnsi="Verdana"/>
      <w:sz w:val="24"/>
      <w:szCs w:val="24"/>
      <w:lang w:val="en-US" w:eastAsia="en-US"/>
    </w:rPr>
  </w:style>
  <w:style w:type="paragraph" w:customStyle="1" w:styleId="11f">
    <w:name w:val="Обычный11"/>
    <w:uiPriority w:val="99"/>
    <w:rsid w:val="00511202"/>
    <w:rPr>
      <w:rFonts w:ascii="Tms Rmn" w:hAnsi="Tms Rmn"/>
    </w:rPr>
  </w:style>
  <w:style w:type="paragraph" w:customStyle="1" w:styleId="CharChar1">
    <w:name w:val="Char Char1"/>
    <w:basedOn w:val="a8"/>
    <w:rsid w:val="00511202"/>
    <w:pPr>
      <w:spacing w:before="100" w:beforeAutospacing="1" w:after="100" w:afterAutospacing="1"/>
    </w:pPr>
    <w:rPr>
      <w:rFonts w:ascii="Tahoma" w:hAnsi="Tahoma"/>
      <w:sz w:val="20"/>
      <w:lang w:val="en-US" w:eastAsia="en-US"/>
    </w:rPr>
  </w:style>
  <w:style w:type="paragraph" w:customStyle="1" w:styleId="11f0">
    <w:name w:val="Знак Знак1 Знак1"/>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11f1">
    <w:name w:val="Знак Знак Знак Знак Знак Знак Знак Знак Знак Знак Знак Знак Знак1 Знак Знак Знак Знак Знак Знак Знак Знак Знак1"/>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21f7">
    <w:name w:val="Знак2 Знак Знак Знак Знак Знак Знак Знак Знак Знак Знак Знак Знак Знак Знак Знак1"/>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21f8">
    <w:name w:val="Знак Знак2 Знак Знак Знак Знак1"/>
    <w:basedOn w:val="a8"/>
    <w:rsid w:val="00511202"/>
    <w:pPr>
      <w:widowControl w:val="0"/>
      <w:adjustRightInd w:val="0"/>
      <w:spacing w:after="160" w:line="240" w:lineRule="exact"/>
      <w:jc w:val="right"/>
    </w:pPr>
    <w:rPr>
      <w:sz w:val="20"/>
      <w:lang w:val="en-GB" w:eastAsia="en-US"/>
    </w:rPr>
  </w:style>
  <w:style w:type="numbering" w:customStyle="1" w:styleId="21110">
    <w:name w:val="Нет списка2111"/>
    <w:next w:val="ab"/>
    <w:uiPriority w:val="99"/>
    <w:semiHidden/>
    <w:unhideWhenUsed/>
    <w:rsid w:val="00511202"/>
  </w:style>
  <w:style w:type="character" w:customStyle="1" w:styleId="160">
    <w:name w:val="Знак Знак16"/>
    <w:rsid w:val="00511202"/>
    <w:rPr>
      <w:b/>
      <w:bCs/>
      <w:i/>
      <w:iCs/>
      <w:sz w:val="26"/>
      <w:szCs w:val="26"/>
    </w:rPr>
  </w:style>
  <w:style w:type="character" w:customStyle="1" w:styleId="151">
    <w:name w:val="Знак Знак15"/>
    <w:rsid w:val="00511202"/>
    <w:rPr>
      <w:b/>
      <w:bCs/>
      <w:sz w:val="22"/>
      <w:szCs w:val="22"/>
    </w:rPr>
  </w:style>
  <w:style w:type="numbering" w:customStyle="1" w:styleId="3111">
    <w:name w:val="Нет списка311"/>
    <w:next w:val="ab"/>
    <w:uiPriority w:val="99"/>
    <w:semiHidden/>
    <w:unhideWhenUsed/>
    <w:rsid w:val="00511202"/>
  </w:style>
  <w:style w:type="numbering" w:customStyle="1" w:styleId="414">
    <w:name w:val="Нет списка41"/>
    <w:next w:val="ab"/>
    <w:uiPriority w:val="99"/>
    <w:semiHidden/>
    <w:rsid w:val="00511202"/>
  </w:style>
  <w:style w:type="numbering" w:customStyle="1" w:styleId="512">
    <w:name w:val="Нет списка51"/>
    <w:next w:val="ab"/>
    <w:uiPriority w:val="99"/>
    <w:semiHidden/>
    <w:rsid w:val="00511202"/>
  </w:style>
  <w:style w:type="numbering" w:customStyle="1" w:styleId="610">
    <w:name w:val="Нет списка61"/>
    <w:next w:val="ab"/>
    <w:uiPriority w:val="99"/>
    <w:semiHidden/>
    <w:rsid w:val="00511202"/>
  </w:style>
  <w:style w:type="table" w:customStyle="1" w:styleId="3ff0">
    <w:name w:val="Сетка таблицы3"/>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viewinfo">
    <w:name w:val="iceouttxt viewinfo"/>
    <w:rsid w:val="00511202"/>
  </w:style>
  <w:style w:type="paragraph" w:customStyle="1" w:styleId="affffffffb">
    <w:name w:val="Таблицы (моноширинный)"/>
    <w:basedOn w:val="a8"/>
    <w:next w:val="a8"/>
    <w:uiPriority w:val="99"/>
    <w:rsid w:val="00511202"/>
    <w:pPr>
      <w:widowControl w:val="0"/>
      <w:autoSpaceDE w:val="0"/>
      <w:autoSpaceDN w:val="0"/>
      <w:adjustRightInd w:val="0"/>
      <w:jc w:val="both"/>
    </w:pPr>
    <w:rPr>
      <w:rFonts w:ascii="Courier New" w:hAnsi="Courier New" w:cs="Courier New"/>
      <w:sz w:val="20"/>
    </w:rPr>
  </w:style>
  <w:style w:type="numbering" w:customStyle="1" w:styleId="711">
    <w:name w:val="Нет списка71"/>
    <w:next w:val="ab"/>
    <w:uiPriority w:val="99"/>
    <w:semiHidden/>
    <w:rsid w:val="00511202"/>
  </w:style>
  <w:style w:type="numbering" w:customStyle="1" w:styleId="121">
    <w:name w:val="Стиль_Список121"/>
    <w:uiPriority w:val="99"/>
    <w:rsid w:val="00511202"/>
    <w:pPr>
      <w:numPr>
        <w:numId w:val="15"/>
      </w:numPr>
    </w:pPr>
  </w:style>
  <w:style w:type="numbering" w:customStyle="1" w:styleId="133">
    <w:name w:val="Нет списка13"/>
    <w:next w:val="ab"/>
    <w:uiPriority w:val="99"/>
    <w:semiHidden/>
    <w:unhideWhenUsed/>
    <w:rsid w:val="00511202"/>
  </w:style>
  <w:style w:type="numbering" w:customStyle="1" w:styleId="1130">
    <w:name w:val="Нет списка113"/>
    <w:next w:val="ab"/>
    <w:uiPriority w:val="99"/>
    <w:semiHidden/>
    <w:rsid w:val="00511202"/>
  </w:style>
  <w:style w:type="table" w:customStyle="1" w:styleId="129">
    <w:name w:val="Сетка таблицы12"/>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Стиль_Список112"/>
    <w:uiPriority w:val="99"/>
    <w:rsid w:val="00511202"/>
  </w:style>
  <w:style w:type="numbering" w:customStyle="1" w:styleId="11120">
    <w:name w:val="Нет списка1112"/>
    <w:next w:val="ab"/>
    <w:uiPriority w:val="99"/>
    <w:semiHidden/>
    <w:unhideWhenUsed/>
    <w:rsid w:val="00511202"/>
  </w:style>
  <w:style w:type="numbering" w:customStyle="1" w:styleId="11112">
    <w:name w:val="Нет списка11112"/>
    <w:next w:val="ab"/>
    <w:uiPriority w:val="99"/>
    <w:semiHidden/>
    <w:rsid w:val="00511202"/>
  </w:style>
  <w:style w:type="numbering" w:customStyle="1" w:styleId="111110">
    <w:name w:val="Стиль_Список11111"/>
    <w:uiPriority w:val="99"/>
    <w:rsid w:val="00511202"/>
  </w:style>
  <w:style w:type="numbering" w:customStyle="1" w:styleId="226">
    <w:name w:val="Нет списка22"/>
    <w:next w:val="ab"/>
    <w:uiPriority w:val="99"/>
    <w:semiHidden/>
    <w:unhideWhenUsed/>
    <w:rsid w:val="00511202"/>
  </w:style>
  <w:style w:type="numbering" w:customStyle="1" w:styleId="1210">
    <w:name w:val="Нет списка121"/>
    <w:next w:val="ab"/>
    <w:uiPriority w:val="99"/>
    <w:semiHidden/>
    <w:unhideWhenUsed/>
    <w:rsid w:val="00511202"/>
  </w:style>
  <w:style w:type="table" w:customStyle="1" w:styleId="227">
    <w:name w:val="Сетка таблицы22"/>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0">
    <w:name w:val="Нет списка1121"/>
    <w:next w:val="ab"/>
    <w:uiPriority w:val="99"/>
    <w:semiHidden/>
    <w:unhideWhenUsed/>
    <w:rsid w:val="00511202"/>
  </w:style>
  <w:style w:type="numbering" w:customStyle="1" w:styleId="2120">
    <w:name w:val="Нет списка212"/>
    <w:next w:val="ab"/>
    <w:uiPriority w:val="99"/>
    <w:semiHidden/>
    <w:unhideWhenUsed/>
    <w:rsid w:val="00511202"/>
  </w:style>
  <w:style w:type="numbering" w:customStyle="1" w:styleId="322">
    <w:name w:val="Нет списка32"/>
    <w:next w:val="ab"/>
    <w:uiPriority w:val="99"/>
    <w:semiHidden/>
    <w:unhideWhenUsed/>
    <w:rsid w:val="00511202"/>
  </w:style>
  <w:style w:type="numbering" w:customStyle="1" w:styleId="4110">
    <w:name w:val="Нет списка411"/>
    <w:next w:val="ab"/>
    <w:uiPriority w:val="99"/>
    <w:semiHidden/>
    <w:rsid w:val="00511202"/>
  </w:style>
  <w:style w:type="numbering" w:customStyle="1" w:styleId="5110">
    <w:name w:val="Нет списка511"/>
    <w:next w:val="ab"/>
    <w:uiPriority w:val="99"/>
    <w:semiHidden/>
    <w:rsid w:val="00511202"/>
  </w:style>
  <w:style w:type="numbering" w:customStyle="1" w:styleId="611">
    <w:name w:val="Нет списка611"/>
    <w:next w:val="ab"/>
    <w:uiPriority w:val="99"/>
    <w:semiHidden/>
    <w:rsid w:val="00511202"/>
  </w:style>
  <w:style w:type="numbering" w:customStyle="1" w:styleId="7110">
    <w:name w:val="Нет списка711"/>
    <w:next w:val="ab"/>
    <w:uiPriority w:val="99"/>
    <w:semiHidden/>
    <w:unhideWhenUsed/>
    <w:rsid w:val="00511202"/>
  </w:style>
  <w:style w:type="table" w:customStyle="1" w:styleId="4f1">
    <w:name w:val="Сетка таблицы4"/>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b"/>
    <w:uiPriority w:val="99"/>
    <w:semiHidden/>
    <w:unhideWhenUsed/>
    <w:rsid w:val="00511202"/>
  </w:style>
  <w:style w:type="numbering" w:customStyle="1" w:styleId="2210">
    <w:name w:val="Нет списка221"/>
    <w:next w:val="ab"/>
    <w:uiPriority w:val="99"/>
    <w:semiHidden/>
    <w:unhideWhenUsed/>
    <w:rsid w:val="00511202"/>
  </w:style>
  <w:style w:type="numbering" w:customStyle="1" w:styleId="31110">
    <w:name w:val="Нет списка3111"/>
    <w:next w:val="ab"/>
    <w:semiHidden/>
    <w:unhideWhenUsed/>
    <w:rsid w:val="00511202"/>
  </w:style>
  <w:style w:type="numbering" w:customStyle="1" w:styleId="4111">
    <w:name w:val="Нет списка4111"/>
    <w:next w:val="ab"/>
    <w:semiHidden/>
    <w:rsid w:val="00511202"/>
  </w:style>
  <w:style w:type="numbering" w:customStyle="1" w:styleId="5111">
    <w:name w:val="Нет списка5111"/>
    <w:next w:val="ab"/>
    <w:semiHidden/>
    <w:rsid w:val="00511202"/>
  </w:style>
  <w:style w:type="numbering" w:customStyle="1" w:styleId="6111">
    <w:name w:val="Нет списка6111"/>
    <w:next w:val="ab"/>
    <w:semiHidden/>
    <w:rsid w:val="00511202"/>
  </w:style>
  <w:style w:type="numbering" w:customStyle="1" w:styleId="810">
    <w:name w:val="Нет списка81"/>
    <w:next w:val="ab"/>
    <w:uiPriority w:val="99"/>
    <w:semiHidden/>
    <w:unhideWhenUsed/>
    <w:rsid w:val="00511202"/>
  </w:style>
  <w:style w:type="character" w:customStyle="1" w:styleId="WW8Num2z0">
    <w:name w:val="WW8Num2z0"/>
    <w:rsid w:val="00511202"/>
    <w:rPr>
      <w:rFonts w:ascii="Symbol" w:hAnsi="Symbol"/>
      <w:color w:val="auto"/>
    </w:rPr>
  </w:style>
  <w:style w:type="character" w:customStyle="1" w:styleId="WW8Num3z0">
    <w:name w:val="WW8Num3z0"/>
    <w:rsid w:val="00511202"/>
    <w:rPr>
      <w:rFonts w:ascii="Symbol" w:hAnsi="Symbol"/>
      <w:color w:val="auto"/>
    </w:rPr>
  </w:style>
  <w:style w:type="character" w:customStyle="1" w:styleId="WW8Num4z0">
    <w:name w:val="WW8Num4z0"/>
    <w:rsid w:val="00511202"/>
    <w:rPr>
      <w:rFonts w:ascii="Symbol" w:hAnsi="Symbol"/>
      <w:color w:val="auto"/>
    </w:rPr>
  </w:style>
  <w:style w:type="character" w:customStyle="1" w:styleId="WW8Num5z1">
    <w:name w:val="WW8Num5z1"/>
    <w:rsid w:val="00511202"/>
    <w:rPr>
      <w:b w:val="0"/>
    </w:rPr>
  </w:style>
  <w:style w:type="character" w:customStyle="1" w:styleId="WW8Num6z0">
    <w:name w:val="WW8Num6z0"/>
    <w:rsid w:val="00511202"/>
    <w:rPr>
      <w:rFonts w:ascii="Symbol" w:hAnsi="Symbol"/>
      <w:color w:val="auto"/>
    </w:rPr>
  </w:style>
  <w:style w:type="character" w:customStyle="1" w:styleId="WW8Num7z0">
    <w:name w:val="WW8Num7z0"/>
    <w:rsid w:val="00511202"/>
    <w:rPr>
      <w:rFonts w:ascii="Symbol" w:hAnsi="Symbol"/>
    </w:rPr>
  </w:style>
  <w:style w:type="character" w:customStyle="1" w:styleId="WW8Num8z0">
    <w:name w:val="WW8Num8z0"/>
    <w:rsid w:val="00511202"/>
    <w:rPr>
      <w:rFonts w:ascii="Symbol" w:hAnsi="Symbol"/>
      <w:color w:val="auto"/>
    </w:rPr>
  </w:style>
  <w:style w:type="character" w:customStyle="1" w:styleId="Absatz-Standardschriftart">
    <w:name w:val="Absatz-Standardschriftart"/>
    <w:rsid w:val="00511202"/>
  </w:style>
  <w:style w:type="character" w:customStyle="1" w:styleId="WW8Num8z1">
    <w:name w:val="WW8Num8z1"/>
    <w:rsid w:val="00511202"/>
    <w:rPr>
      <w:rFonts w:ascii="Courier New" w:hAnsi="Courier New" w:cs="Courier New"/>
    </w:rPr>
  </w:style>
  <w:style w:type="character" w:customStyle="1" w:styleId="WW8Num8z2">
    <w:name w:val="WW8Num8z2"/>
    <w:rsid w:val="00511202"/>
    <w:rPr>
      <w:rFonts w:ascii="Wingdings" w:hAnsi="Wingdings"/>
    </w:rPr>
  </w:style>
  <w:style w:type="character" w:customStyle="1" w:styleId="3ff1">
    <w:name w:val="Основной шрифт абзаца3"/>
    <w:rsid w:val="00511202"/>
  </w:style>
  <w:style w:type="character" w:customStyle="1" w:styleId="WW8Num9z1">
    <w:name w:val="WW8Num9z1"/>
    <w:rsid w:val="00511202"/>
    <w:rPr>
      <w:b w:val="0"/>
    </w:rPr>
  </w:style>
  <w:style w:type="character" w:customStyle="1" w:styleId="2ff3">
    <w:name w:val="Основной шрифт абзаца2"/>
    <w:uiPriority w:val="99"/>
    <w:rsid w:val="00511202"/>
  </w:style>
  <w:style w:type="character" w:customStyle="1" w:styleId="WW8Num1z0">
    <w:name w:val="WW8Num1z0"/>
    <w:rsid w:val="00511202"/>
    <w:rPr>
      <w:rFonts w:ascii="Symbol" w:hAnsi="Symbol"/>
      <w:color w:val="auto"/>
    </w:rPr>
  </w:style>
  <w:style w:type="character" w:customStyle="1" w:styleId="WW8Num1z2">
    <w:name w:val="WW8Num1z2"/>
    <w:rsid w:val="00511202"/>
    <w:rPr>
      <w:rFonts w:ascii="Wingdings" w:hAnsi="Wingdings"/>
    </w:rPr>
  </w:style>
  <w:style w:type="character" w:customStyle="1" w:styleId="WW8Num1z3">
    <w:name w:val="WW8Num1z3"/>
    <w:rsid w:val="00511202"/>
    <w:rPr>
      <w:rFonts w:ascii="Symbol" w:hAnsi="Symbol"/>
    </w:rPr>
  </w:style>
  <w:style w:type="character" w:customStyle="1" w:styleId="WW8Num2z1">
    <w:name w:val="WW8Num2z1"/>
    <w:rsid w:val="00511202"/>
    <w:rPr>
      <w:rFonts w:ascii="Courier New" w:hAnsi="Courier New" w:cs="Courier New"/>
    </w:rPr>
  </w:style>
  <w:style w:type="character" w:customStyle="1" w:styleId="WW8Num2z2">
    <w:name w:val="WW8Num2z2"/>
    <w:rsid w:val="00511202"/>
    <w:rPr>
      <w:rFonts w:ascii="Wingdings" w:hAnsi="Wingdings"/>
    </w:rPr>
  </w:style>
  <w:style w:type="character" w:customStyle="1" w:styleId="WW8Num2z3">
    <w:name w:val="WW8Num2z3"/>
    <w:rsid w:val="00511202"/>
    <w:rPr>
      <w:rFonts w:ascii="Symbol" w:hAnsi="Symbol"/>
    </w:rPr>
  </w:style>
  <w:style w:type="character" w:customStyle="1" w:styleId="WW8Num3z1">
    <w:name w:val="WW8Num3z1"/>
    <w:rsid w:val="00511202"/>
    <w:rPr>
      <w:rFonts w:ascii="Courier New" w:hAnsi="Courier New" w:cs="Courier New"/>
    </w:rPr>
  </w:style>
  <w:style w:type="character" w:customStyle="1" w:styleId="WW8Num3z2">
    <w:name w:val="WW8Num3z2"/>
    <w:rsid w:val="00511202"/>
    <w:rPr>
      <w:rFonts w:ascii="Wingdings" w:hAnsi="Wingdings"/>
    </w:rPr>
  </w:style>
  <w:style w:type="character" w:customStyle="1" w:styleId="WW8Num3z3">
    <w:name w:val="WW8Num3z3"/>
    <w:rsid w:val="00511202"/>
    <w:rPr>
      <w:rFonts w:ascii="Symbol" w:hAnsi="Symbol"/>
    </w:rPr>
  </w:style>
  <w:style w:type="character" w:customStyle="1" w:styleId="WW8Num4z1">
    <w:name w:val="WW8Num4z1"/>
    <w:rsid w:val="00511202"/>
    <w:rPr>
      <w:rFonts w:ascii="Times New Roman" w:hAnsi="Times New Roman" w:cs="Times New Roman"/>
      <w:sz w:val="24"/>
      <w:szCs w:val="24"/>
    </w:rPr>
  </w:style>
  <w:style w:type="character" w:customStyle="1" w:styleId="WW8Num6z1">
    <w:name w:val="WW8Num6z1"/>
    <w:rsid w:val="00511202"/>
    <w:rPr>
      <w:rFonts w:ascii="Courier New" w:hAnsi="Courier New" w:cs="Courier New"/>
    </w:rPr>
  </w:style>
  <w:style w:type="character" w:customStyle="1" w:styleId="WW8Num6z2">
    <w:name w:val="WW8Num6z2"/>
    <w:rsid w:val="00511202"/>
    <w:rPr>
      <w:rFonts w:ascii="Wingdings" w:hAnsi="Wingdings"/>
    </w:rPr>
  </w:style>
  <w:style w:type="character" w:customStyle="1" w:styleId="WW8Num6z3">
    <w:name w:val="WW8Num6z3"/>
    <w:rsid w:val="00511202"/>
    <w:rPr>
      <w:rFonts w:ascii="Symbol" w:hAnsi="Symbol"/>
    </w:rPr>
  </w:style>
  <w:style w:type="character" w:customStyle="1" w:styleId="WW8Num7z1">
    <w:name w:val="WW8Num7z1"/>
    <w:rsid w:val="00511202"/>
    <w:rPr>
      <w:rFonts w:ascii="Courier New" w:hAnsi="Courier New" w:cs="Courier New"/>
    </w:rPr>
  </w:style>
  <w:style w:type="character" w:customStyle="1" w:styleId="WW8Num7z2">
    <w:name w:val="WW8Num7z2"/>
    <w:rsid w:val="00511202"/>
    <w:rPr>
      <w:rFonts w:ascii="Wingdings" w:hAnsi="Wingdings"/>
    </w:rPr>
  </w:style>
  <w:style w:type="character" w:customStyle="1" w:styleId="HTML1">
    <w:name w:val="Стандартный HTML Знак1"/>
    <w:uiPriority w:val="99"/>
    <w:rsid w:val="00511202"/>
    <w:rPr>
      <w:rFonts w:ascii="Consolas" w:eastAsia="Times New Roman" w:hAnsi="Consolas" w:cs="Consolas"/>
      <w:sz w:val="20"/>
      <w:szCs w:val="20"/>
      <w:lang w:eastAsia="ar-SA"/>
    </w:rPr>
  </w:style>
  <w:style w:type="character" w:customStyle="1" w:styleId="1fff9">
    <w:name w:val="Текст Знак1"/>
    <w:uiPriority w:val="99"/>
    <w:rsid w:val="00511202"/>
    <w:rPr>
      <w:rFonts w:ascii="Consolas" w:eastAsia="Times New Roman" w:hAnsi="Consolas" w:cs="Consolas"/>
      <w:sz w:val="21"/>
      <w:szCs w:val="21"/>
      <w:lang w:eastAsia="ar-SA"/>
    </w:rPr>
  </w:style>
  <w:style w:type="character" w:customStyle="1" w:styleId="1fffa">
    <w:name w:val="Заголовок записки Знак1"/>
    <w:uiPriority w:val="99"/>
    <w:rsid w:val="00511202"/>
    <w:rPr>
      <w:rFonts w:ascii="Times New Roman" w:eastAsia="Times New Roman" w:hAnsi="Times New Roman" w:cs="Calibri"/>
      <w:sz w:val="24"/>
      <w:szCs w:val="24"/>
      <w:lang w:eastAsia="ar-SA"/>
    </w:rPr>
  </w:style>
  <w:style w:type="character" w:customStyle="1" w:styleId="1fffb">
    <w:name w:val="Красная строка Знак1"/>
    <w:rsid w:val="00511202"/>
    <w:rPr>
      <w:rFonts w:ascii="Times New Roman" w:eastAsia="Times New Roman" w:hAnsi="Times New Roman" w:cs="Calibri"/>
      <w:sz w:val="24"/>
      <w:szCs w:val="24"/>
      <w:lang w:eastAsia="ar-SA"/>
    </w:rPr>
  </w:style>
  <w:style w:type="character" w:customStyle="1" w:styleId="21f9">
    <w:name w:val="Красная строка 2 Знак1"/>
    <w:rsid w:val="00511202"/>
    <w:rPr>
      <w:rFonts w:ascii="Times New Roman" w:eastAsia="Times New Roman" w:hAnsi="Times New Roman" w:cs="Calibri"/>
      <w:sz w:val="24"/>
      <w:szCs w:val="24"/>
      <w:lang w:val="ru-RU" w:eastAsia="ar-SA" w:bidi="ar-SA"/>
    </w:rPr>
  </w:style>
  <w:style w:type="character" w:customStyle="1" w:styleId="1fffc">
    <w:name w:val="Подзаголовок Знак1"/>
    <w:rsid w:val="00511202"/>
    <w:rPr>
      <w:rFonts w:ascii="Cambria" w:eastAsia="Times New Roman" w:hAnsi="Cambria" w:cs="Times New Roman"/>
      <w:i/>
      <w:iCs/>
      <w:color w:val="4F81BD"/>
      <w:spacing w:val="15"/>
      <w:sz w:val="24"/>
      <w:szCs w:val="24"/>
      <w:lang w:eastAsia="ar-SA"/>
    </w:rPr>
  </w:style>
  <w:style w:type="paragraph" w:customStyle="1" w:styleId="3ff2">
    <w:name w:val="Название3"/>
    <w:basedOn w:val="a8"/>
    <w:rsid w:val="00511202"/>
    <w:pPr>
      <w:suppressLineNumbers/>
      <w:suppressAutoHyphens/>
      <w:spacing w:before="120" w:after="120"/>
    </w:pPr>
    <w:rPr>
      <w:rFonts w:ascii="Arial" w:hAnsi="Arial" w:cs="Tahoma"/>
      <w:i/>
      <w:iCs/>
      <w:sz w:val="20"/>
      <w:szCs w:val="24"/>
      <w:lang w:eastAsia="ar-SA"/>
    </w:rPr>
  </w:style>
  <w:style w:type="paragraph" w:customStyle="1" w:styleId="3ff3">
    <w:name w:val="Указатель3"/>
    <w:basedOn w:val="a8"/>
    <w:rsid w:val="00511202"/>
    <w:pPr>
      <w:suppressLineNumbers/>
      <w:suppressAutoHyphens/>
    </w:pPr>
    <w:rPr>
      <w:rFonts w:ascii="Arial" w:hAnsi="Arial" w:cs="Tahoma"/>
      <w:sz w:val="24"/>
      <w:szCs w:val="24"/>
      <w:lang w:eastAsia="ar-SA"/>
    </w:rPr>
  </w:style>
  <w:style w:type="paragraph" w:customStyle="1" w:styleId="2ff4">
    <w:name w:val="Название2"/>
    <w:basedOn w:val="a8"/>
    <w:rsid w:val="00511202"/>
    <w:pPr>
      <w:suppressLineNumbers/>
      <w:suppressAutoHyphens/>
      <w:spacing w:before="120" w:after="120"/>
    </w:pPr>
    <w:rPr>
      <w:rFonts w:ascii="Arial" w:hAnsi="Arial" w:cs="Tahoma"/>
      <w:i/>
      <w:iCs/>
      <w:sz w:val="20"/>
      <w:szCs w:val="24"/>
      <w:lang w:eastAsia="ar-SA"/>
    </w:rPr>
  </w:style>
  <w:style w:type="paragraph" w:customStyle="1" w:styleId="2ff5">
    <w:name w:val="Указатель2"/>
    <w:basedOn w:val="a8"/>
    <w:rsid w:val="00511202"/>
    <w:pPr>
      <w:suppressLineNumbers/>
      <w:suppressAutoHyphens/>
    </w:pPr>
    <w:rPr>
      <w:rFonts w:ascii="Arial" w:hAnsi="Arial" w:cs="Tahoma"/>
      <w:sz w:val="24"/>
      <w:szCs w:val="24"/>
      <w:lang w:eastAsia="ar-SA"/>
    </w:rPr>
  </w:style>
  <w:style w:type="paragraph" w:customStyle="1" w:styleId="affffffffc">
    <w:name w:val="Содержимое врезки"/>
    <w:basedOn w:val="afd"/>
    <w:rsid w:val="00511202"/>
    <w:pPr>
      <w:suppressAutoHyphens/>
      <w:spacing w:after="0" w:line="360" w:lineRule="auto"/>
      <w:jc w:val="both"/>
    </w:pPr>
    <w:rPr>
      <w:rFonts w:cs="Calibri"/>
      <w:szCs w:val="24"/>
      <w:lang w:eastAsia="ar-SA"/>
    </w:rPr>
  </w:style>
  <w:style w:type="paragraph" w:customStyle="1" w:styleId="affffffffd">
    <w:name w:val="Обычный + По ширине"/>
    <w:aliases w:val="Слева:  1,25 см,Первая строка:  1,27 см,Справа:  0,1 см"/>
    <w:basedOn w:val="ConsNormal"/>
    <w:rsid w:val="00511202"/>
    <w:pPr>
      <w:suppressAutoHyphens/>
      <w:autoSpaceDE/>
      <w:autoSpaceDN/>
      <w:adjustRightInd/>
      <w:spacing w:line="280" w:lineRule="exact"/>
      <w:ind w:left="709" w:right="0"/>
      <w:jc w:val="both"/>
    </w:pPr>
    <w:rPr>
      <w:rFonts w:ascii="Times New Roman" w:eastAsia="Arial" w:hAnsi="Times New Roman" w:cs="Times New Roman"/>
      <w:sz w:val="24"/>
      <w:szCs w:val="24"/>
      <w:lang w:eastAsia="ar-SA"/>
    </w:rPr>
  </w:style>
  <w:style w:type="paragraph" w:customStyle="1" w:styleId="92">
    <w:name w:val="Основной текст9"/>
    <w:basedOn w:val="a8"/>
    <w:rsid w:val="00511202"/>
    <w:pPr>
      <w:widowControl w:val="0"/>
      <w:shd w:val="clear" w:color="auto" w:fill="FFFFFF"/>
      <w:spacing w:line="254" w:lineRule="exact"/>
      <w:ind w:hanging="1740"/>
      <w:jc w:val="both"/>
    </w:pPr>
    <w:rPr>
      <w:rFonts w:ascii="Verdana" w:eastAsia="Calibri" w:hAnsi="Verdana"/>
      <w:sz w:val="14"/>
      <w:szCs w:val="14"/>
      <w:shd w:val="clear" w:color="auto" w:fill="FFFFFF"/>
      <w:lang w:eastAsia="en-US"/>
    </w:rPr>
  </w:style>
  <w:style w:type="character" w:customStyle="1" w:styleId="2ff6">
    <w:name w:val="Основной текст (2)_"/>
    <w:link w:val="2ff7"/>
    <w:locked/>
    <w:rsid w:val="00511202"/>
    <w:rPr>
      <w:rFonts w:ascii="Verdana" w:hAnsi="Verdana"/>
      <w:shd w:val="clear" w:color="auto" w:fill="FFFFFF"/>
    </w:rPr>
  </w:style>
  <w:style w:type="paragraph" w:customStyle="1" w:styleId="2ff7">
    <w:name w:val="Основной текст (2)"/>
    <w:basedOn w:val="a8"/>
    <w:link w:val="2ff6"/>
    <w:rsid w:val="00511202"/>
    <w:pPr>
      <w:widowControl w:val="0"/>
      <w:shd w:val="clear" w:color="auto" w:fill="FFFFFF"/>
      <w:spacing w:line="278" w:lineRule="exact"/>
      <w:jc w:val="both"/>
    </w:pPr>
    <w:rPr>
      <w:rFonts w:ascii="Verdana" w:hAnsi="Verdana"/>
      <w:sz w:val="20"/>
      <w:shd w:val="clear" w:color="auto" w:fill="FFFFFF"/>
    </w:rPr>
  </w:style>
  <w:style w:type="paragraph" w:customStyle="1" w:styleId="Ruf">
    <w:name w:val="Ruf"/>
    <w:basedOn w:val="a8"/>
    <w:rsid w:val="00511202"/>
    <w:pPr>
      <w:widowControl w:val="0"/>
      <w:jc w:val="both"/>
    </w:pPr>
    <w:rPr>
      <w:rFonts w:ascii="Calibri" w:hAnsi="Calibri"/>
      <w:sz w:val="20"/>
      <w:lang w:eastAsia="en-US"/>
    </w:rPr>
  </w:style>
  <w:style w:type="character" w:customStyle="1" w:styleId="1fffd">
    <w:name w:val="Название Знак1"/>
    <w:locked/>
    <w:rsid w:val="00511202"/>
    <w:rPr>
      <w:b/>
      <w:color w:val="000000"/>
      <w:sz w:val="28"/>
      <w:szCs w:val="28"/>
    </w:rPr>
  </w:style>
  <w:style w:type="numbering" w:customStyle="1" w:styleId="141">
    <w:name w:val="Нет списка14"/>
    <w:next w:val="ab"/>
    <w:uiPriority w:val="99"/>
    <w:semiHidden/>
    <w:rsid w:val="00511202"/>
  </w:style>
  <w:style w:type="paragraph" w:customStyle="1" w:styleId="PlainText1">
    <w:name w:val="Plain Text1"/>
    <w:basedOn w:val="a8"/>
    <w:rsid w:val="00511202"/>
    <w:rPr>
      <w:rFonts w:ascii="Courier New" w:hAnsi="Courier New"/>
      <w:sz w:val="20"/>
    </w:rPr>
  </w:style>
  <w:style w:type="paragraph" w:customStyle="1" w:styleId="BodyText22">
    <w:name w:val="Body Text 22"/>
    <w:basedOn w:val="a8"/>
    <w:rsid w:val="00511202"/>
    <w:pPr>
      <w:overflowPunct w:val="0"/>
      <w:autoSpaceDE w:val="0"/>
      <w:autoSpaceDN w:val="0"/>
      <w:adjustRightInd w:val="0"/>
      <w:jc w:val="both"/>
    </w:pPr>
    <w:rPr>
      <w:rFonts w:ascii="MS Sans Serif" w:hAnsi="MS Sans Serif"/>
      <w:sz w:val="22"/>
    </w:rPr>
  </w:style>
  <w:style w:type="paragraph" w:customStyle="1" w:styleId="Pa82">
    <w:name w:val="Pa8+2"/>
    <w:basedOn w:val="a8"/>
    <w:next w:val="a8"/>
    <w:rsid w:val="00511202"/>
    <w:pPr>
      <w:autoSpaceDE w:val="0"/>
      <w:autoSpaceDN w:val="0"/>
      <w:adjustRightInd w:val="0"/>
      <w:spacing w:line="241" w:lineRule="atLeast"/>
    </w:pPr>
    <w:rPr>
      <w:sz w:val="20"/>
    </w:rPr>
  </w:style>
  <w:style w:type="paragraph" w:customStyle="1" w:styleId="Pa114">
    <w:name w:val="Pa11+4"/>
    <w:basedOn w:val="a8"/>
    <w:next w:val="a8"/>
    <w:rsid w:val="00511202"/>
    <w:pPr>
      <w:autoSpaceDE w:val="0"/>
      <w:autoSpaceDN w:val="0"/>
      <w:adjustRightInd w:val="0"/>
      <w:spacing w:before="100" w:line="241" w:lineRule="atLeast"/>
    </w:pPr>
    <w:rPr>
      <w:sz w:val="20"/>
    </w:rPr>
  </w:style>
  <w:style w:type="paragraph" w:customStyle="1" w:styleId="Pa133">
    <w:name w:val="Pa13+3"/>
    <w:basedOn w:val="a8"/>
    <w:next w:val="a8"/>
    <w:rsid w:val="00511202"/>
    <w:pPr>
      <w:autoSpaceDE w:val="0"/>
      <w:autoSpaceDN w:val="0"/>
      <w:adjustRightInd w:val="0"/>
      <w:spacing w:before="200" w:line="241" w:lineRule="atLeast"/>
    </w:pPr>
    <w:rPr>
      <w:sz w:val="20"/>
    </w:rPr>
  </w:style>
  <w:style w:type="paragraph" w:customStyle="1" w:styleId="Pa152">
    <w:name w:val="Pa15+2"/>
    <w:basedOn w:val="a8"/>
    <w:next w:val="a8"/>
    <w:rsid w:val="00511202"/>
    <w:pPr>
      <w:autoSpaceDE w:val="0"/>
      <w:autoSpaceDN w:val="0"/>
      <w:adjustRightInd w:val="0"/>
      <w:spacing w:before="200" w:line="241" w:lineRule="atLeast"/>
    </w:pPr>
    <w:rPr>
      <w:sz w:val="20"/>
    </w:rPr>
  </w:style>
  <w:style w:type="paragraph" w:customStyle="1" w:styleId="Pa53">
    <w:name w:val="Pa5+3"/>
    <w:basedOn w:val="a8"/>
    <w:next w:val="a8"/>
    <w:rsid w:val="00511202"/>
    <w:pPr>
      <w:autoSpaceDE w:val="0"/>
      <w:autoSpaceDN w:val="0"/>
      <w:adjustRightInd w:val="0"/>
      <w:spacing w:line="241" w:lineRule="atLeast"/>
    </w:pPr>
    <w:rPr>
      <w:sz w:val="20"/>
    </w:rPr>
  </w:style>
  <w:style w:type="character" w:customStyle="1" w:styleId="A43">
    <w:name w:val="A4+3"/>
    <w:rsid w:val="00511202"/>
    <w:rPr>
      <w:i/>
      <w:iCs/>
      <w:color w:val="000000"/>
      <w:sz w:val="20"/>
      <w:szCs w:val="20"/>
    </w:rPr>
  </w:style>
  <w:style w:type="paragraph" w:customStyle="1" w:styleId="111111112DocumentHeader1">
    <w:name w:val="Заголовок 1.Заголовок 1 Знак1.Заголовок 1 Знак Знак.Заголовок 1 Знак Знак1.Заголовок 1 Знак.Заголовок 1 Знак2.Document Header1"/>
    <w:basedOn w:val="a8"/>
    <w:next w:val="a8"/>
    <w:rsid w:val="00511202"/>
    <w:pPr>
      <w:keepNext/>
      <w:widowControl w:val="0"/>
      <w:suppressAutoHyphens/>
      <w:spacing w:before="60"/>
      <w:jc w:val="center"/>
      <w:outlineLvl w:val="0"/>
    </w:pPr>
    <w:rPr>
      <w:b/>
      <w:sz w:val="20"/>
    </w:rPr>
  </w:style>
  <w:style w:type="character" w:customStyle="1" w:styleId="134">
    <w:name w:val="Заголовок 1 Знак3"/>
    <w:aliases w:val="Заголовок 1 Знак1 Знак2,Заголовок 1 Знак Знак Знак2,Заголовок 1 Знак Знак1 Знак2,Заголовок 1 Знак2 Знак2,Document Header1 Знак1,Заголовок 1 Знак1 Знак Знак1,Заголовок 1 Знак Знак Знак Знак1,Заголовок 1 Знак Знак1 Знак Знак1"/>
    <w:rsid w:val="00511202"/>
    <w:rPr>
      <w:rFonts w:ascii="Arial" w:hAnsi="Arial" w:cs="Arial"/>
      <w:b/>
      <w:bCs/>
      <w:kern w:val="32"/>
      <w:sz w:val="32"/>
      <w:szCs w:val="32"/>
      <w:lang w:val="ru-RU" w:eastAsia="ru-RU" w:bidi="ar-SA"/>
    </w:rPr>
  </w:style>
  <w:style w:type="paragraph" w:customStyle="1" w:styleId="1fffe">
    <w:name w:val="Основной текст с отступом1"/>
    <w:aliases w:val="Body Text Indent"/>
    <w:basedOn w:val="17"/>
    <w:qFormat/>
    <w:rsid w:val="00511202"/>
    <w:pPr>
      <w:widowControl/>
      <w:spacing w:before="209" w:after="209"/>
      <w:ind w:left="209" w:right="209"/>
    </w:pPr>
    <w:rPr>
      <w:snapToGrid/>
      <w:sz w:val="24"/>
    </w:rPr>
  </w:style>
  <w:style w:type="paragraph" w:customStyle="1" w:styleId="affffffffe">
    <w:name w:val="Знак Знак Знак Знак Знак Знак Знак Знак Знак Знак Знак Знак Знак Знак Знак"/>
    <w:basedOn w:val="a8"/>
    <w:rsid w:val="00511202"/>
    <w:pPr>
      <w:widowControl w:val="0"/>
      <w:adjustRightInd w:val="0"/>
      <w:spacing w:after="160" w:line="240" w:lineRule="exact"/>
      <w:jc w:val="right"/>
    </w:pPr>
    <w:rPr>
      <w:sz w:val="20"/>
      <w:lang w:val="en-GB" w:eastAsia="en-US"/>
    </w:rPr>
  </w:style>
  <w:style w:type="paragraph" w:customStyle="1" w:styleId="xl46">
    <w:name w:val="xl46"/>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rPr>
  </w:style>
  <w:style w:type="paragraph" w:customStyle="1" w:styleId="afffffffff">
    <w:name w:val="Стиль"/>
    <w:link w:val="afffffffff0"/>
    <w:uiPriority w:val="99"/>
    <w:rsid w:val="00511202"/>
    <w:pPr>
      <w:widowControl w:val="0"/>
      <w:suppressAutoHyphens/>
      <w:snapToGrid w:val="0"/>
      <w:ind w:firstLine="720"/>
      <w:jc w:val="both"/>
    </w:pPr>
    <w:rPr>
      <w:rFonts w:ascii="Arial" w:hAnsi="Arial" w:cs="Arial"/>
      <w:lang w:eastAsia="ar-SA"/>
    </w:rPr>
  </w:style>
  <w:style w:type="character" w:customStyle="1" w:styleId="afffffffff1">
    <w:name w:val="Символ сноски"/>
    <w:rsid w:val="00511202"/>
    <w:rPr>
      <w:rFonts w:cs="Times New Roman"/>
      <w:vertAlign w:val="superscript"/>
    </w:rPr>
  </w:style>
  <w:style w:type="character" w:customStyle="1" w:styleId="1ffff">
    <w:name w:val="Знак сноски1"/>
    <w:rsid w:val="00511202"/>
    <w:rPr>
      <w:vertAlign w:val="superscript"/>
    </w:rPr>
  </w:style>
  <w:style w:type="paragraph" w:customStyle="1" w:styleId="228">
    <w:name w:val="заголовок 22"/>
    <w:basedOn w:val="a8"/>
    <w:next w:val="a8"/>
    <w:rsid w:val="00511202"/>
    <w:pPr>
      <w:autoSpaceDE w:val="0"/>
      <w:autoSpaceDN w:val="0"/>
      <w:spacing w:before="120"/>
      <w:jc w:val="both"/>
    </w:pPr>
    <w:rPr>
      <w:sz w:val="20"/>
    </w:rPr>
  </w:style>
  <w:style w:type="character" w:customStyle="1" w:styleId="1ffff0">
    <w:name w:val="Обычный (веб) Знак1"/>
    <w:aliases w:val=" Знак19 Знак,Обычный (веб) Знак Знак,Обычный (веб) Знак1 Знак Знак,Обычный (веб) Знак Знак1 Знак Знак,Обычный (веб)1 Знак Знак Знак Знак,Обычный (Web)1 Знак Знак Знак Знак"/>
    <w:uiPriority w:val="99"/>
    <w:rsid w:val="00511202"/>
    <w:rPr>
      <w:lang w:val="ru-RU" w:eastAsia="ru-RU" w:bidi="ar-SA"/>
    </w:rPr>
  </w:style>
  <w:style w:type="paragraph" w:customStyle="1" w:styleId="BankNormal">
    <w:name w:val="BankNormal"/>
    <w:rsid w:val="00511202"/>
    <w:pPr>
      <w:tabs>
        <w:tab w:val="left" w:pos="-720"/>
      </w:tabs>
      <w:suppressAutoHyphens/>
    </w:pPr>
    <w:rPr>
      <w:rFonts w:ascii="CG Times" w:hAnsi="CG Times"/>
      <w:sz w:val="22"/>
      <w:lang w:val="en-US" w:eastAsia="en-US"/>
    </w:rPr>
  </w:style>
  <w:style w:type="paragraph" w:customStyle="1" w:styleId="Head82">
    <w:name w:val="Head 8.2"/>
    <w:basedOn w:val="a8"/>
    <w:rsid w:val="00511202"/>
    <w:pPr>
      <w:suppressAutoHyphens/>
      <w:spacing w:before="480" w:after="120"/>
      <w:jc w:val="center"/>
    </w:pPr>
    <w:rPr>
      <w:rFonts w:ascii="Times New Roman Bold" w:hAnsi="Times New Roman Bold"/>
      <w:b/>
      <w:lang w:val="en-US" w:eastAsia="en-US"/>
    </w:rPr>
  </w:style>
  <w:style w:type="paragraph" w:customStyle="1" w:styleId="1ffff1">
    <w:name w:val="втяжка1"/>
    <w:basedOn w:val="afffffffa"/>
    <w:next w:val="afffffffa"/>
    <w:rsid w:val="00511202"/>
    <w:pPr>
      <w:tabs>
        <w:tab w:val="clear" w:pos="567"/>
        <w:tab w:val="left" w:pos="1134"/>
      </w:tabs>
      <w:ind w:left="1134"/>
    </w:pPr>
  </w:style>
  <w:style w:type="character" w:customStyle="1" w:styleId="Normal">
    <w:name w:val="Normal Знак"/>
    <w:rsid w:val="00511202"/>
    <w:rPr>
      <w:snapToGrid w:val="0"/>
      <w:sz w:val="24"/>
      <w:lang w:val="ru-RU" w:eastAsia="ru-RU" w:bidi="ar-SA"/>
    </w:rPr>
  </w:style>
  <w:style w:type="paragraph" w:customStyle="1" w:styleId="-4">
    <w:name w:val="текст-табл"/>
    <w:basedOn w:val="a8"/>
    <w:next w:val="a8"/>
    <w:rsid w:val="00511202"/>
    <w:pPr>
      <w:autoSpaceDE w:val="0"/>
      <w:autoSpaceDN w:val="0"/>
      <w:adjustRightInd w:val="0"/>
      <w:spacing w:before="57"/>
      <w:ind w:left="283" w:right="283"/>
      <w:jc w:val="both"/>
    </w:pPr>
    <w:rPr>
      <w:rFonts w:ascii="SchoolBookC" w:hAnsi="SchoolBookC"/>
      <w:b/>
      <w:i/>
      <w:sz w:val="24"/>
    </w:rPr>
  </w:style>
  <w:style w:type="paragraph" w:customStyle="1" w:styleId="afffffffff2">
    <w:name w:val="заг_центр"/>
    <w:basedOn w:val="-4"/>
    <w:rsid w:val="00511202"/>
    <w:pPr>
      <w:jc w:val="center"/>
    </w:pPr>
    <w:rPr>
      <w:rFonts w:ascii="AvantGardeGothicC" w:hAnsi="AvantGardeGothicC"/>
    </w:rPr>
  </w:style>
  <w:style w:type="paragraph" w:customStyle="1" w:styleId="fr10">
    <w:name w:val="fr1"/>
    <w:basedOn w:val="a8"/>
    <w:rsid w:val="00511202"/>
    <w:pPr>
      <w:spacing w:before="150" w:after="150"/>
      <w:ind w:left="150" w:right="150"/>
    </w:pPr>
    <w:rPr>
      <w:sz w:val="24"/>
      <w:szCs w:val="24"/>
    </w:rPr>
  </w:style>
  <w:style w:type="paragraph" w:customStyle="1" w:styleId="93">
    <w:name w:val="9"/>
    <w:basedOn w:val="a8"/>
    <w:rsid w:val="00511202"/>
    <w:pPr>
      <w:jc w:val="center"/>
    </w:pPr>
    <w:rPr>
      <w:rFonts w:eastAsia="Arial Unicode MS"/>
      <w:b/>
      <w:bCs/>
      <w:sz w:val="16"/>
      <w:szCs w:val="16"/>
    </w:rPr>
  </w:style>
  <w:style w:type="paragraph" w:customStyle="1" w:styleId="2ff8">
    <w:name w:val="Текст_начало_2"/>
    <w:basedOn w:val="a8"/>
    <w:rsid w:val="00511202"/>
    <w:pPr>
      <w:spacing w:line="360" w:lineRule="exact"/>
      <w:jc w:val="both"/>
    </w:pPr>
    <w:rPr>
      <w:rFonts w:ascii="Arial" w:hAnsi="Arial"/>
      <w:sz w:val="24"/>
      <w:lang w:val="en-GB"/>
    </w:rPr>
  </w:style>
  <w:style w:type="paragraph" w:customStyle="1" w:styleId="02statia3">
    <w:name w:val="02statia3"/>
    <w:basedOn w:val="a8"/>
    <w:rsid w:val="00511202"/>
    <w:pPr>
      <w:spacing w:before="120" w:line="320" w:lineRule="atLeast"/>
      <w:ind w:left="2900" w:hanging="880"/>
      <w:jc w:val="both"/>
    </w:pPr>
    <w:rPr>
      <w:rFonts w:ascii="GaramondNarrowC" w:hAnsi="GaramondNarrowC"/>
      <w:color w:val="000000"/>
      <w:sz w:val="21"/>
      <w:szCs w:val="21"/>
    </w:rPr>
  </w:style>
  <w:style w:type="paragraph" w:customStyle="1" w:styleId="head21">
    <w:name w:val="head21"/>
    <w:basedOn w:val="a8"/>
    <w:rsid w:val="00511202"/>
    <w:pPr>
      <w:overflowPunct w:val="0"/>
      <w:autoSpaceDE w:val="0"/>
      <w:autoSpaceDN w:val="0"/>
      <w:jc w:val="center"/>
    </w:pPr>
    <w:rPr>
      <w:b/>
      <w:bCs/>
      <w:sz w:val="24"/>
      <w:szCs w:val="24"/>
    </w:rPr>
  </w:style>
  <w:style w:type="paragraph" w:customStyle="1" w:styleId="msoacetate0">
    <w:name w:val="msoacetate"/>
    <w:basedOn w:val="a8"/>
    <w:rsid w:val="00511202"/>
    <w:rPr>
      <w:rFonts w:ascii="Tahoma" w:hAnsi="Tahoma" w:cs="Tahoma"/>
      <w:sz w:val="16"/>
      <w:szCs w:val="16"/>
    </w:rPr>
  </w:style>
  <w:style w:type="paragraph" w:customStyle="1" w:styleId="4f2">
    <w:name w:val="Стиль4"/>
    <w:basedOn w:val="a8"/>
    <w:link w:val="4f3"/>
    <w:rsid w:val="00511202"/>
    <w:pPr>
      <w:jc w:val="both"/>
    </w:pPr>
    <w:rPr>
      <w:sz w:val="24"/>
    </w:rPr>
  </w:style>
  <w:style w:type="paragraph" w:customStyle="1" w:styleId="NormalSpace">
    <w:name w:val="NormalSpace"/>
    <w:basedOn w:val="a8"/>
    <w:next w:val="a8"/>
    <w:rsid w:val="00511202"/>
    <w:pPr>
      <w:spacing w:before="60" w:after="60"/>
    </w:pPr>
    <w:rPr>
      <w:rFonts w:ascii="Arial" w:eastAsia="SimSun" w:hAnsi="Arial"/>
      <w:sz w:val="22"/>
      <w:szCs w:val="24"/>
      <w:lang w:val="en-GB" w:eastAsia="zh-CN"/>
    </w:rPr>
  </w:style>
  <w:style w:type="paragraph" w:customStyle="1" w:styleId="1ffff2">
    <w:name w:val="Знак1 Знак Знак"/>
    <w:basedOn w:val="a8"/>
    <w:rsid w:val="00511202"/>
    <w:rPr>
      <w:sz w:val="24"/>
      <w:szCs w:val="24"/>
      <w:lang w:val="en-US" w:eastAsia="en-US"/>
    </w:rPr>
  </w:style>
  <w:style w:type="paragraph" w:customStyle="1" w:styleId="xl33">
    <w:name w:val="xl33"/>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S Sans Serif" w:hAnsi="MS Sans Serif"/>
      <w:b/>
      <w:bCs/>
      <w:sz w:val="24"/>
      <w:szCs w:val="24"/>
    </w:rPr>
  </w:style>
  <w:style w:type="paragraph" w:customStyle="1" w:styleId="heading111111112">
    <w:name w:val="heading 1.Заголовок 1 Знак.Заголовок 1 Знак1 Знак.Заголовок 1 Знак Знак Знак.Заголовок 1 Знак Знак1 Знак.Заголовок 1 Знак Знак2"/>
    <w:basedOn w:val="a8"/>
    <w:next w:val="a8"/>
    <w:rsid w:val="00511202"/>
    <w:pPr>
      <w:keepNext/>
      <w:widowControl w:val="0"/>
      <w:suppressAutoHyphens/>
      <w:autoSpaceDE w:val="0"/>
      <w:autoSpaceDN w:val="0"/>
      <w:spacing w:before="60"/>
      <w:jc w:val="center"/>
      <w:outlineLvl w:val="0"/>
    </w:pPr>
    <w:rPr>
      <w:rFonts w:ascii="Arial" w:hAnsi="Arial" w:cs="Arial"/>
      <w:b/>
      <w:bCs/>
      <w:sz w:val="24"/>
      <w:szCs w:val="24"/>
    </w:rPr>
  </w:style>
  <w:style w:type="paragraph" w:styleId="2ff9">
    <w:name w:val="index 2"/>
    <w:basedOn w:val="a8"/>
    <w:next w:val="a8"/>
    <w:autoRedefine/>
    <w:rsid w:val="00511202"/>
    <w:pPr>
      <w:ind w:left="400" w:hanging="200"/>
    </w:pPr>
    <w:rPr>
      <w:sz w:val="20"/>
    </w:rPr>
  </w:style>
  <w:style w:type="paragraph" w:styleId="3ff4">
    <w:name w:val="index 3"/>
    <w:basedOn w:val="a8"/>
    <w:next w:val="a8"/>
    <w:autoRedefine/>
    <w:rsid w:val="00511202"/>
    <w:pPr>
      <w:ind w:left="600" w:hanging="200"/>
    </w:pPr>
    <w:rPr>
      <w:sz w:val="20"/>
    </w:rPr>
  </w:style>
  <w:style w:type="paragraph" w:styleId="4f4">
    <w:name w:val="index 4"/>
    <w:basedOn w:val="a8"/>
    <w:next w:val="a8"/>
    <w:autoRedefine/>
    <w:rsid w:val="00511202"/>
    <w:pPr>
      <w:ind w:left="800" w:hanging="200"/>
    </w:pPr>
    <w:rPr>
      <w:sz w:val="20"/>
    </w:rPr>
  </w:style>
  <w:style w:type="paragraph" w:styleId="58">
    <w:name w:val="index 5"/>
    <w:basedOn w:val="a8"/>
    <w:next w:val="a8"/>
    <w:autoRedefine/>
    <w:rsid w:val="00511202"/>
    <w:pPr>
      <w:ind w:left="1000" w:hanging="200"/>
    </w:pPr>
    <w:rPr>
      <w:sz w:val="20"/>
    </w:rPr>
  </w:style>
  <w:style w:type="paragraph" w:styleId="67">
    <w:name w:val="index 6"/>
    <w:basedOn w:val="a8"/>
    <w:next w:val="a8"/>
    <w:autoRedefine/>
    <w:rsid w:val="00511202"/>
    <w:pPr>
      <w:ind w:left="1200" w:hanging="200"/>
    </w:pPr>
    <w:rPr>
      <w:sz w:val="20"/>
    </w:rPr>
  </w:style>
  <w:style w:type="paragraph" w:styleId="75">
    <w:name w:val="index 7"/>
    <w:basedOn w:val="a8"/>
    <w:next w:val="a8"/>
    <w:autoRedefine/>
    <w:rsid w:val="00511202"/>
    <w:pPr>
      <w:ind w:left="1400" w:hanging="200"/>
    </w:pPr>
    <w:rPr>
      <w:sz w:val="20"/>
    </w:rPr>
  </w:style>
  <w:style w:type="paragraph" w:styleId="84">
    <w:name w:val="index 8"/>
    <w:basedOn w:val="a8"/>
    <w:next w:val="a8"/>
    <w:autoRedefine/>
    <w:rsid w:val="00511202"/>
    <w:pPr>
      <w:ind w:left="1600" w:hanging="200"/>
    </w:pPr>
    <w:rPr>
      <w:sz w:val="20"/>
    </w:rPr>
  </w:style>
  <w:style w:type="paragraph" w:styleId="94">
    <w:name w:val="index 9"/>
    <w:basedOn w:val="a8"/>
    <w:next w:val="a8"/>
    <w:autoRedefine/>
    <w:rsid w:val="00511202"/>
    <w:pPr>
      <w:ind w:left="1800" w:hanging="200"/>
    </w:pPr>
    <w:rPr>
      <w:sz w:val="20"/>
    </w:rPr>
  </w:style>
  <w:style w:type="paragraph" w:styleId="afffffffff3">
    <w:name w:val="index heading"/>
    <w:basedOn w:val="a8"/>
    <w:next w:val="1c"/>
    <w:rsid w:val="00511202"/>
    <w:rPr>
      <w:sz w:val="20"/>
    </w:rPr>
  </w:style>
  <w:style w:type="paragraph" w:customStyle="1" w:styleId="DefaultText">
    <w:name w:val="Default Text"/>
    <w:basedOn w:val="a8"/>
    <w:rsid w:val="00511202"/>
    <w:pPr>
      <w:spacing w:before="50" w:after="50"/>
      <w:ind w:left="1440"/>
    </w:pPr>
    <w:rPr>
      <w:rFonts w:ascii="Arial" w:hAnsi="Arial"/>
      <w:sz w:val="20"/>
      <w:lang w:val="en-US" w:eastAsia="en-US"/>
    </w:rPr>
  </w:style>
  <w:style w:type="paragraph" w:customStyle="1" w:styleId="title2">
    <w:name w:val="title2"/>
    <w:basedOn w:val="a8"/>
    <w:rsid w:val="00511202"/>
    <w:rPr>
      <w:color w:val="000000"/>
      <w:sz w:val="24"/>
      <w:szCs w:val="24"/>
    </w:rPr>
  </w:style>
  <w:style w:type="paragraph" w:customStyle="1" w:styleId="afffffffff4">
    <w:name w:val="Абзац картинок"/>
    <w:basedOn w:val="a8"/>
    <w:autoRedefine/>
    <w:rsid w:val="00511202"/>
    <w:pPr>
      <w:jc w:val="center"/>
    </w:pPr>
    <w:rPr>
      <w:sz w:val="24"/>
    </w:rPr>
  </w:style>
  <w:style w:type="character" w:customStyle="1" w:styleId="afffffffff5">
    <w:name w:val="Обычный (веб) Знак"/>
    <w:aliases w:val="Обычный (веб)1 Знак,Обычный (Web)1 Знак,Обычный (веб)1 Знак1,Обычный (Web)1 Знак1"/>
    <w:rsid w:val="00511202"/>
    <w:rPr>
      <w:sz w:val="24"/>
      <w:szCs w:val="24"/>
      <w:lang w:val="ru-RU" w:eastAsia="ru-RU" w:bidi="ar-SA"/>
    </w:rPr>
  </w:style>
  <w:style w:type="paragraph" w:customStyle="1" w:styleId="afffffffff6">
    <w:name w:val="Глава"/>
    <w:basedOn w:val="12"/>
    <w:next w:val="afd"/>
    <w:rsid w:val="00511202"/>
    <w:pPr>
      <w:widowControl w:val="0"/>
    </w:pPr>
    <w:rPr>
      <w:bCs w:val="0"/>
      <w:color w:val="000000"/>
      <w:sz w:val="28"/>
    </w:rPr>
  </w:style>
  <w:style w:type="character" w:customStyle="1" w:styleId="grame">
    <w:name w:val="grame"/>
    <w:uiPriority w:val="99"/>
    <w:rsid w:val="00511202"/>
  </w:style>
  <w:style w:type="paragraph" w:customStyle="1" w:styleId="afffffffff7">
    <w:name w:val="Абзац пустой"/>
    <w:basedOn w:val="a8"/>
    <w:autoRedefine/>
    <w:rsid w:val="00511202"/>
    <w:pPr>
      <w:jc w:val="both"/>
    </w:pPr>
    <w:rPr>
      <w:sz w:val="22"/>
      <w:lang w:val="en-US"/>
    </w:rPr>
  </w:style>
  <w:style w:type="character" w:customStyle="1" w:styleId="brown">
    <w:name w:val="brown"/>
    <w:rsid w:val="00511202"/>
  </w:style>
  <w:style w:type="character" w:customStyle="1" w:styleId="bold">
    <w:name w:val="bold"/>
    <w:rsid w:val="00511202"/>
  </w:style>
  <w:style w:type="paragraph" w:customStyle="1" w:styleId="1ffff3">
    <w:name w:val="Знак 1"/>
    <w:basedOn w:val="a8"/>
    <w:rsid w:val="00511202"/>
    <w:pPr>
      <w:suppressAutoHyphens/>
      <w:spacing w:after="60"/>
      <w:jc w:val="center"/>
    </w:pPr>
    <w:rPr>
      <w:sz w:val="22"/>
      <w:szCs w:val="22"/>
      <w:lang w:eastAsia="ar-SA"/>
    </w:rPr>
  </w:style>
  <w:style w:type="character" w:customStyle="1" w:styleId="3ff5">
    <w:name w:val="заголовок 3 Знак"/>
    <w:uiPriority w:val="99"/>
    <w:rsid w:val="00511202"/>
    <w:rPr>
      <w:b/>
      <w:bCs/>
      <w:i/>
      <w:iCs/>
      <w:lang w:val="ru-RU" w:eastAsia="ru-RU" w:bidi="ar-SA"/>
    </w:rPr>
  </w:style>
  <w:style w:type="paragraph" w:customStyle="1" w:styleId="1ffff4">
    <w:name w:val="Знак Знак Знак1 Знак Знак Знак"/>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2ffa">
    <w:name w:val="Знак Знак Знак Знак Знак2 Знак Знак Знак Знак Знак Знак Знак Знак Знак Знак"/>
    <w:basedOn w:val="a8"/>
    <w:rsid w:val="00511202"/>
    <w:pPr>
      <w:widowControl w:val="0"/>
      <w:adjustRightInd w:val="0"/>
      <w:spacing w:after="160" w:line="240" w:lineRule="exact"/>
      <w:jc w:val="right"/>
    </w:pPr>
    <w:rPr>
      <w:rFonts w:ascii="Arial" w:hAnsi="Arial" w:cs="Arial"/>
      <w:sz w:val="20"/>
      <w:lang w:val="en-GB" w:eastAsia="en-US"/>
    </w:rPr>
  </w:style>
  <w:style w:type="paragraph" w:styleId="2ffb">
    <w:name w:val="List 2"/>
    <w:basedOn w:val="a8"/>
    <w:rsid w:val="00511202"/>
    <w:pPr>
      <w:ind w:left="566" w:hanging="283"/>
    </w:pPr>
    <w:rPr>
      <w:sz w:val="20"/>
    </w:rPr>
  </w:style>
  <w:style w:type="paragraph" w:customStyle="1" w:styleId="21fa">
    <w:name w:val="Знак Знак Знак Знак Знак2 Знак Знак Знак Знак Знак Знак Знак Знак Знак Знак Знак Знак1"/>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21fb">
    <w:name w:val="Знак Знак Знак Знак Знак2 Знак Знак Знак Знак Знак Знак Знак Знак Знак Знак Знак Знак1 Знак"/>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59">
    <w:name w:val="Стиль5"/>
    <w:basedOn w:val="a8"/>
    <w:rsid w:val="00511202"/>
    <w:pPr>
      <w:spacing w:after="120"/>
      <w:jc w:val="both"/>
    </w:pPr>
    <w:rPr>
      <w:color w:val="000000"/>
      <w:sz w:val="24"/>
      <w:szCs w:val="24"/>
    </w:rPr>
  </w:style>
  <w:style w:type="character" w:customStyle="1" w:styleId="ConsNormal2">
    <w:name w:val="ConsNormal Знак Знак Знак"/>
    <w:locked/>
    <w:rsid w:val="00511202"/>
    <w:rPr>
      <w:rFonts w:ascii="Arial" w:hAnsi="Arial" w:cs="Arial"/>
      <w:lang w:val="ru-RU" w:eastAsia="ru-RU" w:bidi="ar-SA"/>
    </w:rPr>
  </w:style>
  <w:style w:type="paragraph" w:customStyle="1" w:styleId="caaieiaie3">
    <w:name w:val="caaieiaie 3"/>
    <w:basedOn w:val="a8"/>
    <w:next w:val="a8"/>
    <w:rsid w:val="00511202"/>
    <w:pPr>
      <w:keepNext/>
      <w:jc w:val="center"/>
    </w:pPr>
    <w:rPr>
      <w:rFonts w:ascii="NTTierce" w:hAnsi="NTTierce"/>
      <w:b/>
      <w:sz w:val="22"/>
    </w:rPr>
  </w:style>
  <w:style w:type="paragraph" w:customStyle="1" w:styleId="afffffffff8">
    <w:name w:val="Оглавление"/>
    <w:basedOn w:val="3f2"/>
    <w:uiPriority w:val="99"/>
    <w:qFormat/>
    <w:rsid w:val="00511202"/>
    <w:pPr>
      <w:widowControl/>
      <w:autoSpaceDE w:val="0"/>
      <w:autoSpaceDN w:val="0"/>
      <w:outlineLvl w:val="2"/>
    </w:pPr>
    <w:rPr>
      <w:bCs/>
      <w:i/>
      <w:iCs/>
    </w:rPr>
  </w:style>
  <w:style w:type="paragraph" w:customStyle="1" w:styleId="1ffff5">
    <w:name w:val="Знак Знак Знак1 Знак"/>
    <w:basedOn w:val="a8"/>
    <w:rsid w:val="00511202"/>
    <w:pPr>
      <w:widowControl w:val="0"/>
      <w:adjustRightInd w:val="0"/>
      <w:spacing w:after="160" w:line="240" w:lineRule="exact"/>
      <w:jc w:val="right"/>
    </w:pPr>
    <w:rPr>
      <w:rFonts w:ascii="Arial" w:hAnsi="Arial" w:cs="Arial"/>
      <w:sz w:val="20"/>
      <w:lang w:val="en-GB" w:eastAsia="en-US"/>
    </w:rPr>
  </w:style>
  <w:style w:type="character" w:customStyle="1" w:styleId="postbody1">
    <w:name w:val="postbody1"/>
    <w:rsid w:val="00511202"/>
    <w:rPr>
      <w:sz w:val="18"/>
      <w:szCs w:val="18"/>
    </w:rPr>
  </w:style>
  <w:style w:type="character" w:customStyle="1" w:styleId="postbody">
    <w:name w:val="postbody"/>
    <w:rsid w:val="00511202"/>
  </w:style>
  <w:style w:type="paragraph" w:styleId="afffffffff9">
    <w:name w:val="Salutation"/>
    <w:basedOn w:val="a8"/>
    <w:next w:val="a8"/>
    <w:link w:val="afffffffffa"/>
    <w:rsid w:val="00511202"/>
    <w:rPr>
      <w:sz w:val="24"/>
      <w:szCs w:val="24"/>
    </w:rPr>
  </w:style>
  <w:style w:type="character" w:customStyle="1" w:styleId="afffffffffa">
    <w:name w:val="Приветствие Знак"/>
    <w:basedOn w:val="a9"/>
    <w:link w:val="afffffffff9"/>
    <w:rsid w:val="00511202"/>
    <w:rPr>
      <w:sz w:val="24"/>
      <w:szCs w:val="24"/>
    </w:rPr>
  </w:style>
  <w:style w:type="paragraph" w:customStyle="1" w:styleId="DefinitionTerm">
    <w:name w:val="Definition Term"/>
    <w:basedOn w:val="a8"/>
    <w:next w:val="a8"/>
    <w:uiPriority w:val="99"/>
    <w:rsid w:val="00511202"/>
    <w:pPr>
      <w:widowControl w:val="0"/>
    </w:pPr>
    <w:rPr>
      <w:sz w:val="24"/>
      <w:szCs w:val="24"/>
    </w:rPr>
  </w:style>
  <w:style w:type="table" w:customStyle="1" w:styleId="5a">
    <w:name w:val="Сетка таблицы5"/>
    <w:basedOn w:val="aa"/>
    <w:next w:val="af4"/>
    <w:uiPriority w:val="59"/>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b">
    <w:name w:val="Таблица шапка"/>
    <w:basedOn w:val="a8"/>
    <w:rsid w:val="00511202"/>
    <w:pPr>
      <w:keepNext/>
      <w:spacing w:before="40" w:after="40"/>
      <w:ind w:left="57" w:right="57"/>
    </w:pPr>
    <w:rPr>
      <w:sz w:val="18"/>
      <w:szCs w:val="18"/>
    </w:rPr>
  </w:style>
  <w:style w:type="paragraph" w:customStyle="1" w:styleId="1ffff6">
    <w:name w:val="Текст примечания1"/>
    <w:basedOn w:val="a8"/>
    <w:rsid w:val="00511202"/>
    <w:pPr>
      <w:suppressAutoHyphens/>
    </w:pPr>
    <w:rPr>
      <w:sz w:val="20"/>
      <w:lang w:eastAsia="ar-SA"/>
    </w:rPr>
  </w:style>
  <w:style w:type="character" w:customStyle="1" w:styleId="FontStyle33">
    <w:name w:val="Font Style33"/>
    <w:rsid w:val="00511202"/>
    <w:rPr>
      <w:rFonts w:ascii="Times New Roman" w:hAnsi="Times New Roman" w:cs="Times New Roman"/>
      <w:sz w:val="22"/>
      <w:szCs w:val="22"/>
    </w:rPr>
  </w:style>
  <w:style w:type="paragraph" w:customStyle="1" w:styleId="Style26">
    <w:name w:val="Style26"/>
    <w:basedOn w:val="a8"/>
    <w:rsid w:val="00511202"/>
    <w:pPr>
      <w:widowControl w:val="0"/>
      <w:suppressAutoHyphens/>
      <w:autoSpaceDE w:val="0"/>
      <w:spacing w:line="277" w:lineRule="exact"/>
      <w:jc w:val="both"/>
    </w:pPr>
    <w:rPr>
      <w:rFonts w:cs="Calibri"/>
      <w:sz w:val="24"/>
      <w:szCs w:val="24"/>
      <w:lang w:eastAsia="ar-SA"/>
    </w:rPr>
  </w:style>
  <w:style w:type="character" w:customStyle="1" w:styleId="ttsub">
    <w:name w:val="ttsub"/>
    <w:rsid w:val="00511202"/>
  </w:style>
  <w:style w:type="character" w:customStyle="1" w:styleId="ttsub2">
    <w:name w:val="ttsub2"/>
    <w:rsid w:val="00511202"/>
  </w:style>
  <w:style w:type="paragraph" w:customStyle="1" w:styleId="align-justify">
    <w:name w:val="align-justify"/>
    <w:basedOn w:val="a8"/>
    <w:rsid w:val="00511202"/>
    <w:pPr>
      <w:spacing w:before="100" w:beforeAutospacing="1" w:after="100" w:afterAutospacing="1"/>
    </w:pPr>
    <w:rPr>
      <w:sz w:val="24"/>
      <w:szCs w:val="24"/>
    </w:rPr>
  </w:style>
  <w:style w:type="character" w:customStyle="1" w:styleId="11f2">
    <w:name w:val="Основной шрифт абзаца11"/>
    <w:rsid w:val="00511202"/>
  </w:style>
  <w:style w:type="character" w:customStyle="1" w:styleId="name">
    <w:name w:val="name"/>
    <w:rsid w:val="00511202"/>
  </w:style>
  <w:style w:type="paragraph" w:styleId="z-">
    <w:name w:val="HTML Top of Form"/>
    <w:basedOn w:val="a8"/>
    <w:next w:val="a8"/>
    <w:link w:val="z-0"/>
    <w:hidden/>
    <w:uiPriority w:val="99"/>
    <w:unhideWhenUsed/>
    <w:rsid w:val="00511202"/>
    <w:pPr>
      <w:pBdr>
        <w:bottom w:val="single" w:sz="6" w:space="1" w:color="auto"/>
      </w:pBdr>
      <w:jc w:val="center"/>
    </w:pPr>
    <w:rPr>
      <w:rFonts w:ascii="Arial" w:hAnsi="Arial"/>
      <w:vanish/>
      <w:sz w:val="16"/>
      <w:szCs w:val="16"/>
    </w:rPr>
  </w:style>
  <w:style w:type="character" w:customStyle="1" w:styleId="z-0">
    <w:name w:val="z-Начало формы Знак"/>
    <w:basedOn w:val="a9"/>
    <w:link w:val="z-"/>
    <w:uiPriority w:val="99"/>
    <w:rsid w:val="00511202"/>
    <w:rPr>
      <w:rFonts w:ascii="Arial" w:hAnsi="Arial"/>
      <w:vanish/>
      <w:sz w:val="16"/>
      <w:szCs w:val="16"/>
    </w:rPr>
  </w:style>
  <w:style w:type="paragraph" w:styleId="z-1">
    <w:name w:val="HTML Bottom of Form"/>
    <w:basedOn w:val="a8"/>
    <w:next w:val="a8"/>
    <w:link w:val="z-2"/>
    <w:hidden/>
    <w:uiPriority w:val="99"/>
    <w:unhideWhenUsed/>
    <w:rsid w:val="00511202"/>
    <w:pPr>
      <w:pBdr>
        <w:top w:val="single" w:sz="6" w:space="1" w:color="auto"/>
      </w:pBdr>
      <w:jc w:val="center"/>
    </w:pPr>
    <w:rPr>
      <w:rFonts w:ascii="Arial" w:hAnsi="Arial"/>
      <w:vanish/>
      <w:sz w:val="16"/>
      <w:szCs w:val="16"/>
    </w:rPr>
  </w:style>
  <w:style w:type="character" w:customStyle="1" w:styleId="z-2">
    <w:name w:val="z-Конец формы Знак"/>
    <w:basedOn w:val="a9"/>
    <w:link w:val="z-1"/>
    <w:uiPriority w:val="99"/>
    <w:rsid w:val="00511202"/>
    <w:rPr>
      <w:rFonts w:ascii="Arial" w:hAnsi="Arial"/>
      <w:vanish/>
      <w:sz w:val="16"/>
      <w:szCs w:val="16"/>
    </w:rPr>
  </w:style>
  <w:style w:type="numbering" w:customStyle="1" w:styleId="1131">
    <w:name w:val="Нет списка1131"/>
    <w:next w:val="ab"/>
    <w:uiPriority w:val="99"/>
    <w:semiHidden/>
    <w:unhideWhenUsed/>
    <w:rsid w:val="00511202"/>
  </w:style>
  <w:style w:type="numbering" w:customStyle="1" w:styleId="231">
    <w:name w:val="Нет списка23"/>
    <w:next w:val="ab"/>
    <w:uiPriority w:val="99"/>
    <w:semiHidden/>
    <w:unhideWhenUsed/>
    <w:rsid w:val="00511202"/>
  </w:style>
  <w:style w:type="numbering" w:customStyle="1" w:styleId="3210">
    <w:name w:val="Нет списка321"/>
    <w:next w:val="ab"/>
    <w:uiPriority w:val="99"/>
    <w:semiHidden/>
    <w:unhideWhenUsed/>
    <w:rsid w:val="00511202"/>
  </w:style>
  <w:style w:type="numbering" w:customStyle="1" w:styleId="421">
    <w:name w:val="Нет списка42"/>
    <w:next w:val="ab"/>
    <w:uiPriority w:val="99"/>
    <w:semiHidden/>
    <w:unhideWhenUsed/>
    <w:rsid w:val="00511202"/>
  </w:style>
  <w:style w:type="numbering" w:customStyle="1" w:styleId="520">
    <w:name w:val="Нет списка52"/>
    <w:next w:val="ab"/>
    <w:uiPriority w:val="99"/>
    <w:semiHidden/>
    <w:unhideWhenUsed/>
    <w:rsid w:val="00511202"/>
  </w:style>
  <w:style w:type="numbering" w:customStyle="1" w:styleId="620">
    <w:name w:val="Нет списка62"/>
    <w:next w:val="ab"/>
    <w:uiPriority w:val="99"/>
    <w:semiHidden/>
    <w:unhideWhenUsed/>
    <w:rsid w:val="00511202"/>
  </w:style>
  <w:style w:type="numbering" w:customStyle="1" w:styleId="7111">
    <w:name w:val="Нет списка7111"/>
    <w:next w:val="ab"/>
    <w:uiPriority w:val="99"/>
    <w:semiHidden/>
    <w:rsid w:val="00511202"/>
  </w:style>
  <w:style w:type="numbering" w:customStyle="1" w:styleId="1211">
    <w:name w:val="Нет списка1211"/>
    <w:next w:val="ab"/>
    <w:uiPriority w:val="99"/>
    <w:semiHidden/>
    <w:unhideWhenUsed/>
    <w:rsid w:val="00511202"/>
  </w:style>
  <w:style w:type="numbering" w:customStyle="1" w:styleId="21111">
    <w:name w:val="Нет списка21111"/>
    <w:next w:val="ab"/>
    <w:uiPriority w:val="99"/>
    <w:semiHidden/>
    <w:unhideWhenUsed/>
    <w:rsid w:val="00511202"/>
  </w:style>
  <w:style w:type="numbering" w:customStyle="1" w:styleId="31111">
    <w:name w:val="Нет списка31111"/>
    <w:next w:val="ab"/>
    <w:uiPriority w:val="99"/>
    <w:semiHidden/>
    <w:unhideWhenUsed/>
    <w:rsid w:val="00511202"/>
  </w:style>
  <w:style w:type="numbering" w:customStyle="1" w:styleId="41111">
    <w:name w:val="Нет списка41111"/>
    <w:next w:val="ab"/>
    <w:uiPriority w:val="99"/>
    <w:semiHidden/>
    <w:unhideWhenUsed/>
    <w:rsid w:val="00511202"/>
  </w:style>
  <w:style w:type="numbering" w:customStyle="1" w:styleId="51111">
    <w:name w:val="Нет списка51111"/>
    <w:next w:val="ab"/>
    <w:uiPriority w:val="99"/>
    <w:semiHidden/>
    <w:unhideWhenUsed/>
    <w:rsid w:val="00511202"/>
  </w:style>
  <w:style w:type="numbering" w:customStyle="1" w:styleId="61111">
    <w:name w:val="Нет списка61111"/>
    <w:next w:val="ab"/>
    <w:uiPriority w:val="99"/>
    <w:semiHidden/>
    <w:unhideWhenUsed/>
    <w:rsid w:val="00511202"/>
  </w:style>
  <w:style w:type="numbering" w:customStyle="1" w:styleId="811">
    <w:name w:val="Нет списка811"/>
    <w:next w:val="ab"/>
    <w:uiPriority w:val="99"/>
    <w:semiHidden/>
    <w:rsid w:val="00511202"/>
  </w:style>
  <w:style w:type="numbering" w:customStyle="1" w:styleId="1311">
    <w:name w:val="Нет списка1311"/>
    <w:next w:val="ab"/>
    <w:uiPriority w:val="99"/>
    <w:semiHidden/>
    <w:unhideWhenUsed/>
    <w:rsid w:val="00511202"/>
  </w:style>
  <w:style w:type="numbering" w:customStyle="1" w:styleId="2211">
    <w:name w:val="Нет списка2211"/>
    <w:next w:val="ab"/>
    <w:uiPriority w:val="99"/>
    <w:semiHidden/>
    <w:unhideWhenUsed/>
    <w:rsid w:val="00511202"/>
  </w:style>
  <w:style w:type="numbering" w:customStyle="1" w:styleId="3211">
    <w:name w:val="Нет списка3211"/>
    <w:next w:val="ab"/>
    <w:uiPriority w:val="99"/>
    <w:semiHidden/>
    <w:unhideWhenUsed/>
    <w:rsid w:val="00511202"/>
  </w:style>
  <w:style w:type="numbering" w:customStyle="1" w:styleId="4210">
    <w:name w:val="Нет списка421"/>
    <w:next w:val="ab"/>
    <w:uiPriority w:val="99"/>
    <w:semiHidden/>
    <w:unhideWhenUsed/>
    <w:rsid w:val="00511202"/>
  </w:style>
  <w:style w:type="numbering" w:customStyle="1" w:styleId="521">
    <w:name w:val="Нет списка521"/>
    <w:next w:val="ab"/>
    <w:uiPriority w:val="99"/>
    <w:semiHidden/>
    <w:unhideWhenUsed/>
    <w:rsid w:val="00511202"/>
  </w:style>
  <w:style w:type="numbering" w:customStyle="1" w:styleId="621">
    <w:name w:val="Нет списка621"/>
    <w:next w:val="ab"/>
    <w:uiPriority w:val="99"/>
    <w:semiHidden/>
    <w:unhideWhenUsed/>
    <w:rsid w:val="00511202"/>
  </w:style>
  <w:style w:type="numbering" w:customStyle="1" w:styleId="95">
    <w:name w:val="Нет списка9"/>
    <w:next w:val="ab"/>
    <w:uiPriority w:val="99"/>
    <w:semiHidden/>
    <w:rsid w:val="00511202"/>
  </w:style>
  <w:style w:type="numbering" w:customStyle="1" w:styleId="1410">
    <w:name w:val="Нет списка141"/>
    <w:next w:val="ab"/>
    <w:uiPriority w:val="99"/>
    <w:semiHidden/>
    <w:unhideWhenUsed/>
    <w:rsid w:val="00511202"/>
  </w:style>
  <w:style w:type="numbering" w:customStyle="1" w:styleId="2310">
    <w:name w:val="Нет списка231"/>
    <w:next w:val="ab"/>
    <w:uiPriority w:val="99"/>
    <w:semiHidden/>
    <w:unhideWhenUsed/>
    <w:rsid w:val="00511202"/>
  </w:style>
  <w:style w:type="numbering" w:customStyle="1" w:styleId="330">
    <w:name w:val="Нет списка33"/>
    <w:next w:val="ab"/>
    <w:uiPriority w:val="99"/>
    <w:semiHidden/>
    <w:unhideWhenUsed/>
    <w:rsid w:val="00511202"/>
  </w:style>
  <w:style w:type="numbering" w:customStyle="1" w:styleId="430">
    <w:name w:val="Нет списка43"/>
    <w:next w:val="ab"/>
    <w:uiPriority w:val="99"/>
    <w:semiHidden/>
    <w:unhideWhenUsed/>
    <w:rsid w:val="00511202"/>
  </w:style>
  <w:style w:type="numbering" w:customStyle="1" w:styleId="530">
    <w:name w:val="Нет списка53"/>
    <w:next w:val="ab"/>
    <w:uiPriority w:val="99"/>
    <w:semiHidden/>
    <w:unhideWhenUsed/>
    <w:rsid w:val="00511202"/>
  </w:style>
  <w:style w:type="numbering" w:customStyle="1" w:styleId="630">
    <w:name w:val="Нет списка63"/>
    <w:next w:val="ab"/>
    <w:uiPriority w:val="99"/>
    <w:semiHidden/>
    <w:unhideWhenUsed/>
    <w:rsid w:val="00511202"/>
  </w:style>
  <w:style w:type="numbering" w:customStyle="1" w:styleId="102">
    <w:name w:val="Нет списка10"/>
    <w:next w:val="ab"/>
    <w:uiPriority w:val="99"/>
    <w:semiHidden/>
    <w:unhideWhenUsed/>
    <w:rsid w:val="00511202"/>
  </w:style>
  <w:style w:type="numbering" w:customStyle="1" w:styleId="152">
    <w:name w:val="Нет списка15"/>
    <w:next w:val="ab"/>
    <w:uiPriority w:val="99"/>
    <w:semiHidden/>
    <w:unhideWhenUsed/>
    <w:rsid w:val="00511202"/>
  </w:style>
  <w:style w:type="numbering" w:customStyle="1" w:styleId="161">
    <w:name w:val="Нет списка16"/>
    <w:next w:val="ab"/>
    <w:uiPriority w:val="99"/>
    <w:semiHidden/>
    <w:unhideWhenUsed/>
    <w:rsid w:val="00511202"/>
  </w:style>
  <w:style w:type="paragraph" w:customStyle="1" w:styleId="font7">
    <w:name w:val="font7"/>
    <w:basedOn w:val="a8"/>
    <w:rsid w:val="00511202"/>
    <w:pPr>
      <w:spacing w:before="100" w:beforeAutospacing="1" w:after="100" w:afterAutospacing="1"/>
    </w:pPr>
    <w:rPr>
      <w:rFonts w:ascii="Arial" w:hAnsi="Arial" w:cs="Arial"/>
      <w:b/>
      <w:bCs/>
      <w:i/>
      <w:iCs/>
      <w:sz w:val="14"/>
      <w:szCs w:val="14"/>
    </w:rPr>
  </w:style>
  <w:style w:type="numbering" w:customStyle="1" w:styleId="171">
    <w:name w:val="Нет списка17"/>
    <w:next w:val="ab"/>
    <w:uiPriority w:val="99"/>
    <w:semiHidden/>
    <w:unhideWhenUsed/>
    <w:rsid w:val="00511202"/>
  </w:style>
  <w:style w:type="numbering" w:customStyle="1" w:styleId="181">
    <w:name w:val="Нет списка18"/>
    <w:next w:val="ab"/>
    <w:uiPriority w:val="99"/>
    <w:semiHidden/>
    <w:unhideWhenUsed/>
    <w:rsid w:val="00511202"/>
  </w:style>
  <w:style w:type="numbering" w:customStyle="1" w:styleId="191">
    <w:name w:val="Нет списка19"/>
    <w:next w:val="ab"/>
    <w:uiPriority w:val="99"/>
    <w:semiHidden/>
    <w:unhideWhenUsed/>
    <w:rsid w:val="00511202"/>
  </w:style>
  <w:style w:type="numbering" w:customStyle="1" w:styleId="201">
    <w:name w:val="Нет списка20"/>
    <w:next w:val="ab"/>
    <w:uiPriority w:val="99"/>
    <w:semiHidden/>
    <w:unhideWhenUsed/>
    <w:rsid w:val="00511202"/>
  </w:style>
  <w:style w:type="numbering" w:customStyle="1" w:styleId="241">
    <w:name w:val="Нет списка24"/>
    <w:next w:val="ab"/>
    <w:uiPriority w:val="99"/>
    <w:semiHidden/>
    <w:unhideWhenUsed/>
    <w:rsid w:val="00511202"/>
  </w:style>
  <w:style w:type="numbering" w:customStyle="1" w:styleId="251">
    <w:name w:val="Нет списка25"/>
    <w:next w:val="ab"/>
    <w:uiPriority w:val="99"/>
    <w:semiHidden/>
    <w:unhideWhenUsed/>
    <w:rsid w:val="00511202"/>
  </w:style>
  <w:style w:type="numbering" w:customStyle="1" w:styleId="261">
    <w:name w:val="Нет списка26"/>
    <w:next w:val="ab"/>
    <w:uiPriority w:val="99"/>
    <w:semiHidden/>
    <w:unhideWhenUsed/>
    <w:rsid w:val="00511202"/>
  </w:style>
  <w:style w:type="numbering" w:customStyle="1" w:styleId="271">
    <w:name w:val="Нет списка27"/>
    <w:next w:val="ab"/>
    <w:uiPriority w:val="99"/>
    <w:semiHidden/>
    <w:unhideWhenUsed/>
    <w:rsid w:val="00511202"/>
  </w:style>
  <w:style w:type="numbering" w:customStyle="1" w:styleId="281">
    <w:name w:val="Нет списка28"/>
    <w:next w:val="ab"/>
    <w:uiPriority w:val="99"/>
    <w:semiHidden/>
    <w:unhideWhenUsed/>
    <w:rsid w:val="00511202"/>
  </w:style>
  <w:style w:type="numbering" w:customStyle="1" w:styleId="1101">
    <w:name w:val="Нет списка110"/>
    <w:next w:val="ab"/>
    <w:semiHidden/>
    <w:rsid w:val="00511202"/>
  </w:style>
  <w:style w:type="table" w:customStyle="1" w:styleId="68">
    <w:name w:val="Сетка таблицы6"/>
    <w:basedOn w:val="aa"/>
    <w:next w:val="af4"/>
    <w:uiPriority w:val="59"/>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b"/>
    <w:uiPriority w:val="99"/>
    <w:semiHidden/>
    <w:unhideWhenUsed/>
    <w:rsid w:val="00511202"/>
  </w:style>
  <w:style w:type="numbering" w:customStyle="1" w:styleId="290">
    <w:name w:val="Нет списка29"/>
    <w:next w:val="ab"/>
    <w:uiPriority w:val="99"/>
    <w:semiHidden/>
    <w:unhideWhenUsed/>
    <w:rsid w:val="00511202"/>
  </w:style>
  <w:style w:type="numbering" w:customStyle="1" w:styleId="341">
    <w:name w:val="Нет списка34"/>
    <w:next w:val="ab"/>
    <w:uiPriority w:val="99"/>
    <w:semiHidden/>
    <w:unhideWhenUsed/>
    <w:rsid w:val="00511202"/>
  </w:style>
  <w:style w:type="numbering" w:customStyle="1" w:styleId="440">
    <w:name w:val="Нет списка44"/>
    <w:next w:val="ab"/>
    <w:uiPriority w:val="99"/>
    <w:semiHidden/>
    <w:unhideWhenUsed/>
    <w:rsid w:val="00511202"/>
  </w:style>
  <w:style w:type="numbering" w:customStyle="1" w:styleId="540">
    <w:name w:val="Нет списка54"/>
    <w:next w:val="ab"/>
    <w:uiPriority w:val="99"/>
    <w:semiHidden/>
    <w:unhideWhenUsed/>
    <w:rsid w:val="00511202"/>
  </w:style>
  <w:style w:type="numbering" w:customStyle="1" w:styleId="640">
    <w:name w:val="Нет списка64"/>
    <w:next w:val="ab"/>
    <w:uiPriority w:val="99"/>
    <w:semiHidden/>
    <w:unhideWhenUsed/>
    <w:rsid w:val="00511202"/>
  </w:style>
  <w:style w:type="numbering" w:customStyle="1" w:styleId="720">
    <w:name w:val="Нет списка72"/>
    <w:next w:val="ab"/>
    <w:uiPriority w:val="99"/>
    <w:semiHidden/>
    <w:rsid w:val="00511202"/>
  </w:style>
  <w:style w:type="numbering" w:customStyle="1" w:styleId="1220">
    <w:name w:val="Нет списка122"/>
    <w:next w:val="ab"/>
    <w:uiPriority w:val="99"/>
    <w:semiHidden/>
    <w:unhideWhenUsed/>
    <w:rsid w:val="00511202"/>
  </w:style>
  <w:style w:type="numbering" w:customStyle="1" w:styleId="2121">
    <w:name w:val="Нет списка2121"/>
    <w:next w:val="ab"/>
    <w:uiPriority w:val="99"/>
    <w:semiHidden/>
    <w:unhideWhenUsed/>
    <w:rsid w:val="00511202"/>
  </w:style>
  <w:style w:type="numbering" w:customStyle="1" w:styleId="3120">
    <w:name w:val="Нет списка312"/>
    <w:next w:val="ab"/>
    <w:uiPriority w:val="99"/>
    <w:semiHidden/>
    <w:unhideWhenUsed/>
    <w:rsid w:val="00511202"/>
  </w:style>
  <w:style w:type="numbering" w:customStyle="1" w:styleId="4120">
    <w:name w:val="Нет списка412"/>
    <w:next w:val="ab"/>
    <w:uiPriority w:val="99"/>
    <w:semiHidden/>
    <w:unhideWhenUsed/>
    <w:rsid w:val="00511202"/>
  </w:style>
  <w:style w:type="numbering" w:customStyle="1" w:styleId="5120">
    <w:name w:val="Нет списка512"/>
    <w:next w:val="ab"/>
    <w:uiPriority w:val="99"/>
    <w:semiHidden/>
    <w:unhideWhenUsed/>
    <w:rsid w:val="00511202"/>
  </w:style>
  <w:style w:type="numbering" w:customStyle="1" w:styleId="612">
    <w:name w:val="Нет списка612"/>
    <w:next w:val="ab"/>
    <w:uiPriority w:val="99"/>
    <w:semiHidden/>
    <w:unhideWhenUsed/>
    <w:rsid w:val="00511202"/>
  </w:style>
  <w:style w:type="numbering" w:customStyle="1" w:styleId="820">
    <w:name w:val="Нет списка82"/>
    <w:next w:val="ab"/>
    <w:uiPriority w:val="99"/>
    <w:semiHidden/>
    <w:rsid w:val="00511202"/>
  </w:style>
  <w:style w:type="numbering" w:customStyle="1" w:styleId="1320">
    <w:name w:val="Нет списка132"/>
    <w:next w:val="ab"/>
    <w:uiPriority w:val="99"/>
    <w:semiHidden/>
    <w:unhideWhenUsed/>
    <w:rsid w:val="00511202"/>
  </w:style>
  <w:style w:type="numbering" w:customStyle="1" w:styleId="2220">
    <w:name w:val="Нет списка222"/>
    <w:next w:val="ab"/>
    <w:uiPriority w:val="99"/>
    <w:semiHidden/>
    <w:unhideWhenUsed/>
    <w:rsid w:val="00511202"/>
  </w:style>
  <w:style w:type="numbering" w:customStyle="1" w:styleId="3220">
    <w:name w:val="Нет списка322"/>
    <w:next w:val="ab"/>
    <w:uiPriority w:val="99"/>
    <w:semiHidden/>
    <w:unhideWhenUsed/>
    <w:rsid w:val="00511202"/>
  </w:style>
  <w:style w:type="numbering" w:customStyle="1" w:styleId="422">
    <w:name w:val="Нет списка422"/>
    <w:next w:val="ab"/>
    <w:uiPriority w:val="99"/>
    <w:semiHidden/>
    <w:unhideWhenUsed/>
    <w:rsid w:val="00511202"/>
  </w:style>
  <w:style w:type="numbering" w:customStyle="1" w:styleId="522">
    <w:name w:val="Нет списка522"/>
    <w:next w:val="ab"/>
    <w:uiPriority w:val="99"/>
    <w:semiHidden/>
    <w:unhideWhenUsed/>
    <w:rsid w:val="00511202"/>
  </w:style>
  <w:style w:type="numbering" w:customStyle="1" w:styleId="622">
    <w:name w:val="Нет списка622"/>
    <w:next w:val="ab"/>
    <w:uiPriority w:val="99"/>
    <w:semiHidden/>
    <w:unhideWhenUsed/>
    <w:rsid w:val="00511202"/>
  </w:style>
  <w:style w:type="numbering" w:customStyle="1" w:styleId="910">
    <w:name w:val="Нет списка91"/>
    <w:next w:val="ab"/>
    <w:uiPriority w:val="99"/>
    <w:semiHidden/>
    <w:rsid w:val="00511202"/>
  </w:style>
  <w:style w:type="numbering" w:customStyle="1" w:styleId="142">
    <w:name w:val="Нет списка142"/>
    <w:next w:val="ab"/>
    <w:uiPriority w:val="99"/>
    <w:semiHidden/>
    <w:unhideWhenUsed/>
    <w:rsid w:val="00511202"/>
  </w:style>
  <w:style w:type="numbering" w:customStyle="1" w:styleId="232">
    <w:name w:val="Нет списка232"/>
    <w:next w:val="ab"/>
    <w:uiPriority w:val="99"/>
    <w:semiHidden/>
    <w:unhideWhenUsed/>
    <w:rsid w:val="00511202"/>
  </w:style>
  <w:style w:type="numbering" w:customStyle="1" w:styleId="331">
    <w:name w:val="Нет списка331"/>
    <w:next w:val="ab"/>
    <w:uiPriority w:val="99"/>
    <w:semiHidden/>
    <w:unhideWhenUsed/>
    <w:rsid w:val="00511202"/>
  </w:style>
  <w:style w:type="numbering" w:customStyle="1" w:styleId="431">
    <w:name w:val="Нет списка431"/>
    <w:next w:val="ab"/>
    <w:uiPriority w:val="99"/>
    <w:semiHidden/>
    <w:unhideWhenUsed/>
    <w:rsid w:val="00511202"/>
  </w:style>
  <w:style w:type="numbering" w:customStyle="1" w:styleId="531">
    <w:name w:val="Нет списка531"/>
    <w:next w:val="ab"/>
    <w:uiPriority w:val="99"/>
    <w:semiHidden/>
    <w:unhideWhenUsed/>
    <w:rsid w:val="00511202"/>
  </w:style>
  <w:style w:type="numbering" w:customStyle="1" w:styleId="631">
    <w:name w:val="Нет списка631"/>
    <w:next w:val="ab"/>
    <w:uiPriority w:val="99"/>
    <w:semiHidden/>
    <w:unhideWhenUsed/>
    <w:rsid w:val="00511202"/>
  </w:style>
  <w:style w:type="numbering" w:customStyle="1" w:styleId="1010">
    <w:name w:val="Нет списка101"/>
    <w:next w:val="ab"/>
    <w:uiPriority w:val="99"/>
    <w:semiHidden/>
    <w:unhideWhenUsed/>
    <w:rsid w:val="00511202"/>
  </w:style>
  <w:style w:type="numbering" w:customStyle="1" w:styleId="1510">
    <w:name w:val="Нет списка151"/>
    <w:next w:val="ab"/>
    <w:uiPriority w:val="99"/>
    <w:semiHidden/>
    <w:unhideWhenUsed/>
    <w:rsid w:val="00511202"/>
  </w:style>
  <w:style w:type="numbering" w:customStyle="1" w:styleId="1610">
    <w:name w:val="Нет списка161"/>
    <w:next w:val="ab"/>
    <w:uiPriority w:val="99"/>
    <w:semiHidden/>
    <w:unhideWhenUsed/>
    <w:rsid w:val="00511202"/>
  </w:style>
  <w:style w:type="numbering" w:customStyle="1" w:styleId="1710">
    <w:name w:val="Нет списка171"/>
    <w:next w:val="ab"/>
    <w:uiPriority w:val="99"/>
    <w:semiHidden/>
    <w:unhideWhenUsed/>
    <w:rsid w:val="00511202"/>
  </w:style>
  <w:style w:type="numbering" w:customStyle="1" w:styleId="1810">
    <w:name w:val="Нет списка181"/>
    <w:next w:val="ab"/>
    <w:uiPriority w:val="99"/>
    <w:semiHidden/>
    <w:unhideWhenUsed/>
    <w:rsid w:val="00511202"/>
  </w:style>
  <w:style w:type="numbering" w:customStyle="1" w:styleId="1910">
    <w:name w:val="Нет списка191"/>
    <w:next w:val="ab"/>
    <w:uiPriority w:val="99"/>
    <w:semiHidden/>
    <w:unhideWhenUsed/>
    <w:rsid w:val="00511202"/>
  </w:style>
  <w:style w:type="numbering" w:customStyle="1" w:styleId="2010">
    <w:name w:val="Нет списка201"/>
    <w:next w:val="ab"/>
    <w:uiPriority w:val="99"/>
    <w:semiHidden/>
    <w:unhideWhenUsed/>
    <w:rsid w:val="00511202"/>
  </w:style>
  <w:style w:type="numbering" w:customStyle="1" w:styleId="2410">
    <w:name w:val="Нет списка241"/>
    <w:next w:val="ab"/>
    <w:uiPriority w:val="99"/>
    <w:semiHidden/>
    <w:unhideWhenUsed/>
    <w:rsid w:val="00511202"/>
  </w:style>
  <w:style w:type="numbering" w:customStyle="1" w:styleId="2510">
    <w:name w:val="Нет списка251"/>
    <w:next w:val="ab"/>
    <w:uiPriority w:val="99"/>
    <w:semiHidden/>
    <w:unhideWhenUsed/>
    <w:rsid w:val="00511202"/>
  </w:style>
  <w:style w:type="numbering" w:customStyle="1" w:styleId="2610">
    <w:name w:val="Нет списка261"/>
    <w:next w:val="ab"/>
    <w:uiPriority w:val="99"/>
    <w:semiHidden/>
    <w:unhideWhenUsed/>
    <w:rsid w:val="00511202"/>
  </w:style>
  <w:style w:type="numbering" w:customStyle="1" w:styleId="2710">
    <w:name w:val="Нет списка271"/>
    <w:next w:val="ab"/>
    <w:uiPriority w:val="99"/>
    <w:semiHidden/>
    <w:unhideWhenUsed/>
    <w:rsid w:val="00511202"/>
  </w:style>
  <w:style w:type="paragraph" w:customStyle="1" w:styleId="afffffffffc">
    <w:name w:val="Базовый"/>
    <w:autoRedefine/>
    <w:uiPriority w:val="99"/>
    <w:rsid w:val="00511202"/>
    <w:pPr>
      <w:tabs>
        <w:tab w:val="left" w:pos="851"/>
      </w:tabs>
      <w:spacing w:before="60" w:after="60"/>
      <w:ind w:firstLine="851"/>
      <w:jc w:val="both"/>
    </w:pPr>
    <w:rPr>
      <w:color w:val="000000"/>
      <w:sz w:val="24"/>
      <w:szCs w:val="24"/>
    </w:rPr>
  </w:style>
  <w:style w:type="paragraph" w:customStyle="1" w:styleId="Char3">
    <w:name w:val="Char Знак Знак Знак"/>
    <w:basedOn w:val="a8"/>
    <w:qFormat/>
    <w:rsid w:val="00511202"/>
    <w:pPr>
      <w:widowControl w:val="0"/>
      <w:adjustRightInd w:val="0"/>
      <w:spacing w:after="160" w:line="240" w:lineRule="exact"/>
      <w:jc w:val="right"/>
    </w:pPr>
    <w:rPr>
      <w:rFonts w:ascii="Calibri" w:hAnsi="Calibri" w:cs="Calibri"/>
      <w:sz w:val="20"/>
      <w:lang w:val="en-GB" w:eastAsia="en-US"/>
    </w:rPr>
  </w:style>
  <w:style w:type="character" w:customStyle="1" w:styleId="WW8Num10z0">
    <w:name w:val="WW8Num10z0"/>
    <w:rsid w:val="00511202"/>
    <w:rPr>
      <w:rFonts w:cs="Times New Roman"/>
    </w:rPr>
  </w:style>
  <w:style w:type="character" w:customStyle="1" w:styleId="WW8Num11z0">
    <w:name w:val="WW8Num11z0"/>
    <w:rsid w:val="00511202"/>
    <w:rPr>
      <w:rFonts w:ascii="Symbol" w:hAnsi="Symbol"/>
    </w:rPr>
  </w:style>
  <w:style w:type="character" w:customStyle="1" w:styleId="WW8Num12z0">
    <w:name w:val="WW8Num12z0"/>
    <w:rsid w:val="00511202"/>
    <w:rPr>
      <w:rFonts w:ascii="Times New Roman" w:hAnsi="Times New Roman" w:cs="Times New Roman"/>
      <w:b/>
      <w:i w:val="0"/>
      <w:caps w:val="0"/>
      <w:smallCaps w:val="0"/>
      <w:strike w:val="0"/>
      <w:dstrike w:val="0"/>
      <w:vanish w:val="0"/>
      <w:color w:val="000000"/>
      <w:position w:val="0"/>
      <w:sz w:val="24"/>
      <w:u w:val="none"/>
      <w:vertAlign w:val="baseline"/>
    </w:rPr>
  </w:style>
  <w:style w:type="character" w:customStyle="1" w:styleId="WW8Num12z1">
    <w:name w:val="WW8Num12z1"/>
    <w:rsid w:val="00511202"/>
    <w:rPr>
      <w:rFonts w:ascii="Times New Roman" w:eastAsia="Times New Roman" w:hAnsi="Times New Roman" w:cs="Times New Roman"/>
      <w:b w:val="0"/>
      <w:i w:val="0"/>
      <w:caps w:val="0"/>
      <w:smallCaps w:val="0"/>
      <w:strike w:val="0"/>
      <w:dstrike w:val="0"/>
      <w:vanish w:val="0"/>
      <w:color w:val="000000"/>
      <w:position w:val="0"/>
      <w:sz w:val="24"/>
      <w:u w:val="none"/>
      <w:vertAlign w:val="baseline"/>
      <w:lang w:val="ru-RU"/>
    </w:rPr>
  </w:style>
  <w:style w:type="character" w:customStyle="1" w:styleId="WW8Num12z2">
    <w:name w:val="WW8Num12z2"/>
    <w:rsid w:val="00511202"/>
    <w:rPr>
      <w:rFonts w:ascii="Times New Roman" w:hAnsi="Times New Roman" w:cs="Times New Roman"/>
      <w:b w:val="0"/>
      <w:i w:val="0"/>
      <w:caps w:val="0"/>
      <w:smallCaps w:val="0"/>
      <w:strike w:val="0"/>
      <w:dstrike w:val="0"/>
      <w:vanish w:val="0"/>
      <w:color w:val="000000"/>
      <w:position w:val="0"/>
      <w:sz w:val="24"/>
      <w:u w:val="none"/>
      <w:vertAlign w:val="baseline"/>
    </w:rPr>
  </w:style>
  <w:style w:type="character" w:customStyle="1" w:styleId="WW8Num13z0">
    <w:name w:val="WW8Num13z0"/>
    <w:rsid w:val="00511202"/>
    <w:rPr>
      <w:rFonts w:ascii="Symbol" w:hAnsi="Symbol"/>
    </w:rPr>
  </w:style>
  <w:style w:type="character" w:customStyle="1" w:styleId="WW8Num16z0">
    <w:name w:val="WW8Num16z0"/>
    <w:rsid w:val="00511202"/>
    <w:rPr>
      <w:rFonts w:ascii="Times New Roman" w:hAnsi="Times New Roman" w:cs="Times New Roman"/>
      <w:b/>
      <w:i w:val="0"/>
      <w:caps w:val="0"/>
      <w:smallCaps w:val="0"/>
      <w:strike w:val="0"/>
      <w:dstrike w:val="0"/>
      <w:vanish w:val="0"/>
      <w:color w:val="000000"/>
      <w:position w:val="0"/>
      <w:sz w:val="24"/>
      <w:u w:val="none"/>
      <w:vertAlign w:val="baseline"/>
    </w:rPr>
  </w:style>
  <w:style w:type="character" w:customStyle="1" w:styleId="WW8Num16z1">
    <w:name w:val="WW8Num16z1"/>
    <w:rsid w:val="00511202"/>
    <w:rPr>
      <w:b w:val="0"/>
      <w:i w:val="0"/>
      <w:caps w:val="0"/>
      <w:smallCaps w:val="0"/>
      <w:strike w:val="0"/>
      <w:dstrike w:val="0"/>
      <w:vanish w:val="0"/>
      <w:color w:val="auto"/>
      <w:position w:val="0"/>
      <w:sz w:val="24"/>
      <w:u w:val="none"/>
      <w:vertAlign w:val="baseline"/>
    </w:rPr>
  </w:style>
  <w:style w:type="character" w:customStyle="1" w:styleId="WW8Num16z2">
    <w:name w:val="WW8Num16z2"/>
    <w:rsid w:val="00511202"/>
    <w:rPr>
      <w:rFonts w:ascii="Times New Roman" w:hAnsi="Times New Roman" w:cs="Times New Roman"/>
      <w:b w:val="0"/>
      <w:i w:val="0"/>
      <w:caps w:val="0"/>
      <w:smallCaps w:val="0"/>
      <w:strike w:val="0"/>
      <w:dstrike w:val="0"/>
      <w:vanish w:val="0"/>
      <w:color w:val="000000"/>
      <w:position w:val="0"/>
      <w:sz w:val="24"/>
      <w:u w:val="none"/>
      <w:vertAlign w:val="baseline"/>
    </w:rPr>
  </w:style>
  <w:style w:type="character" w:customStyle="1" w:styleId="WW8Num18z0">
    <w:name w:val="WW8Num18z0"/>
    <w:rsid w:val="00511202"/>
    <w:rPr>
      <w:rFonts w:ascii="Symbol" w:hAnsi="Symbol"/>
    </w:rPr>
  </w:style>
  <w:style w:type="character" w:customStyle="1" w:styleId="WW8Num19z0">
    <w:name w:val="WW8Num19z0"/>
    <w:rsid w:val="00511202"/>
    <w:rPr>
      <w:rFonts w:ascii="Wingdings" w:hAnsi="Wingdings"/>
    </w:rPr>
  </w:style>
  <w:style w:type="character" w:customStyle="1" w:styleId="WW8Num20z0">
    <w:name w:val="WW8Num20z0"/>
    <w:rsid w:val="00511202"/>
    <w:rPr>
      <w:rFonts w:ascii="Symbol" w:hAnsi="Symbol"/>
    </w:rPr>
  </w:style>
  <w:style w:type="character" w:customStyle="1" w:styleId="WW8Num20z1">
    <w:name w:val="WW8Num20z1"/>
    <w:rsid w:val="00511202"/>
    <w:rPr>
      <w:rFonts w:ascii="Courier New" w:hAnsi="Courier New" w:cs="Courier New"/>
    </w:rPr>
  </w:style>
  <w:style w:type="character" w:customStyle="1" w:styleId="WW8Num21z0">
    <w:name w:val="WW8Num21z0"/>
    <w:rsid w:val="00511202"/>
    <w:rPr>
      <w:rFonts w:ascii="Times New Roman" w:hAnsi="Times New Roman"/>
      <w:b/>
      <w:sz w:val="24"/>
    </w:rPr>
  </w:style>
  <w:style w:type="character" w:customStyle="1" w:styleId="WW8Num21z1">
    <w:name w:val="WW8Num21z1"/>
    <w:rsid w:val="00511202"/>
    <w:rPr>
      <w:rFonts w:ascii="Times New Roman" w:hAnsi="Times New Roman"/>
      <w:sz w:val="24"/>
    </w:rPr>
  </w:style>
  <w:style w:type="character" w:customStyle="1" w:styleId="WW8NumSt16z0">
    <w:name w:val="WW8NumSt16z0"/>
    <w:rsid w:val="00511202"/>
    <w:rPr>
      <w:rFonts w:ascii="Times New Roman" w:hAnsi="Times New Roman" w:cs="Times New Roman"/>
      <w:b/>
      <w:i w:val="0"/>
      <w:caps w:val="0"/>
      <w:smallCaps w:val="0"/>
      <w:strike w:val="0"/>
      <w:dstrike w:val="0"/>
      <w:vanish w:val="0"/>
      <w:color w:val="000000"/>
      <w:position w:val="0"/>
      <w:sz w:val="24"/>
      <w:u w:val="none"/>
      <w:vertAlign w:val="baseline"/>
    </w:rPr>
  </w:style>
  <w:style w:type="character" w:customStyle="1" w:styleId="WW8NumSt16z1">
    <w:name w:val="WW8NumSt16z1"/>
    <w:rsid w:val="00511202"/>
    <w:rPr>
      <w:rFonts w:ascii="Times New Roman" w:eastAsia="Times New Roman" w:hAnsi="Times New Roman" w:cs="Times New Roman"/>
      <w:b w:val="0"/>
      <w:i w:val="0"/>
      <w:caps w:val="0"/>
      <w:smallCaps w:val="0"/>
      <w:strike w:val="0"/>
      <w:dstrike w:val="0"/>
      <w:vanish w:val="0"/>
      <w:color w:val="auto"/>
      <w:position w:val="0"/>
      <w:sz w:val="24"/>
      <w:u w:val="none"/>
      <w:vertAlign w:val="baseline"/>
      <w:lang w:val="ru-RU"/>
    </w:rPr>
  </w:style>
  <w:style w:type="character" w:customStyle="1" w:styleId="WW8NumSt16z2">
    <w:name w:val="WW8NumSt16z2"/>
    <w:rsid w:val="00511202"/>
    <w:rPr>
      <w:rFonts w:ascii="Times New Roman" w:hAnsi="Times New Roman" w:cs="Times New Roman"/>
      <w:b w:val="0"/>
      <w:i w:val="0"/>
      <w:caps w:val="0"/>
      <w:smallCaps w:val="0"/>
      <w:strike w:val="0"/>
      <w:dstrike w:val="0"/>
      <w:vanish w:val="0"/>
      <w:color w:val="000000"/>
      <w:position w:val="0"/>
      <w:sz w:val="24"/>
      <w:u w:val="none"/>
      <w:vertAlign w:val="baseline"/>
    </w:rPr>
  </w:style>
  <w:style w:type="character" w:customStyle="1" w:styleId="WW8Num13z1">
    <w:name w:val="WW8Num13z1"/>
    <w:rsid w:val="00511202"/>
    <w:rPr>
      <w:rFonts w:ascii="Times New Roman" w:eastAsia="Times New Roman" w:hAnsi="Times New Roman" w:cs="Times New Roman"/>
    </w:rPr>
  </w:style>
  <w:style w:type="character" w:customStyle="1" w:styleId="WW8Num14z0">
    <w:name w:val="WW8Num14z0"/>
    <w:rsid w:val="00511202"/>
    <w:rPr>
      <w:rFonts w:cs="Times New Roman"/>
    </w:rPr>
  </w:style>
  <w:style w:type="character" w:customStyle="1" w:styleId="WW8Num15z0">
    <w:name w:val="WW8Num15z0"/>
    <w:rsid w:val="00511202"/>
    <w:rPr>
      <w:rFonts w:ascii="Symbol" w:hAnsi="Symbol"/>
    </w:rPr>
  </w:style>
  <w:style w:type="character" w:customStyle="1" w:styleId="WW8Num15z1">
    <w:name w:val="WW8Num15z1"/>
    <w:rsid w:val="00511202"/>
    <w:rPr>
      <w:rFonts w:ascii="Courier New" w:hAnsi="Courier New" w:cs="Courier New"/>
    </w:rPr>
  </w:style>
  <w:style w:type="character" w:customStyle="1" w:styleId="WW8Num15z2">
    <w:name w:val="WW8Num15z2"/>
    <w:rsid w:val="00511202"/>
    <w:rPr>
      <w:rFonts w:ascii="Wingdings" w:hAnsi="Wingdings"/>
    </w:rPr>
  </w:style>
  <w:style w:type="character" w:customStyle="1" w:styleId="WW8Num17z0">
    <w:name w:val="WW8Num17z0"/>
    <w:rsid w:val="00511202"/>
    <w:rPr>
      <w:rFonts w:cs="Times New Roman"/>
    </w:rPr>
  </w:style>
  <w:style w:type="character" w:customStyle="1" w:styleId="WW8Num18z1">
    <w:name w:val="WW8Num18z1"/>
    <w:rsid w:val="00511202"/>
    <w:rPr>
      <w:rFonts w:ascii="Courier New" w:hAnsi="Courier New" w:cs="Courier New"/>
    </w:rPr>
  </w:style>
  <w:style w:type="character" w:customStyle="1" w:styleId="WW8Num18z2">
    <w:name w:val="WW8Num18z2"/>
    <w:rsid w:val="00511202"/>
    <w:rPr>
      <w:rFonts w:ascii="Wingdings" w:hAnsi="Wingdings"/>
    </w:rPr>
  </w:style>
  <w:style w:type="character" w:customStyle="1" w:styleId="WW8Num19z1">
    <w:name w:val="WW8Num19z1"/>
    <w:rsid w:val="00511202"/>
    <w:rPr>
      <w:rFonts w:ascii="Courier New" w:hAnsi="Courier New" w:cs="Courier New"/>
    </w:rPr>
  </w:style>
  <w:style w:type="character" w:customStyle="1" w:styleId="WW8Num19z2">
    <w:name w:val="WW8Num19z2"/>
    <w:rsid w:val="00511202"/>
    <w:rPr>
      <w:rFonts w:ascii="Wingdings" w:hAnsi="Wingdings"/>
    </w:rPr>
  </w:style>
  <w:style w:type="character" w:customStyle="1" w:styleId="WW8Num19z3">
    <w:name w:val="WW8Num19z3"/>
    <w:rsid w:val="00511202"/>
    <w:rPr>
      <w:rFonts w:ascii="Symbol" w:hAnsi="Symbol"/>
    </w:rPr>
  </w:style>
  <w:style w:type="character" w:customStyle="1" w:styleId="WW8NumSt5z0">
    <w:name w:val="WW8NumSt5z0"/>
    <w:rsid w:val="00511202"/>
    <w:rPr>
      <w:rFonts w:ascii="Times New Roman" w:hAnsi="Times New Roman" w:cs="Times New Roman"/>
      <w:b/>
      <w:i w:val="0"/>
      <w:caps w:val="0"/>
      <w:smallCaps w:val="0"/>
      <w:strike w:val="0"/>
      <w:dstrike w:val="0"/>
      <w:vanish w:val="0"/>
      <w:color w:val="000000"/>
      <w:position w:val="0"/>
      <w:sz w:val="24"/>
      <w:u w:val="none"/>
      <w:vertAlign w:val="baseline"/>
    </w:rPr>
  </w:style>
  <w:style w:type="character" w:customStyle="1" w:styleId="WW8NumSt5z1">
    <w:name w:val="WW8NumSt5z1"/>
    <w:rsid w:val="00511202"/>
    <w:rPr>
      <w:rFonts w:ascii="Times New Roman" w:eastAsia="Times New Roman" w:hAnsi="Times New Roman" w:cs="Times New Roman"/>
      <w:b w:val="0"/>
      <w:i w:val="0"/>
      <w:caps w:val="0"/>
      <w:smallCaps w:val="0"/>
      <w:strike w:val="0"/>
      <w:dstrike w:val="0"/>
      <w:vanish w:val="0"/>
      <w:color w:val="000000"/>
      <w:position w:val="0"/>
      <w:sz w:val="24"/>
      <w:u w:val="none"/>
      <w:vertAlign w:val="baseline"/>
      <w:lang w:val="ru-RU"/>
    </w:rPr>
  </w:style>
  <w:style w:type="character" w:customStyle="1" w:styleId="WW8NumSt5z2">
    <w:name w:val="WW8NumSt5z2"/>
    <w:rsid w:val="00511202"/>
    <w:rPr>
      <w:rFonts w:ascii="Times New Roman" w:hAnsi="Times New Roman" w:cs="Times New Roman"/>
      <w:b w:val="0"/>
      <w:i w:val="0"/>
      <w:caps w:val="0"/>
      <w:smallCaps w:val="0"/>
      <w:strike w:val="0"/>
      <w:dstrike w:val="0"/>
      <w:vanish w:val="0"/>
      <w:color w:val="000000"/>
      <w:position w:val="0"/>
      <w:sz w:val="24"/>
      <w:u w:val="none"/>
      <w:vertAlign w:val="baseline"/>
    </w:rPr>
  </w:style>
  <w:style w:type="character" w:customStyle="1" w:styleId="WW8NumSt9z0">
    <w:name w:val="WW8NumSt9z0"/>
    <w:rsid w:val="00511202"/>
    <w:rPr>
      <w:rFonts w:ascii="Times New Roman" w:hAnsi="Times New Roman" w:cs="Times New Roman"/>
      <w:b/>
      <w:i w:val="0"/>
      <w:caps w:val="0"/>
      <w:smallCaps w:val="0"/>
      <w:strike w:val="0"/>
      <w:dstrike w:val="0"/>
      <w:vanish w:val="0"/>
      <w:color w:val="000000"/>
      <w:position w:val="0"/>
      <w:sz w:val="22"/>
      <w:u w:val="none"/>
      <w:vertAlign w:val="baseline"/>
    </w:rPr>
  </w:style>
  <w:style w:type="character" w:customStyle="1" w:styleId="WW8NumSt13z0">
    <w:name w:val="WW8NumSt13z0"/>
    <w:rsid w:val="00511202"/>
    <w:rPr>
      <w:rFonts w:ascii="Times New Roman" w:hAnsi="Times New Roman"/>
      <w:b w:val="0"/>
      <w:i w:val="0"/>
      <w:caps w:val="0"/>
      <w:smallCaps w:val="0"/>
      <w:strike w:val="0"/>
      <w:dstrike w:val="0"/>
      <w:vanish w:val="0"/>
      <w:color w:val="000000"/>
      <w:position w:val="0"/>
      <w:sz w:val="24"/>
      <w:vertAlign w:val="baseline"/>
      <w:lang w:val="ru-RU"/>
    </w:rPr>
  </w:style>
  <w:style w:type="character" w:customStyle="1" w:styleId="1ffff7">
    <w:name w:val="Знак примечания1"/>
    <w:rsid w:val="00511202"/>
    <w:rPr>
      <w:sz w:val="16"/>
      <w:szCs w:val="16"/>
    </w:rPr>
  </w:style>
  <w:style w:type="character" w:customStyle="1" w:styleId="1ffff8">
    <w:name w:val="Текст примечания Знак1"/>
    <w:uiPriority w:val="99"/>
    <w:rsid w:val="00511202"/>
  </w:style>
  <w:style w:type="character" w:customStyle="1" w:styleId="1ffff9">
    <w:name w:val="Дата Знак1"/>
    <w:uiPriority w:val="99"/>
    <w:rsid w:val="00511202"/>
    <w:rPr>
      <w:sz w:val="24"/>
      <w:szCs w:val="24"/>
    </w:rPr>
  </w:style>
  <w:style w:type="character" w:customStyle="1" w:styleId="2ffc">
    <w:name w:val="Основной текст Знак2"/>
    <w:rsid w:val="00511202"/>
    <w:rPr>
      <w:sz w:val="28"/>
      <w:szCs w:val="28"/>
    </w:rPr>
  </w:style>
  <w:style w:type="character" w:customStyle="1" w:styleId="2ffd">
    <w:name w:val="Основной текст с отступом Знак2"/>
    <w:rsid w:val="00511202"/>
    <w:rPr>
      <w:sz w:val="28"/>
      <w:szCs w:val="28"/>
    </w:rPr>
  </w:style>
  <w:style w:type="character" w:customStyle="1" w:styleId="319">
    <w:name w:val="Основной текст 3 Знак1"/>
    <w:rsid w:val="00511202"/>
    <w:rPr>
      <w:sz w:val="16"/>
      <w:szCs w:val="16"/>
    </w:rPr>
  </w:style>
  <w:style w:type="character" w:customStyle="1" w:styleId="323">
    <w:name w:val="Основной текст с отступом 3 Знак2"/>
    <w:rsid w:val="00511202"/>
    <w:rPr>
      <w:sz w:val="16"/>
      <w:szCs w:val="16"/>
    </w:rPr>
  </w:style>
  <w:style w:type="character" w:customStyle="1" w:styleId="1ffffa">
    <w:name w:val="Схема документа Знак1"/>
    <w:uiPriority w:val="99"/>
    <w:rsid w:val="00511202"/>
    <w:rPr>
      <w:rFonts w:ascii="Tahoma" w:hAnsi="Tahoma" w:cs="Tahoma"/>
      <w:sz w:val="16"/>
      <w:szCs w:val="16"/>
    </w:rPr>
  </w:style>
  <w:style w:type="character" w:customStyle="1" w:styleId="2ffe">
    <w:name w:val="Знак примечания2"/>
    <w:rsid w:val="00511202"/>
    <w:rPr>
      <w:sz w:val="16"/>
      <w:szCs w:val="16"/>
    </w:rPr>
  </w:style>
  <w:style w:type="paragraph" w:customStyle="1" w:styleId="21fc">
    <w:name w:val="Нумерованный список 21"/>
    <w:basedOn w:val="a8"/>
    <w:rsid w:val="00511202"/>
    <w:pPr>
      <w:tabs>
        <w:tab w:val="left" w:pos="360"/>
        <w:tab w:val="left" w:pos="432"/>
      </w:tabs>
      <w:suppressAutoHyphens/>
      <w:ind w:left="432" w:hanging="432"/>
    </w:pPr>
    <w:rPr>
      <w:sz w:val="20"/>
      <w:lang w:eastAsia="ar-SA"/>
    </w:rPr>
  </w:style>
  <w:style w:type="paragraph" w:customStyle="1" w:styleId="1ffffb">
    <w:name w:val="Маркированный список1"/>
    <w:basedOn w:val="a8"/>
    <w:rsid w:val="00511202"/>
    <w:pPr>
      <w:widowControl w:val="0"/>
      <w:suppressAutoHyphens/>
      <w:spacing w:after="60"/>
      <w:jc w:val="both"/>
    </w:pPr>
    <w:rPr>
      <w:color w:val="000000"/>
      <w:sz w:val="24"/>
      <w:szCs w:val="24"/>
      <w:lang w:eastAsia="ar-SA"/>
    </w:rPr>
  </w:style>
  <w:style w:type="paragraph" w:customStyle="1" w:styleId="1ffffc">
    <w:name w:val="Дата1"/>
    <w:basedOn w:val="a8"/>
    <w:next w:val="a8"/>
    <w:rsid w:val="00511202"/>
    <w:pPr>
      <w:suppressAutoHyphens/>
      <w:spacing w:after="60"/>
      <w:jc w:val="both"/>
    </w:pPr>
    <w:rPr>
      <w:sz w:val="24"/>
      <w:szCs w:val="24"/>
      <w:lang w:eastAsia="ar-SA"/>
    </w:rPr>
  </w:style>
  <w:style w:type="paragraph" w:customStyle="1" w:styleId="415">
    <w:name w:val="Маркированный список 41"/>
    <w:basedOn w:val="a8"/>
    <w:rsid w:val="00511202"/>
    <w:pPr>
      <w:tabs>
        <w:tab w:val="left" w:pos="1209"/>
      </w:tabs>
      <w:suppressAutoHyphens/>
      <w:spacing w:after="60"/>
      <w:ind w:left="1209" w:hanging="360"/>
      <w:jc w:val="both"/>
    </w:pPr>
    <w:rPr>
      <w:sz w:val="24"/>
      <w:szCs w:val="24"/>
      <w:lang w:eastAsia="ar-SA"/>
    </w:rPr>
  </w:style>
  <w:style w:type="paragraph" w:customStyle="1" w:styleId="513">
    <w:name w:val="Маркированный список 51"/>
    <w:basedOn w:val="a8"/>
    <w:rsid w:val="00511202"/>
    <w:pPr>
      <w:tabs>
        <w:tab w:val="left" w:pos="1492"/>
      </w:tabs>
      <w:suppressAutoHyphens/>
      <w:spacing w:after="60"/>
      <w:ind w:left="1492" w:hanging="360"/>
      <w:jc w:val="both"/>
    </w:pPr>
    <w:rPr>
      <w:sz w:val="24"/>
      <w:szCs w:val="24"/>
      <w:lang w:eastAsia="ar-SA"/>
    </w:rPr>
  </w:style>
  <w:style w:type="paragraph" w:customStyle="1" w:styleId="31a">
    <w:name w:val="Нумерованный список 31"/>
    <w:basedOn w:val="a8"/>
    <w:rsid w:val="00511202"/>
    <w:pPr>
      <w:tabs>
        <w:tab w:val="left" w:pos="926"/>
      </w:tabs>
      <w:suppressAutoHyphens/>
      <w:spacing w:after="60"/>
      <w:ind w:left="926" w:hanging="360"/>
      <w:jc w:val="both"/>
    </w:pPr>
    <w:rPr>
      <w:sz w:val="24"/>
      <w:szCs w:val="24"/>
      <w:lang w:eastAsia="ar-SA"/>
    </w:rPr>
  </w:style>
  <w:style w:type="paragraph" w:customStyle="1" w:styleId="416">
    <w:name w:val="Нумерованный список 41"/>
    <w:basedOn w:val="a8"/>
    <w:rsid w:val="00511202"/>
    <w:pPr>
      <w:tabs>
        <w:tab w:val="left" w:pos="1209"/>
      </w:tabs>
      <w:suppressAutoHyphens/>
      <w:spacing w:after="60"/>
      <w:ind w:left="1209" w:hanging="360"/>
      <w:jc w:val="both"/>
    </w:pPr>
    <w:rPr>
      <w:sz w:val="24"/>
      <w:szCs w:val="24"/>
      <w:lang w:eastAsia="ar-SA"/>
    </w:rPr>
  </w:style>
  <w:style w:type="paragraph" w:customStyle="1" w:styleId="514">
    <w:name w:val="Нумерованный список 51"/>
    <w:basedOn w:val="a8"/>
    <w:rsid w:val="00511202"/>
    <w:pPr>
      <w:tabs>
        <w:tab w:val="left" w:pos="1492"/>
      </w:tabs>
      <w:suppressAutoHyphens/>
      <w:spacing w:after="60"/>
      <w:ind w:left="1492" w:hanging="360"/>
      <w:jc w:val="both"/>
    </w:pPr>
    <w:rPr>
      <w:sz w:val="24"/>
      <w:szCs w:val="24"/>
      <w:lang w:eastAsia="ar-SA"/>
    </w:rPr>
  </w:style>
  <w:style w:type="paragraph" w:customStyle="1" w:styleId="1ffffd">
    <w:name w:val="Схема документа1"/>
    <w:basedOn w:val="a8"/>
    <w:rsid w:val="00511202"/>
    <w:pPr>
      <w:shd w:val="clear" w:color="auto" w:fill="000080"/>
      <w:suppressAutoHyphens/>
    </w:pPr>
    <w:rPr>
      <w:rFonts w:ascii="Tahoma" w:hAnsi="Tahoma" w:cs="Tahoma"/>
      <w:sz w:val="20"/>
      <w:lang w:eastAsia="ar-SA"/>
    </w:rPr>
  </w:style>
  <w:style w:type="paragraph" w:customStyle="1" w:styleId="1ffffe">
    <w:name w:val="Название объекта1"/>
    <w:basedOn w:val="a8"/>
    <w:next w:val="a8"/>
    <w:rsid w:val="00511202"/>
    <w:pPr>
      <w:suppressAutoHyphens/>
      <w:ind w:right="-6672"/>
      <w:jc w:val="both"/>
    </w:pPr>
    <w:rPr>
      <w:b/>
      <w:bCs/>
      <w:sz w:val="20"/>
      <w:lang w:eastAsia="ar-SA"/>
    </w:rPr>
  </w:style>
  <w:style w:type="paragraph" w:customStyle="1" w:styleId="1fffff">
    <w:name w:val="Текст1"/>
    <w:basedOn w:val="a8"/>
    <w:link w:val="PlainText2"/>
    <w:rsid w:val="00511202"/>
    <w:pPr>
      <w:suppressAutoHyphens/>
    </w:pPr>
    <w:rPr>
      <w:rFonts w:ascii="Courier New" w:hAnsi="Courier New" w:cs="Courier New"/>
      <w:sz w:val="20"/>
      <w:lang w:eastAsia="ar-SA"/>
    </w:rPr>
  </w:style>
  <w:style w:type="paragraph" w:customStyle="1" w:styleId="21fd">
    <w:name w:val="Маркированный список 21"/>
    <w:basedOn w:val="a8"/>
    <w:rsid w:val="00511202"/>
    <w:pPr>
      <w:tabs>
        <w:tab w:val="left" w:pos="643"/>
      </w:tabs>
      <w:suppressAutoHyphens/>
      <w:spacing w:after="60"/>
      <w:ind w:left="643" w:hanging="360"/>
      <w:jc w:val="both"/>
    </w:pPr>
    <w:rPr>
      <w:sz w:val="24"/>
      <w:szCs w:val="24"/>
      <w:lang w:eastAsia="ar-SA"/>
    </w:rPr>
  </w:style>
  <w:style w:type="paragraph" w:customStyle="1" w:styleId="31b">
    <w:name w:val="Маркированный список 31"/>
    <w:basedOn w:val="a8"/>
    <w:rsid w:val="00511202"/>
    <w:pPr>
      <w:tabs>
        <w:tab w:val="left" w:pos="926"/>
      </w:tabs>
      <w:suppressAutoHyphens/>
      <w:spacing w:after="60"/>
      <w:ind w:left="926" w:hanging="360"/>
      <w:jc w:val="both"/>
    </w:pPr>
    <w:rPr>
      <w:sz w:val="24"/>
      <w:szCs w:val="24"/>
      <w:lang w:eastAsia="ar-SA"/>
    </w:rPr>
  </w:style>
  <w:style w:type="paragraph" w:customStyle="1" w:styleId="1fffff0">
    <w:name w:val="Заголовок записки1"/>
    <w:basedOn w:val="a8"/>
    <w:next w:val="a8"/>
    <w:rsid w:val="00511202"/>
    <w:pPr>
      <w:suppressAutoHyphens/>
      <w:spacing w:after="60"/>
      <w:jc w:val="both"/>
    </w:pPr>
    <w:rPr>
      <w:sz w:val="24"/>
      <w:szCs w:val="24"/>
      <w:lang w:eastAsia="ar-SA"/>
    </w:rPr>
  </w:style>
  <w:style w:type="paragraph" w:customStyle="1" w:styleId="1fffff1">
    <w:name w:val="Красная строка1"/>
    <w:basedOn w:val="afd"/>
    <w:rsid w:val="00511202"/>
    <w:pPr>
      <w:suppressAutoHyphens/>
      <w:ind w:firstLine="210"/>
    </w:pPr>
    <w:rPr>
      <w:sz w:val="20"/>
      <w:lang w:eastAsia="ar-SA"/>
    </w:rPr>
  </w:style>
  <w:style w:type="paragraph" w:customStyle="1" w:styleId="21fe">
    <w:name w:val="Красная строка 21"/>
    <w:basedOn w:val="aff5"/>
    <w:rsid w:val="00511202"/>
    <w:pPr>
      <w:numPr>
        <w:ilvl w:val="0"/>
      </w:numPr>
      <w:tabs>
        <w:tab w:val="clear" w:pos="1080"/>
        <w:tab w:val="left" w:pos="0"/>
      </w:tabs>
      <w:suppressAutoHyphens/>
      <w:spacing w:after="120"/>
      <w:ind w:left="283" w:firstLine="210"/>
      <w:jc w:val="left"/>
    </w:pPr>
    <w:rPr>
      <w:sz w:val="20"/>
      <w:szCs w:val="20"/>
      <w:lang w:val="en-GB" w:eastAsia="ar-SA"/>
    </w:rPr>
  </w:style>
  <w:style w:type="character" w:customStyle="1" w:styleId="21ff">
    <w:name w:val="Цитата 2 Знак1"/>
    <w:rsid w:val="00511202"/>
    <w:rPr>
      <w:rFonts w:ascii="Calibri" w:hAnsi="Calibri"/>
      <w:i/>
      <w:iCs/>
      <w:color w:val="000000"/>
      <w:lang w:eastAsia="ar-SA"/>
    </w:rPr>
  </w:style>
  <w:style w:type="character" w:customStyle="1" w:styleId="1fffff2">
    <w:name w:val="Выделенная цитата Знак1"/>
    <w:rsid w:val="00511202"/>
    <w:rPr>
      <w:rFonts w:ascii="Calibri" w:hAnsi="Calibri"/>
      <w:b/>
      <w:bCs/>
      <w:i/>
      <w:iCs/>
      <w:color w:val="4F81BD"/>
      <w:lang w:eastAsia="ar-SA"/>
    </w:rPr>
  </w:style>
  <w:style w:type="paragraph" w:customStyle="1" w:styleId="332">
    <w:name w:val="Основной текст 33"/>
    <w:basedOn w:val="a8"/>
    <w:rsid w:val="00511202"/>
    <w:pPr>
      <w:widowControl w:val="0"/>
      <w:suppressAutoHyphens/>
    </w:pPr>
    <w:rPr>
      <w:sz w:val="24"/>
      <w:lang w:eastAsia="ar-SA"/>
    </w:rPr>
  </w:style>
  <w:style w:type="paragraph" w:customStyle="1" w:styleId="2fff">
    <w:name w:val="Текст примечания2"/>
    <w:basedOn w:val="a8"/>
    <w:rsid w:val="00511202"/>
    <w:rPr>
      <w:sz w:val="20"/>
      <w:lang w:eastAsia="ar-SA"/>
    </w:rPr>
  </w:style>
  <w:style w:type="paragraph" w:customStyle="1" w:styleId="2fff0">
    <w:name w:val="Название объекта2"/>
    <w:basedOn w:val="a8"/>
    <w:next w:val="a8"/>
    <w:rsid w:val="00511202"/>
    <w:pPr>
      <w:ind w:right="-6672"/>
      <w:jc w:val="both"/>
    </w:pPr>
    <w:rPr>
      <w:b/>
      <w:bCs/>
      <w:sz w:val="20"/>
      <w:lang w:eastAsia="ar-SA"/>
    </w:rPr>
  </w:style>
  <w:style w:type="paragraph" w:customStyle="1" w:styleId="2fff1">
    <w:name w:val="Маркированный список2"/>
    <w:basedOn w:val="a8"/>
    <w:rsid w:val="00511202"/>
    <w:pPr>
      <w:widowControl w:val="0"/>
      <w:spacing w:after="60"/>
      <w:jc w:val="both"/>
    </w:pPr>
    <w:rPr>
      <w:color w:val="000000"/>
      <w:sz w:val="24"/>
      <w:szCs w:val="24"/>
      <w:lang w:eastAsia="ar-SA"/>
    </w:rPr>
  </w:style>
  <w:style w:type="paragraph" w:customStyle="1" w:styleId="2fff2">
    <w:name w:val="Нумерованный список2"/>
    <w:basedOn w:val="a8"/>
    <w:rsid w:val="00511202"/>
    <w:pPr>
      <w:tabs>
        <w:tab w:val="left" w:pos="360"/>
      </w:tabs>
      <w:spacing w:after="60"/>
      <w:ind w:left="360" w:hanging="360"/>
      <w:jc w:val="both"/>
    </w:pPr>
    <w:rPr>
      <w:sz w:val="24"/>
      <w:szCs w:val="24"/>
      <w:lang w:eastAsia="ar-SA"/>
    </w:rPr>
  </w:style>
  <w:style w:type="paragraph" w:customStyle="1" w:styleId="229">
    <w:name w:val="Маркированный список 22"/>
    <w:basedOn w:val="a8"/>
    <w:rsid w:val="00511202"/>
    <w:pPr>
      <w:tabs>
        <w:tab w:val="left" w:pos="643"/>
      </w:tabs>
      <w:spacing w:after="60"/>
      <w:ind w:left="643" w:hanging="360"/>
      <w:jc w:val="both"/>
    </w:pPr>
    <w:rPr>
      <w:sz w:val="24"/>
      <w:szCs w:val="24"/>
      <w:lang w:eastAsia="ar-SA"/>
    </w:rPr>
  </w:style>
  <w:style w:type="paragraph" w:customStyle="1" w:styleId="324">
    <w:name w:val="Маркированный список 32"/>
    <w:basedOn w:val="a8"/>
    <w:rsid w:val="00511202"/>
    <w:pPr>
      <w:tabs>
        <w:tab w:val="left" w:pos="926"/>
      </w:tabs>
      <w:spacing w:after="60"/>
      <w:ind w:left="926" w:hanging="360"/>
      <w:jc w:val="both"/>
    </w:pPr>
    <w:rPr>
      <w:sz w:val="24"/>
      <w:szCs w:val="24"/>
      <w:lang w:eastAsia="ar-SA"/>
    </w:rPr>
  </w:style>
  <w:style w:type="paragraph" w:customStyle="1" w:styleId="423">
    <w:name w:val="Маркированный список 42"/>
    <w:basedOn w:val="a8"/>
    <w:rsid w:val="00511202"/>
    <w:pPr>
      <w:tabs>
        <w:tab w:val="left" w:pos="1209"/>
      </w:tabs>
      <w:spacing w:after="60"/>
      <w:ind w:left="1209" w:hanging="360"/>
      <w:jc w:val="both"/>
    </w:pPr>
    <w:rPr>
      <w:sz w:val="24"/>
      <w:szCs w:val="24"/>
      <w:lang w:eastAsia="ar-SA"/>
    </w:rPr>
  </w:style>
  <w:style w:type="paragraph" w:customStyle="1" w:styleId="523">
    <w:name w:val="Маркированный список 52"/>
    <w:basedOn w:val="a8"/>
    <w:rsid w:val="00511202"/>
    <w:pPr>
      <w:tabs>
        <w:tab w:val="left" w:pos="1492"/>
      </w:tabs>
      <w:spacing w:after="60"/>
      <w:ind w:left="1492" w:hanging="360"/>
      <w:jc w:val="both"/>
    </w:pPr>
    <w:rPr>
      <w:sz w:val="24"/>
      <w:szCs w:val="24"/>
      <w:lang w:eastAsia="ar-SA"/>
    </w:rPr>
  </w:style>
  <w:style w:type="paragraph" w:customStyle="1" w:styleId="22a">
    <w:name w:val="Нумерованный список 22"/>
    <w:basedOn w:val="a8"/>
    <w:rsid w:val="00511202"/>
    <w:pPr>
      <w:tabs>
        <w:tab w:val="left" w:pos="360"/>
        <w:tab w:val="left" w:pos="432"/>
      </w:tabs>
      <w:ind w:left="432" w:hanging="432"/>
    </w:pPr>
    <w:rPr>
      <w:sz w:val="20"/>
      <w:lang w:eastAsia="ar-SA"/>
    </w:rPr>
  </w:style>
  <w:style w:type="paragraph" w:customStyle="1" w:styleId="325">
    <w:name w:val="Нумерованный список 32"/>
    <w:basedOn w:val="a8"/>
    <w:rsid w:val="00511202"/>
    <w:pPr>
      <w:tabs>
        <w:tab w:val="left" w:pos="926"/>
      </w:tabs>
      <w:spacing w:after="60"/>
      <w:ind w:left="926" w:hanging="360"/>
      <w:jc w:val="both"/>
    </w:pPr>
    <w:rPr>
      <w:sz w:val="24"/>
      <w:szCs w:val="24"/>
      <w:lang w:eastAsia="ar-SA"/>
    </w:rPr>
  </w:style>
  <w:style w:type="paragraph" w:customStyle="1" w:styleId="424">
    <w:name w:val="Нумерованный список 42"/>
    <w:basedOn w:val="a8"/>
    <w:rsid w:val="00511202"/>
    <w:pPr>
      <w:tabs>
        <w:tab w:val="left" w:pos="1209"/>
      </w:tabs>
      <w:spacing w:after="60"/>
      <w:ind w:left="1209" w:hanging="360"/>
      <w:jc w:val="both"/>
    </w:pPr>
    <w:rPr>
      <w:sz w:val="24"/>
      <w:szCs w:val="24"/>
      <w:lang w:eastAsia="ar-SA"/>
    </w:rPr>
  </w:style>
  <w:style w:type="paragraph" w:customStyle="1" w:styleId="524">
    <w:name w:val="Нумерованный список 52"/>
    <w:basedOn w:val="a8"/>
    <w:rsid w:val="00511202"/>
    <w:pPr>
      <w:tabs>
        <w:tab w:val="left" w:pos="1492"/>
      </w:tabs>
      <w:spacing w:after="60"/>
      <w:ind w:left="1492" w:hanging="360"/>
      <w:jc w:val="both"/>
    </w:pPr>
    <w:rPr>
      <w:sz w:val="24"/>
      <w:szCs w:val="24"/>
      <w:lang w:eastAsia="ar-SA"/>
    </w:rPr>
  </w:style>
  <w:style w:type="paragraph" w:customStyle="1" w:styleId="2fff3">
    <w:name w:val="Дата2"/>
    <w:basedOn w:val="a8"/>
    <w:next w:val="a8"/>
    <w:rsid w:val="00511202"/>
    <w:pPr>
      <w:spacing w:after="60"/>
      <w:jc w:val="both"/>
    </w:pPr>
    <w:rPr>
      <w:sz w:val="24"/>
      <w:szCs w:val="24"/>
      <w:lang w:eastAsia="ar-SA"/>
    </w:rPr>
  </w:style>
  <w:style w:type="paragraph" w:customStyle="1" w:styleId="2fff4">
    <w:name w:val="Красная строка2"/>
    <w:basedOn w:val="afd"/>
    <w:rsid w:val="00511202"/>
    <w:pPr>
      <w:ind w:firstLine="210"/>
    </w:pPr>
    <w:rPr>
      <w:sz w:val="24"/>
      <w:szCs w:val="24"/>
      <w:lang w:eastAsia="ar-SA"/>
    </w:rPr>
  </w:style>
  <w:style w:type="paragraph" w:customStyle="1" w:styleId="22b">
    <w:name w:val="Красная строка 22"/>
    <w:basedOn w:val="aff5"/>
    <w:rsid w:val="00511202"/>
    <w:pPr>
      <w:numPr>
        <w:ilvl w:val="0"/>
      </w:numPr>
      <w:tabs>
        <w:tab w:val="clear" w:pos="1080"/>
        <w:tab w:val="left" w:pos="0"/>
      </w:tabs>
      <w:spacing w:after="120"/>
      <w:ind w:left="283" w:firstLine="210"/>
      <w:jc w:val="left"/>
    </w:pPr>
    <w:rPr>
      <w:sz w:val="24"/>
      <w:szCs w:val="24"/>
      <w:lang w:eastAsia="ar-SA"/>
    </w:rPr>
  </w:style>
  <w:style w:type="paragraph" w:customStyle="1" w:styleId="2fff5">
    <w:name w:val="Заголовок записки2"/>
    <w:basedOn w:val="a8"/>
    <w:next w:val="a8"/>
    <w:rsid w:val="00511202"/>
    <w:pPr>
      <w:spacing w:after="60"/>
      <w:jc w:val="both"/>
    </w:pPr>
    <w:rPr>
      <w:sz w:val="24"/>
      <w:szCs w:val="24"/>
      <w:lang w:eastAsia="ar-SA"/>
    </w:rPr>
  </w:style>
  <w:style w:type="paragraph" w:customStyle="1" w:styleId="233">
    <w:name w:val="Основной текст 23"/>
    <w:basedOn w:val="a8"/>
    <w:rsid w:val="00511202"/>
    <w:rPr>
      <w:sz w:val="24"/>
      <w:szCs w:val="24"/>
      <w:lang w:eastAsia="ar-SA"/>
    </w:rPr>
  </w:style>
  <w:style w:type="paragraph" w:customStyle="1" w:styleId="234">
    <w:name w:val="Основной текст с отступом 23"/>
    <w:basedOn w:val="a8"/>
    <w:rsid w:val="00511202"/>
    <w:pPr>
      <w:widowControl w:val="0"/>
      <w:spacing w:after="160" w:line="240" w:lineRule="exact"/>
      <w:jc w:val="right"/>
    </w:pPr>
    <w:rPr>
      <w:sz w:val="24"/>
      <w:szCs w:val="24"/>
      <w:lang w:eastAsia="ar-SA"/>
    </w:rPr>
  </w:style>
  <w:style w:type="paragraph" w:customStyle="1" w:styleId="326">
    <w:name w:val="Основной текст с отступом 32"/>
    <w:basedOn w:val="a8"/>
    <w:rsid w:val="00511202"/>
    <w:pPr>
      <w:tabs>
        <w:tab w:val="left" w:pos="1260"/>
      </w:tabs>
      <w:ind w:firstLine="720"/>
      <w:jc w:val="both"/>
    </w:pPr>
    <w:rPr>
      <w:sz w:val="24"/>
      <w:szCs w:val="24"/>
      <w:lang w:eastAsia="ar-SA"/>
    </w:rPr>
  </w:style>
  <w:style w:type="paragraph" w:customStyle="1" w:styleId="2fff6">
    <w:name w:val="Схема документа2"/>
    <w:basedOn w:val="a8"/>
    <w:rsid w:val="00511202"/>
    <w:pPr>
      <w:shd w:val="clear" w:color="auto" w:fill="000080"/>
    </w:pPr>
    <w:rPr>
      <w:sz w:val="2"/>
      <w:szCs w:val="2"/>
      <w:lang w:eastAsia="ar-SA"/>
    </w:rPr>
  </w:style>
  <w:style w:type="paragraph" w:customStyle="1" w:styleId="2fff7">
    <w:name w:val="Текст2"/>
    <w:basedOn w:val="a8"/>
    <w:rsid w:val="00511202"/>
    <w:rPr>
      <w:rFonts w:ascii="Courier New" w:hAnsi="Courier New" w:cs="Courier New"/>
      <w:sz w:val="20"/>
      <w:lang w:eastAsia="ar-SA"/>
    </w:rPr>
  </w:style>
  <w:style w:type="character" w:customStyle="1" w:styleId="3ff6">
    <w:name w:val="Основной текст Знак3"/>
    <w:rsid w:val="00511202"/>
    <w:rPr>
      <w:sz w:val="28"/>
      <w:szCs w:val="28"/>
      <w:lang w:eastAsia="ar-SA"/>
    </w:rPr>
  </w:style>
  <w:style w:type="character" w:customStyle="1" w:styleId="3ff7">
    <w:name w:val="Основной текст с отступом Знак3"/>
    <w:rsid w:val="00511202"/>
    <w:rPr>
      <w:sz w:val="28"/>
      <w:szCs w:val="28"/>
      <w:lang w:eastAsia="ar-SA"/>
    </w:rPr>
  </w:style>
  <w:style w:type="character" w:customStyle="1" w:styleId="1fffff3">
    <w:name w:val="Текст выноски Знак1"/>
    <w:aliases w:val="Текст выноски Знак Знак"/>
    <w:uiPriority w:val="99"/>
    <w:rsid w:val="00511202"/>
    <w:rPr>
      <w:rFonts w:ascii="Tahoma" w:hAnsi="Tahoma" w:cs="Tahoma"/>
      <w:sz w:val="16"/>
      <w:szCs w:val="16"/>
      <w:lang w:eastAsia="ar-SA"/>
    </w:rPr>
  </w:style>
  <w:style w:type="character" w:customStyle="1" w:styleId="2fff8">
    <w:name w:val="Текст примечания Знак2"/>
    <w:uiPriority w:val="99"/>
    <w:semiHidden/>
    <w:rsid w:val="00511202"/>
    <w:rPr>
      <w:lang w:eastAsia="ar-SA"/>
    </w:rPr>
  </w:style>
  <w:style w:type="character" w:customStyle="1" w:styleId="1fffff4">
    <w:name w:val="Тема примечания Знак1"/>
    <w:uiPriority w:val="99"/>
    <w:rsid w:val="00511202"/>
    <w:rPr>
      <w:b/>
      <w:bCs/>
      <w:lang w:eastAsia="ar-SA"/>
    </w:rPr>
  </w:style>
  <w:style w:type="numbering" w:styleId="111111">
    <w:name w:val="Outline List 2"/>
    <w:aliases w:val="1 / 1.1 / 1.2 / 1.3"/>
    <w:basedOn w:val="ab"/>
    <w:rsid w:val="00511202"/>
    <w:pPr>
      <w:numPr>
        <w:numId w:val="20"/>
      </w:numPr>
    </w:pPr>
  </w:style>
  <w:style w:type="paragraph" w:customStyle="1" w:styleId="3ff8">
    <w:name w:val="Без интервала3"/>
    <w:rsid w:val="00511202"/>
    <w:rPr>
      <w:rFonts w:ascii="Calibri" w:hAnsi="Calibri" w:cs="Calibri"/>
      <w:sz w:val="22"/>
      <w:szCs w:val="22"/>
      <w:lang w:eastAsia="en-US"/>
    </w:rPr>
  </w:style>
  <w:style w:type="paragraph" w:customStyle="1" w:styleId="22c">
    <w:name w:val="Цитата 22"/>
    <w:basedOn w:val="a8"/>
    <w:next w:val="a8"/>
    <w:rsid w:val="00511202"/>
    <w:pPr>
      <w:spacing w:after="200" w:line="276" w:lineRule="auto"/>
    </w:pPr>
    <w:rPr>
      <w:rFonts w:ascii="Calibri" w:hAnsi="Calibri"/>
      <w:i/>
      <w:iCs/>
      <w:color w:val="000000"/>
      <w:sz w:val="20"/>
    </w:rPr>
  </w:style>
  <w:style w:type="paragraph" w:customStyle="1" w:styleId="2fff9">
    <w:name w:val="Выделенная цитата2"/>
    <w:basedOn w:val="a8"/>
    <w:next w:val="a8"/>
    <w:rsid w:val="00511202"/>
    <w:pPr>
      <w:pBdr>
        <w:bottom w:val="single" w:sz="4" w:space="4" w:color="4F81BD"/>
      </w:pBdr>
      <w:spacing w:before="200" w:after="280" w:line="276" w:lineRule="auto"/>
      <w:ind w:left="936" w:right="936"/>
    </w:pPr>
    <w:rPr>
      <w:rFonts w:ascii="Calibri" w:hAnsi="Calibri"/>
      <w:b/>
      <w:bCs/>
      <w:i/>
      <w:iCs/>
      <w:color w:val="4F81BD"/>
      <w:sz w:val="20"/>
    </w:rPr>
  </w:style>
  <w:style w:type="character" w:customStyle="1" w:styleId="2fffa">
    <w:name w:val="Слабое выделение2"/>
    <w:rsid w:val="00511202"/>
    <w:rPr>
      <w:rFonts w:cs="Times New Roman"/>
      <w:i/>
      <w:iCs/>
      <w:color w:val="808080"/>
    </w:rPr>
  </w:style>
  <w:style w:type="character" w:customStyle="1" w:styleId="2fffb">
    <w:name w:val="Сильное выделение2"/>
    <w:rsid w:val="00511202"/>
    <w:rPr>
      <w:rFonts w:cs="Times New Roman"/>
      <w:b/>
      <w:bCs/>
      <w:i/>
      <w:iCs/>
      <w:color w:val="4F81BD"/>
    </w:rPr>
  </w:style>
  <w:style w:type="character" w:customStyle="1" w:styleId="2fffc">
    <w:name w:val="Слабая ссылка2"/>
    <w:rsid w:val="00511202"/>
    <w:rPr>
      <w:rFonts w:cs="Times New Roman"/>
      <w:smallCaps/>
      <w:color w:val="auto"/>
      <w:u w:val="single"/>
    </w:rPr>
  </w:style>
  <w:style w:type="character" w:customStyle="1" w:styleId="2fffd">
    <w:name w:val="Сильная ссылка2"/>
    <w:rsid w:val="00511202"/>
    <w:rPr>
      <w:rFonts w:cs="Times New Roman"/>
      <w:b/>
      <w:bCs/>
      <w:smallCaps/>
      <w:color w:val="auto"/>
      <w:spacing w:val="5"/>
      <w:u w:val="single"/>
    </w:rPr>
  </w:style>
  <w:style w:type="character" w:customStyle="1" w:styleId="2fffe">
    <w:name w:val="Название книги2"/>
    <w:rsid w:val="00511202"/>
    <w:rPr>
      <w:rFonts w:cs="Times New Roman"/>
      <w:b/>
      <w:bCs/>
      <w:smallCaps/>
      <w:spacing w:val="5"/>
    </w:rPr>
  </w:style>
  <w:style w:type="paragraph" w:customStyle="1" w:styleId="2ffff">
    <w:name w:val="Заголовок оглавления2"/>
    <w:basedOn w:val="12"/>
    <w:next w:val="a8"/>
    <w:rsid w:val="00511202"/>
    <w:pPr>
      <w:keepLines/>
      <w:spacing w:before="480" w:line="276" w:lineRule="auto"/>
      <w:jc w:val="left"/>
      <w:outlineLvl w:val="9"/>
    </w:pPr>
    <w:rPr>
      <w:rFonts w:ascii="Cambria" w:hAnsi="Cambria" w:cs="Cambria"/>
      <w:bCs w:val="0"/>
      <w:color w:val="365F91"/>
      <w:sz w:val="28"/>
      <w:szCs w:val="28"/>
    </w:rPr>
  </w:style>
  <w:style w:type="numbering" w:customStyle="1" w:styleId="300">
    <w:name w:val="Нет списка30"/>
    <w:next w:val="ab"/>
    <w:uiPriority w:val="99"/>
    <w:semiHidden/>
    <w:unhideWhenUsed/>
    <w:rsid w:val="00511202"/>
  </w:style>
  <w:style w:type="paragraph" w:customStyle="1" w:styleId="font8">
    <w:name w:val="font8"/>
    <w:basedOn w:val="a8"/>
    <w:rsid w:val="00511202"/>
    <w:pPr>
      <w:spacing w:before="100" w:beforeAutospacing="1" w:after="100" w:afterAutospacing="1"/>
    </w:pPr>
    <w:rPr>
      <w:i/>
      <w:iCs/>
      <w:sz w:val="18"/>
      <w:szCs w:val="18"/>
    </w:rPr>
  </w:style>
  <w:style w:type="table" w:customStyle="1" w:styleId="76">
    <w:name w:val="Сетка таблицы7"/>
    <w:basedOn w:val="aa"/>
    <w:next w:val="af4"/>
    <w:uiPriority w:val="59"/>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
    <w:name w:val="Стиль_Список221"/>
    <w:uiPriority w:val="99"/>
    <w:rsid w:val="00511202"/>
  </w:style>
  <w:style w:type="numbering" w:customStyle="1" w:styleId="1312">
    <w:name w:val="Стиль_Список131"/>
    <w:uiPriority w:val="99"/>
    <w:rsid w:val="00511202"/>
  </w:style>
  <w:style w:type="numbering" w:customStyle="1" w:styleId="417">
    <w:name w:val="Стиль_Список41"/>
    <w:uiPriority w:val="99"/>
    <w:rsid w:val="00511202"/>
  </w:style>
  <w:style w:type="numbering" w:customStyle="1" w:styleId="1132">
    <w:name w:val="Стиль_Список113"/>
    <w:uiPriority w:val="99"/>
    <w:rsid w:val="00511202"/>
  </w:style>
  <w:style w:type="numbering" w:customStyle="1" w:styleId="21112">
    <w:name w:val="Стиль_Список2111"/>
    <w:uiPriority w:val="99"/>
    <w:rsid w:val="00511202"/>
  </w:style>
  <w:style w:type="numbering" w:customStyle="1" w:styleId="3112">
    <w:name w:val="Стиль_Список311"/>
    <w:uiPriority w:val="99"/>
    <w:rsid w:val="00511202"/>
  </w:style>
  <w:style w:type="numbering" w:customStyle="1" w:styleId="1150">
    <w:name w:val="Нет списка115"/>
    <w:next w:val="ab"/>
    <w:uiPriority w:val="99"/>
    <w:semiHidden/>
    <w:unhideWhenUsed/>
    <w:rsid w:val="00511202"/>
  </w:style>
  <w:style w:type="numbering" w:customStyle="1" w:styleId="2100">
    <w:name w:val="Нет списка210"/>
    <w:next w:val="ab"/>
    <w:uiPriority w:val="99"/>
    <w:semiHidden/>
    <w:unhideWhenUsed/>
    <w:rsid w:val="00511202"/>
  </w:style>
  <w:style w:type="table" w:customStyle="1" w:styleId="135">
    <w:name w:val="Сетка таблицы13"/>
    <w:uiPriority w:val="99"/>
    <w:rsid w:val="00511202"/>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
    <w:uiPriority w:val="99"/>
    <w:rsid w:val="00511202"/>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0">
    <w:name w:val="Нет списка35"/>
    <w:next w:val="ab"/>
    <w:uiPriority w:val="99"/>
    <w:semiHidden/>
    <w:rsid w:val="00511202"/>
  </w:style>
  <w:style w:type="numbering" w:customStyle="1" w:styleId="1160">
    <w:name w:val="Нет списка116"/>
    <w:next w:val="ab"/>
    <w:uiPriority w:val="99"/>
    <w:semiHidden/>
    <w:unhideWhenUsed/>
    <w:rsid w:val="00511202"/>
  </w:style>
  <w:style w:type="numbering" w:customStyle="1" w:styleId="11130">
    <w:name w:val="Нет списка1113"/>
    <w:next w:val="ab"/>
    <w:uiPriority w:val="99"/>
    <w:semiHidden/>
    <w:rsid w:val="00511202"/>
  </w:style>
  <w:style w:type="numbering" w:customStyle="1" w:styleId="11113">
    <w:name w:val="Нет списка11113"/>
    <w:next w:val="ab"/>
    <w:uiPriority w:val="99"/>
    <w:semiHidden/>
    <w:unhideWhenUsed/>
    <w:rsid w:val="00511202"/>
  </w:style>
  <w:style w:type="numbering" w:customStyle="1" w:styleId="111112">
    <w:name w:val="Нет списка111112"/>
    <w:next w:val="ab"/>
    <w:uiPriority w:val="99"/>
    <w:semiHidden/>
    <w:rsid w:val="00511202"/>
  </w:style>
  <w:style w:type="numbering" w:customStyle="1" w:styleId="11121">
    <w:name w:val="Стиль_Список1112"/>
    <w:uiPriority w:val="99"/>
    <w:rsid w:val="00511202"/>
  </w:style>
  <w:style w:type="numbering" w:customStyle="1" w:styleId="2130">
    <w:name w:val="Нет списка213"/>
    <w:next w:val="ab"/>
    <w:semiHidden/>
    <w:unhideWhenUsed/>
    <w:rsid w:val="00511202"/>
  </w:style>
  <w:style w:type="numbering" w:customStyle="1" w:styleId="1230">
    <w:name w:val="Нет списка123"/>
    <w:next w:val="ab"/>
    <w:uiPriority w:val="99"/>
    <w:semiHidden/>
    <w:unhideWhenUsed/>
    <w:rsid w:val="00511202"/>
  </w:style>
  <w:style w:type="table" w:customStyle="1" w:styleId="2116">
    <w:name w:val="Сетка таблицы211"/>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b"/>
    <w:uiPriority w:val="99"/>
    <w:semiHidden/>
    <w:unhideWhenUsed/>
    <w:rsid w:val="00511202"/>
  </w:style>
  <w:style w:type="numbering" w:customStyle="1" w:styleId="21120">
    <w:name w:val="Нет списка2112"/>
    <w:next w:val="ab"/>
    <w:uiPriority w:val="99"/>
    <w:semiHidden/>
    <w:unhideWhenUsed/>
    <w:rsid w:val="00511202"/>
  </w:style>
  <w:style w:type="numbering" w:customStyle="1" w:styleId="3130">
    <w:name w:val="Нет списка313"/>
    <w:next w:val="ab"/>
    <w:semiHidden/>
    <w:unhideWhenUsed/>
    <w:rsid w:val="00511202"/>
  </w:style>
  <w:style w:type="numbering" w:customStyle="1" w:styleId="450">
    <w:name w:val="Нет списка45"/>
    <w:next w:val="ab"/>
    <w:uiPriority w:val="99"/>
    <w:semiHidden/>
    <w:rsid w:val="00511202"/>
  </w:style>
  <w:style w:type="numbering" w:customStyle="1" w:styleId="550">
    <w:name w:val="Нет списка55"/>
    <w:next w:val="ab"/>
    <w:uiPriority w:val="99"/>
    <w:semiHidden/>
    <w:rsid w:val="00511202"/>
  </w:style>
  <w:style w:type="numbering" w:customStyle="1" w:styleId="650">
    <w:name w:val="Нет списка65"/>
    <w:next w:val="ab"/>
    <w:uiPriority w:val="99"/>
    <w:semiHidden/>
    <w:rsid w:val="00511202"/>
  </w:style>
  <w:style w:type="table" w:customStyle="1" w:styleId="31c">
    <w:name w:val="Сетка таблицы31"/>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
    <w:name w:val="Нет списка73"/>
    <w:next w:val="ab"/>
    <w:uiPriority w:val="99"/>
    <w:semiHidden/>
    <w:rsid w:val="00511202"/>
  </w:style>
  <w:style w:type="numbering" w:customStyle="1" w:styleId="12110">
    <w:name w:val="Стиль_Список1211"/>
    <w:uiPriority w:val="99"/>
    <w:rsid w:val="00511202"/>
  </w:style>
  <w:style w:type="numbering" w:customStyle="1" w:styleId="1330">
    <w:name w:val="Нет списка133"/>
    <w:next w:val="ab"/>
    <w:uiPriority w:val="99"/>
    <w:semiHidden/>
    <w:unhideWhenUsed/>
    <w:rsid w:val="00511202"/>
  </w:style>
  <w:style w:type="numbering" w:customStyle="1" w:styleId="11320">
    <w:name w:val="Нет списка1132"/>
    <w:next w:val="ab"/>
    <w:uiPriority w:val="99"/>
    <w:semiHidden/>
    <w:rsid w:val="00511202"/>
  </w:style>
  <w:style w:type="table" w:customStyle="1" w:styleId="1212">
    <w:name w:val="Сетка таблицы121"/>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1">
    <w:name w:val="Стиль_Список1121"/>
    <w:uiPriority w:val="99"/>
    <w:rsid w:val="00511202"/>
  </w:style>
  <w:style w:type="numbering" w:customStyle="1" w:styleId="111210">
    <w:name w:val="Нет списка11121"/>
    <w:next w:val="ab"/>
    <w:uiPriority w:val="99"/>
    <w:semiHidden/>
    <w:unhideWhenUsed/>
    <w:rsid w:val="00511202"/>
  </w:style>
  <w:style w:type="numbering" w:customStyle="1" w:styleId="111121">
    <w:name w:val="Нет списка111121"/>
    <w:next w:val="ab"/>
    <w:uiPriority w:val="99"/>
    <w:semiHidden/>
    <w:rsid w:val="00511202"/>
  </w:style>
  <w:style w:type="numbering" w:customStyle="1" w:styleId="1111112">
    <w:name w:val="Стиль_Список111111"/>
    <w:uiPriority w:val="99"/>
    <w:rsid w:val="00511202"/>
  </w:style>
  <w:style w:type="numbering" w:customStyle="1" w:styleId="2230">
    <w:name w:val="Нет списка223"/>
    <w:next w:val="ab"/>
    <w:uiPriority w:val="99"/>
    <w:semiHidden/>
    <w:unhideWhenUsed/>
    <w:rsid w:val="00511202"/>
  </w:style>
  <w:style w:type="numbering" w:customStyle="1" w:styleId="12120">
    <w:name w:val="Нет списка1212"/>
    <w:next w:val="ab"/>
    <w:uiPriority w:val="99"/>
    <w:semiHidden/>
    <w:unhideWhenUsed/>
    <w:rsid w:val="00511202"/>
  </w:style>
  <w:style w:type="table" w:customStyle="1" w:styleId="2213">
    <w:name w:val="Сетка таблицы221"/>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10">
    <w:name w:val="Нет списка11211"/>
    <w:next w:val="ab"/>
    <w:semiHidden/>
    <w:unhideWhenUsed/>
    <w:rsid w:val="00511202"/>
  </w:style>
  <w:style w:type="numbering" w:customStyle="1" w:styleId="2122">
    <w:name w:val="Нет списка2122"/>
    <w:next w:val="ab"/>
    <w:semiHidden/>
    <w:unhideWhenUsed/>
    <w:rsid w:val="00511202"/>
  </w:style>
  <w:style w:type="numbering" w:customStyle="1" w:styleId="3230">
    <w:name w:val="Нет списка323"/>
    <w:next w:val="ab"/>
    <w:semiHidden/>
    <w:unhideWhenUsed/>
    <w:rsid w:val="00511202"/>
  </w:style>
  <w:style w:type="numbering" w:customStyle="1" w:styleId="4130">
    <w:name w:val="Нет списка413"/>
    <w:next w:val="ab"/>
    <w:semiHidden/>
    <w:rsid w:val="00511202"/>
  </w:style>
  <w:style w:type="numbering" w:customStyle="1" w:styleId="5130">
    <w:name w:val="Нет списка513"/>
    <w:next w:val="ab"/>
    <w:semiHidden/>
    <w:rsid w:val="00511202"/>
  </w:style>
  <w:style w:type="numbering" w:customStyle="1" w:styleId="613">
    <w:name w:val="Нет списка613"/>
    <w:next w:val="ab"/>
    <w:semiHidden/>
    <w:rsid w:val="00511202"/>
  </w:style>
  <w:style w:type="numbering" w:customStyle="1" w:styleId="712">
    <w:name w:val="Нет списка712"/>
    <w:next w:val="ab"/>
    <w:uiPriority w:val="99"/>
    <w:semiHidden/>
    <w:unhideWhenUsed/>
    <w:rsid w:val="00511202"/>
  </w:style>
  <w:style w:type="table" w:customStyle="1" w:styleId="418">
    <w:name w:val="Сетка таблицы41"/>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0">
    <w:name w:val="Нет списка1312"/>
    <w:next w:val="ab"/>
    <w:uiPriority w:val="99"/>
    <w:semiHidden/>
    <w:unhideWhenUsed/>
    <w:rsid w:val="00511202"/>
  </w:style>
  <w:style w:type="numbering" w:customStyle="1" w:styleId="22120">
    <w:name w:val="Нет списка2212"/>
    <w:next w:val="ab"/>
    <w:uiPriority w:val="99"/>
    <w:semiHidden/>
    <w:unhideWhenUsed/>
    <w:rsid w:val="00511202"/>
  </w:style>
  <w:style w:type="numbering" w:customStyle="1" w:styleId="31120">
    <w:name w:val="Нет списка3112"/>
    <w:next w:val="ab"/>
    <w:semiHidden/>
    <w:unhideWhenUsed/>
    <w:rsid w:val="00511202"/>
  </w:style>
  <w:style w:type="numbering" w:customStyle="1" w:styleId="4112">
    <w:name w:val="Нет списка4112"/>
    <w:next w:val="ab"/>
    <w:semiHidden/>
    <w:rsid w:val="00511202"/>
  </w:style>
  <w:style w:type="numbering" w:customStyle="1" w:styleId="5112">
    <w:name w:val="Нет списка5112"/>
    <w:next w:val="ab"/>
    <w:semiHidden/>
    <w:rsid w:val="00511202"/>
  </w:style>
  <w:style w:type="numbering" w:customStyle="1" w:styleId="6112">
    <w:name w:val="Нет списка6112"/>
    <w:next w:val="ab"/>
    <w:semiHidden/>
    <w:rsid w:val="00511202"/>
  </w:style>
  <w:style w:type="numbering" w:customStyle="1" w:styleId="830">
    <w:name w:val="Нет списка83"/>
    <w:next w:val="ab"/>
    <w:uiPriority w:val="99"/>
    <w:semiHidden/>
    <w:unhideWhenUsed/>
    <w:rsid w:val="00511202"/>
  </w:style>
  <w:style w:type="numbering" w:customStyle="1" w:styleId="143">
    <w:name w:val="Нет списка143"/>
    <w:next w:val="ab"/>
    <w:uiPriority w:val="99"/>
    <w:semiHidden/>
    <w:rsid w:val="00511202"/>
  </w:style>
  <w:style w:type="table" w:customStyle="1" w:styleId="515">
    <w:name w:val="Сетка таблицы51"/>
    <w:basedOn w:val="aa"/>
    <w:next w:val="af4"/>
    <w:uiPriority w:val="59"/>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
    <w:name w:val="Нет списка11311"/>
    <w:next w:val="ab"/>
    <w:uiPriority w:val="99"/>
    <w:semiHidden/>
    <w:unhideWhenUsed/>
    <w:rsid w:val="00511202"/>
  </w:style>
  <w:style w:type="numbering" w:customStyle="1" w:styleId="2330">
    <w:name w:val="Нет списка233"/>
    <w:next w:val="ab"/>
    <w:uiPriority w:val="99"/>
    <w:semiHidden/>
    <w:unhideWhenUsed/>
    <w:rsid w:val="00511202"/>
  </w:style>
  <w:style w:type="numbering" w:customStyle="1" w:styleId="3212">
    <w:name w:val="Нет списка3212"/>
    <w:next w:val="ab"/>
    <w:uiPriority w:val="99"/>
    <w:semiHidden/>
    <w:unhideWhenUsed/>
    <w:rsid w:val="00511202"/>
  </w:style>
  <w:style w:type="numbering" w:customStyle="1" w:styleId="4230">
    <w:name w:val="Нет списка423"/>
    <w:next w:val="ab"/>
    <w:uiPriority w:val="99"/>
    <w:semiHidden/>
    <w:unhideWhenUsed/>
    <w:rsid w:val="00511202"/>
  </w:style>
  <w:style w:type="numbering" w:customStyle="1" w:styleId="5230">
    <w:name w:val="Нет списка523"/>
    <w:next w:val="ab"/>
    <w:uiPriority w:val="99"/>
    <w:semiHidden/>
    <w:unhideWhenUsed/>
    <w:rsid w:val="00511202"/>
  </w:style>
  <w:style w:type="numbering" w:customStyle="1" w:styleId="623">
    <w:name w:val="Нет списка623"/>
    <w:next w:val="ab"/>
    <w:uiPriority w:val="99"/>
    <w:semiHidden/>
    <w:unhideWhenUsed/>
    <w:rsid w:val="00511202"/>
  </w:style>
  <w:style w:type="numbering" w:customStyle="1" w:styleId="71111">
    <w:name w:val="Нет списка71111"/>
    <w:next w:val="ab"/>
    <w:uiPriority w:val="99"/>
    <w:semiHidden/>
    <w:rsid w:val="00511202"/>
  </w:style>
  <w:style w:type="numbering" w:customStyle="1" w:styleId="12111">
    <w:name w:val="Нет списка12111"/>
    <w:next w:val="ab"/>
    <w:uiPriority w:val="99"/>
    <w:semiHidden/>
    <w:unhideWhenUsed/>
    <w:rsid w:val="00511202"/>
  </w:style>
  <w:style w:type="numbering" w:customStyle="1" w:styleId="211111">
    <w:name w:val="Нет списка211111"/>
    <w:next w:val="ab"/>
    <w:uiPriority w:val="99"/>
    <w:semiHidden/>
    <w:unhideWhenUsed/>
    <w:rsid w:val="00511202"/>
  </w:style>
  <w:style w:type="numbering" w:customStyle="1" w:styleId="311111">
    <w:name w:val="Нет списка311111"/>
    <w:next w:val="ab"/>
    <w:uiPriority w:val="99"/>
    <w:semiHidden/>
    <w:unhideWhenUsed/>
    <w:rsid w:val="00511202"/>
  </w:style>
  <w:style w:type="numbering" w:customStyle="1" w:styleId="411111">
    <w:name w:val="Нет списка411111"/>
    <w:next w:val="ab"/>
    <w:uiPriority w:val="99"/>
    <w:semiHidden/>
    <w:unhideWhenUsed/>
    <w:rsid w:val="00511202"/>
  </w:style>
  <w:style w:type="numbering" w:customStyle="1" w:styleId="511111">
    <w:name w:val="Нет списка511111"/>
    <w:next w:val="ab"/>
    <w:uiPriority w:val="99"/>
    <w:semiHidden/>
    <w:unhideWhenUsed/>
    <w:rsid w:val="00511202"/>
  </w:style>
  <w:style w:type="numbering" w:customStyle="1" w:styleId="611111">
    <w:name w:val="Нет списка611111"/>
    <w:next w:val="ab"/>
    <w:uiPriority w:val="99"/>
    <w:semiHidden/>
    <w:unhideWhenUsed/>
    <w:rsid w:val="00511202"/>
  </w:style>
  <w:style w:type="numbering" w:customStyle="1" w:styleId="8111">
    <w:name w:val="Нет списка8111"/>
    <w:next w:val="ab"/>
    <w:uiPriority w:val="99"/>
    <w:semiHidden/>
    <w:rsid w:val="00511202"/>
  </w:style>
  <w:style w:type="numbering" w:customStyle="1" w:styleId="13111">
    <w:name w:val="Нет списка13111"/>
    <w:next w:val="ab"/>
    <w:uiPriority w:val="99"/>
    <w:semiHidden/>
    <w:unhideWhenUsed/>
    <w:rsid w:val="00511202"/>
  </w:style>
  <w:style w:type="numbering" w:customStyle="1" w:styleId="22111">
    <w:name w:val="Нет списка22111"/>
    <w:next w:val="ab"/>
    <w:uiPriority w:val="99"/>
    <w:semiHidden/>
    <w:unhideWhenUsed/>
    <w:rsid w:val="00511202"/>
  </w:style>
  <w:style w:type="numbering" w:customStyle="1" w:styleId="32111">
    <w:name w:val="Нет списка32111"/>
    <w:next w:val="ab"/>
    <w:uiPriority w:val="99"/>
    <w:semiHidden/>
    <w:unhideWhenUsed/>
    <w:rsid w:val="00511202"/>
  </w:style>
  <w:style w:type="numbering" w:customStyle="1" w:styleId="4211">
    <w:name w:val="Нет списка4211"/>
    <w:next w:val="ab"/>
    <w:uiPriority w:val="99"/>
    <w:semiHidden/>
    <w:unhideWhenUsed/>
    <w:rsid w:val="00511202"/>
  </w:style>
  <w:style w:type="numbering" w:customStyle="1" w:styleId="5211">
    <w:name w:val="Нет списка5211"/>
    <w:next w:val="ab"/>
    <w:uiPriority w:val="99"/>
    <w:semiHidden/>
    <w:unhideWhenUsed/>
    <w:rsid w:val="00511202"/>
  </w:style>
  <w:style w:type="numbering" w:customStyle="1" w:styleId="6211">
    <w:name w:val="Нет списка6211"/>
    <w:next w:val="ab"/>
    <w:uiPriority w:val="99"/>
    <w:semiHidden/>
    <w:unhideWhenUsed/>
    <w:rsid w:val="00511202"/>
  </w:style>
  <w:style w:type="numbering" w:customStyle="1" w:styleId="920">
    <w:name w:val="Нет списка92"/>
    <w:next w:val="ab"/>
    <w:uiPriority w:val="99"/>
    <w:semiHidden/>
    <w:rsid w:val="00511202"/>
  </w:style>
  <w:style w:type="numbering" w:customStyle="1" w:styleId="1411">
    <w:name w:val="Нет списка1411"/>
    <w:next w:val="ab"/>
    <w:uiPriority w:val="99"/>
    <w:semiHidden/>
    <w:unhideWhenUsed/>
    <w:rsid w:val="00511202"/>
  </w:style>
  <w:style w:type="numbering" w:customStyle="1" w:styleId="2311">
    <w:name w:val="Нет списка2311"/>
    <w:next w:val="ab"/>
    <w:uiPriority w:val="99"/>
    <w:semiHidden/>
    <w:unhideWhenUsed/>
    <w:rsid w:val="00511202"/>
  </w:style>
  <w:style w:type="numbering" w:customStyle="1" w:styleId="3320">
    <w:name w:val="Нет списка332"/>
    <w:next w:val="ab"/>
    <w:uiPriority w:val="99"/>
    <w:semiHidden/>
    <w:unhideWhenUsed/>
    <w:rsid w:val="00511202"/>
  </w:style>
  <w:style w:type="numbering" w:customStyle="1" w:styleId="432">
    <w:name w:val="Нет списка432"/>
    <w:next w:val="ab"/>
    <w:uiPriority w:val="99"/>
    <w:semiHidden/>
    <w:unhideWhenUsed/>
    <w:rsid w:val="00511202"/>
  </w:style>
  <w:style w:type="numbering" w:customStyle="1" w:styleId="532">
    <w:name w:val="Нет списка532"/>
    <w:next w:val="ab"/>
    <w:uiPriority w:val="99"/>
    <w:semiHidden/>
    <w:unhideWhenUsed/>
    <w:rsid w:val="00511202"/>
  </w:style>
  <w:style w:type="numbering" w:customStyle="1" w:styleId="632">
    <w:name w:val="Нет списка632"/>
    <w:next w:val="ab"/>
    <w:uiPriority w:val="99"/>
    <w:semiHidden/>
    <w:unhideWhenUsed/>
    <w:rsid w:val="00511202"/>
  </w:style>
  <w:style w:type="numbering" w:customStyle="1" w:styleId="1020">
    <w:name w:val="Нет списка102"/>
    <w:next w:val="ab"/>
    <w:uiPriority w:val="99"/>
    <w:semiHidden/>
    <w:unhideWhenUsed/>
    <w:rsid w:val="00511202"/>
  </w:style>
  <w:style w:type="numbering" w:customStyle="1" w:styleId="1520">
    <w:name w:val="Нет списка152"/>
    <w:next w:val="ab"/>
    <w:uiPriority w:val="99"/>
    <w:semiHidden/>
    <w:unhideWhenUsed/>
    <w:rsid w:val="00511202"/>
  </w:style>
  <w:style w:type="numbering" w:customStyle="1" w:styleId="162">
    <w:name w:val="Нет списка162"/>
    <w:next w:val="ab"/>
    <w:uiPriority w:val="99"/>
    <w:semiHidden/>
    <w:unhideWhenUsed/>
    <w:rsid w:val="00511202"/>
  </w:style>
  <w:style w:type="numbering" w:customStyle="1" w:styleId="172">
    <w:name w:val="Нет списка172"/>
    <w:next w:val="ab"/>
    <w:uiPriority w:val="99"/>
    <w:semiHidden/>
    <w:unhideWhenUsed/>
    <w:rsid w:val="00511202"/>
  </w:style>
  <w:style w:type="numbering" w:customStyle="1" w:styleId="182">
    <w:name w:val="Нет списка182"/>
    <w:next w:val="ab"/>
    <w:uiPriority w:val="99"/>
    <w:semiHidden/>
    <w:unhideWhenUsed/>
    <w:rsid w:val="00511202"/>
  </w:style>
  <w:style w:type="numbering" w:customStyle="1" w:styleId="192">
    <w:name w:val="Нет списка192"/>
    <w:next w:val="ab"/>
    <w:uiPriority w:val="99"/>
    <w:semiHidden/>
    <w:unhideWhenUsed/>
    <w:rsid w:val="00511202"/>
  </w:style>
  <w:style w:type="numbering" w:customStyle="1" w:styleId="202">
    <w:name w:val="Нет списка202"/>
    <w:next w:val="ab"/>
    <w:uiPriority w:val="99"/>
    <w:semiHidden/>
    <w:unhideWhenUsed/>
    <w:rsid w:val="00511202"/>
  </w:style>
  <w:style w:type="numbering" w:customStyle="1" w:styleId="242">
    <w:name w:val="Нет списка242"/>
    <w:next w:val="ab"/>
    <w:uiPriority w:val="99"/>
    <w:semiHidden/>
    <w:unhideWhenUsed/>
    <w:rsid w:val="00511202"/>
  </w:style>
  <w:style w:type="numbering" w:customStyle="1" w:styleId="252">
    <w:name w:val="Нет списка252"/>
    <w:next w:val="ab"/>
    <w:uiPriority w:val="99"/>
    <w:semiHidden/>
    <w:unhideWhenUsed/>
    <w:rsid w:val="00511202"/>
  </w:style>
  <w:style w:type="numbering" w:customStyle="1" w:styleId="262">
    <w:name w:val="Нет списка262"/>
    <w:next w:val="ab"/>
    <w:uiPriority w:val="99"/>
    <w:semiHidden/>
    <w:unhideWhenUsed/>
    <w:rsid w:val="00511202"/>
  </w:style>
  <w:style w:type="numbering" w:customStyle="1" w:styleId="272">
    <w:name w:val="Нет списка272"/>
    <w:next w:val="ab"/>
    <w:uiPriority w:val="99"/>
    <w:semiHidden/>
    <w:unhideWhenUsed/>
    <w:rsid w:val="00511202"/>
  </w:style>
  <w:style w:type="numbering" w:customStyle="1" w:styleId="2810">
    <w:name w:val="Нет списка281"/>
    <w:next w:val="ab"/>
    <w:uiPriority w:val="99"/>
    <w:semiHidden/>
    <w:unhideWhenUsed/>
    <w:rsid w:val="00511202"/>
  </w:style>
  <w:style w:type="numbering" w:customStyle="1" w:styleId="11010">
    <w:name w:val="Нет списка1101"/>
    <w:next w:val="ab"/>
    <w:semiHidden/>
    <w:rsid w:val="00511202"/>
  </w:style>
  <w:style w:type="table" w:customStyle="1" w:styleId="614">
    <w:name w:val="Сетка таблицы61"/>
    <w:basedOn w:val="aa"/>
    <w:next w:val="af4"/>
    <w:uiPriority w:val="59"/>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b"/>
    <w:uiPriority w:val="99"/>
    <w:semiHidden/>
    <w:unhideWhenUsed/>
    <w:rsid w:val="00511202"/>
  </w:style>
  <w:style w:type="numbering" w:customStyle="1" w:styleId="291">
    <w:name w:val="Нет списка291"/>
    <w:next w:val="ab"/>
    <w:uiPriority w:val="99"/>
    <w:semiHidden/>
    <w:unhideWhenUsed/>
    <w:rsid w:val="00511202"/>
  </w:style>
  <w:style w:type="numbering" w:customStyle="1" w:styleId="3410">
    <w:name w:val="Нет списка341"/>
    <w:next w:val="ab"/>
    <w:uiPriority w:val="99"/>
    <w:semiHidden/>
    <w:unhideWhenUsed/>
    <w:rsid w:val="00511202"/>
  </w:style>
  <w:style w:type="numbering" w:customStyle="1" w:styleId="441">
    <w:name w:val="Нет списка441"/>
    <w:next w:val="ab"/>
    <w:uiPriority w:val="99"/>
    <w:semiHidden/>
    <w:unhideWhenUsed/>
    <w:rsid w:val="00511202"/>
  </w:style>
  <w:style w:type="numbering" w:customStyle="1" w:styleId="541">
    <w:name w:val="Нет списка541"/>
    <w:next w:val="ab"/>
    <w:uiPriority w:val="99"/>
    <w:semiHidden/>
    <w:unhideWhenUsed/>
    <w:rsid w:val="00511202"/>
  </w:style>
  <w:style w:type="numbering" w:customStyle="1" w:styleId="641">
    <w:name w:val="Нет списка641"/>
    <w:next w:val="ab"/>
    <w:uiPriority w:val="99"/>
    <w:semiHidden/>
    <w:unhideWhenUsed/>
    <w:rsid w:val="00511202"/>
  </w:style>
  <w:style w:type="numbering" w:customStyle="1" w:styleId="721">
    <w:name w:val="Нет списка721"/>
    <w:next w:val="ab"/>
    <w:uiPriority w:val="99"/>
    <w:semiHidden/>
    <w:rsid w:val="00511202"/>
  </w:style>
  <w:style w:type="numbering" w:customStyle="1" w:styleId="1221">
    <w:name w:val="Нет списка1221"/>
    <w:next w:val="ab"/>
    <w:uiPriority w:val="99"/>
    <w:semiHidden/>
    <w:unhideWhenUsed/>
    <w:rsid w:val="00511202"/>
  </w:style>
  <w:style w:type="numbering" w:customStyle="1" w:styleId="21211">
    <w:name w:val="Нет списка21211"/>
    <w:next w:val="ab"/>
    <w:uiPriority w:val="99"/>
    <w:semiHidden/>
    <w:unhideWhenUsed/>
    <w:rsid w:val="00511202"/>
  </w:style>
  <w:style w:type="numbering" w:customStyle="1" w:styleId="3121">
    <w:name w:val="Нет списка3121"/>
    <w:next w:val="ab"/>
    <w:uiPriority w:val="99"/>
    <w:semiHidden/>
    <w:unhideWhenUsed/>
    <w:rsid w:val="00511202"/>
  </w:style>
  <w:style w:type="numbering" w:customStyle="1" w:styleId="4121">
    <w:name w:val="Нет списка4121"/>
    <w:next w:val="ab"/>
    <w:uiPriority w:val="99"/>
    <w:semiHidden/>
    <w:unhideWhenUsed/>
    <w:rsid w:val="00511202"/>
  </w:style>
  <w:style w:type="numbering" w:customStyle="1" w:styleId="5121">
    <w:name w:val="Нет списка5121"/>
    <w:next w:val="ab"/>
    <w:uiPriority w:val="99"/>
    <w:semiHidden/>
    <w:unhideWhenUsed/>
    <w:rsid w:val="00511202"/>
  </w:style>
  <w:style w:type="numbering" w:customStyle="1" w:styleId="6121">
    <w:name w:val="Нет списка6121"/>
    <w:next w:val="ab"/>
    <w:uiPriority w:val="99"/>
    <w:semiHidden/>
    <w:unhideWhenUsed/>
    <w:rsid w:val="00511202"/>
  </w:style>
  <w:style w:type="numbering" w:customStyle="1" w:styleId="821">
    <w:name w:val="Нет списка821"/>
    <w:next w:val="ab"/>
    <w:uiPriority w:val="99"/>
    <w:semiHidden/>
    <w:rsid w:val="00511202"/>
  </w:style>
  <w:style w:type="numbering" w:customStyle="1" w:styleId="1321">
    <w:name w:val="Нет списка1321"/>
    <w:next w:val="ab"/>
    <w:uiPriority w:val="99"/>
    <w:semiHidden/>
    <w:unhideWhenUsed/>
    <w:rsid w:val="00511202"/>
  </w:style>
  <w:style w:type="numbering" w:customStyle="1" w:styleId="2221">
    <w:name w:val="Нет списка2221"/>
    <w:next w:val="ab"/>
    <w:uiPriority w:val="99"/>
    <w:semiHidden/>
    <w:unhideWhenUsed/>
    <w:rsid w:val="00511202"/>
  </w:style>
  <w:style w:type="numbering" w:customStyle="1" w:styleId="3221">
    <w:name w:val="Нет списка3221"/>
    <w:next w:val="ab"/>
    <w:uiPriority w:val="99"/>
    <w:semiHidden/>
    <w:unhideWhenUsed/>
    <w:rsid w:val="00511202"/>
  </w:style>
  <w:style w:type="numbering" w:customStyle="1" w:styleId="4221">
    <w:name w:val="Нет списка4221"/>
    <w:next w:val="ab"/>
    <w:uiPriority w:val="99"/>
    <w:semiHidden/>
    <w:unhideWhenUsed/>
    <w:rsid w:val="00511202"/>
  </w:style>
  <w:style w:type="numbering" w:customStyle="1" w:styleId="5221">
    <w:name w:val="Нет списка5221"/>
    <w:next w:val="ab"/>
    <w:uiPriority w:val="99"/>
    <w:semiHidden/>
    <w:unhideWhenUsed/>
    <w:rsid w:val="00511202"/>
  </w:style>
  <w:style w:type="numbering" w:customStyle="1" w:styleId="6221">
    <w:name w:val="Нет списка6221"/>
    <w:next w:val="ab"/>
    <w:uiPriority w:val="99"/>
    <w:semiHidden/>
    <w:unhideWhenUsed/>
    <w:rsid w:val="00511202"/>
  </w:style>
  <w:style w:type="numbering" w:customStyle="1" w:styleId="911">
    <w:name w:val="Нет списка911"/>
    <w:next w:val="ab"/>
    <w:uiPriority w:val="99"/>
    <w:semiHidden/>
    <w:rsid w:val="00511202"/>
  </w:style>
  <w:style w:type="numbering" w:customStyle="1" w:styleId="1421">
    <w:name w:val="Нет списка1421"/>
    <w:next w:val="ab"/>
    <w:uiPriority w:val="99"/>
    <w:semiHidden/>
    <w:unhideWhenUsed/>
    <w:rsid w:val="00511202"/>
  </w:style>
  <w:style w:type="numbering" w:customStyle="1" w:styleId="2321">
    <w:name w:val="Нет списка2321"/>
    <w:next w:val="ab"/>
    <w:uiPriority w:val="99"/>
    <w:semiHidden/>
    <w:unhideWhenUsed/>
    <w:rsid w:val="00511202"/>
  </w:style>
  <w:style w:type="numbering" w:customStyle="1" w:styleId="3311">
    <w:name w:val="Нет списка3311"/>
    <w:next w:val="ab"/>
    <w:uiPriority w:val="99"/>
    <w:semiHidden/>
    <w:unhideWhenUsed/>
    <w:rsid w:val="00511202"/>
  </w:style>
  <w:style w:type="numbering" w:customStyle="1" w:styleId="4311">
    <w:name w:val="Нет списка4311"/>
    <w:next w:val="ab"/>
    <w:uiPriority w:val="99"/>
    <w:semiHidden/>
    <w:unhideWhenUsed/>
    <w:rsid w:val="00511202"/>
  </w:style>
  <w:style w:type="numbering" w:customStyle="1" w:styleId="5311">
    <w:name w:val="Нет списка5311"/>
    <w:next w:val="ab"/>
    <w:uiPriority w:val="99"/>
    <w:semiHidden/>
    <w:unhideWhenUsed/>
    <w:rsid w:val="00511202"/>
  </w:style>
  <w:style w:type="numbering" w:customStyle="1" w:styleId="6311">
    <w:name w:val="Нет списка6311"/>
    <w:next w:val="ab"/>
    <w:uiPriority w:val="99"/>
    <w:semiHidden/>
    <w:unhideWhenUsed/>
    <w:rsid w:val="00511202"/>
  </w:style>
  <w:style w:type="numbering" w:customStyle="1" w:styleId="1011">
    <w:name w:val="Нет списка1011"/>
    <w:next w:val="ab"/>
    <w:uiPriority w:val="99"/>
    <w:semiHidden/>
    <w:unhideWhenUsed/>
    <w:rsid w:val="00511202"/>
  </w:style>
  <w:style w:type="numbering" w:customStyle="1" w:styleId="1511">
    <w:name w:val="Нет списка1511"/>
    <w:next w:val="ab"/>
    <w:uiPriority w:val="99"/>
    <w:semiHidden/>
    <w:unhideWhenUsed/>
    <w:rsid w:val="00511202"/>
  </w:style>
  <w:style w:type="numbering" w:customStyle="1" w:styleId="1611">
    <w:name w:val="Нет списка1611"/>
    <w:next w:val="ab"/>
    <w:uiPriority w:val="99"/>
    <w:semiHidden/>
    <w:unhideWhenUsed/>
    <w:rsid w:val="00511202"/>
  </w:style>
  <w:style w:type="numbering" w:customStyle="1" w:styleId="1711">
    <w:name w:val="Нет списка1711"/>
    <w:next w:val="ab"/>
    <w:uiPriority w:val="99"/>
    <w:semiHidden/>
    <w:unhideWhenUsed/>
    <w:rsid w:val="00511202"/>
  </w:style>
  <w:style w:type="numbering" w:customStyle="1" w:styleId="1811">
    <w:name w:val="Нет списка1811"/>
    <w:next w:val="ab"/>
    <w:uiPriority w:val="99"/>
    <w:semiHidden/>
    <w:unhideWhenUsed/>
    <w:rsid w:val="00511202"/>
  </w:style>
  <w:style w:type="numbering" w:customStyle="1" w:styleId="1911">
    <w:name w:val="Нет списка1911"/>
    <w:next w:val="ab"/>
    <w:uiPriority w:val="99"/>
    <w:semiHidden/>
    <w:unhideWhenUsed/>
    <w:rsid w:val="00511202"/>
  </w:style>
  <w:style w:type="numbering" w:customStyle="1" w:styleId="2011">
    <w:name w:val="Нет списка2011"/>
    <w:next w:val="ab"/>
    <w:uiPriority w:val="99"/>
    <w:semiHidden/>
    <w:unhideWhenUsed/>
    <w:rsid w:val="00511202"/>
  </w:style>
  <w:style w:type="numbering" w:customStyle="1" w:styleId="2411">
    <w:name w:val="Нет списка2411"/>
    <w:next w:val="ab"/>
    <w:uiPriority w:val="99"/>
    <w:semiHidden/>
    <w:unhideWhenUsed/>
    <w:rsid w:val="00511202"/>
  </w:style>
  <w:style w:type="numbering" w:customStyle="1" w:styleId="2511">
    <w:name w:val="Нет списка2511"/>
    <w:next w:val="ab"/>
    <w:uiPriority w:val="99"/>
    <w:semiHidden/>
    <w:unhideWhenUsed/>
    <w:rsid w:val="00511202"/>
  </w:style>
  <w:style w:type="numbering" w:customStyle="1" w:styleId="2611">
    <w:name w:val="Нет списка2611"/>
    <w:next w:val="ab"/>
    <w:uiPriority w:val="99"/>
    <w:semiHidden/>
    <w:unhideWhenUsed/>
    <w:rsid w:val="00511202"/>
  </w:style>
  <w:style w:type="numbering" w:customStyle="1" w:styleId="2711">
    <w:name w:val="Нет списка2711"/>
    <w:next w:val="ab"/>
    <w:uiPriority w:val="99"/>
    <w:semiHidden/>
    <w:unhideWhenUsed/>
    <w:rsid w:val="00511202"/>
  </w:style>
  <w:style w:type="numbering" w:customStyle="1" w:styleId="11112131">
    <w:name w:val="1 / 1.1 / 1.2 / 1.31"/>
    <w:basedOn w:val="ab"/>
    <w:next w:val="111111"/>
    <w:rsid w:val="00511202"/>
  </w:style>
  <w:style w:type="numbering" w:customStyle="1" w:styleId="360">
    <w:name w:val="Нет списка36"/>
    <w:next w:val="ab"/>
    <w:uiPriority w:val="99"/>
    <w:semiHidden/>
    <w:unhideWhenUsed/>
    <w:rsid w:val="00511202"/>
  </w:style>
  <w:style w:type="numbering" w:customStyle="1" w:styleId="1170">
    <w:name w:val="Нет списка117"/>
    <w:next w:val="ab"/>
    <w:uiPriority w:val="99"/>
    <w:semiHidden/>
    <w:unhideWhenUsed/>
    <w:rsid w:val="00511202"/>
  </w:style>
  <w:style w:type="table" w:customStyle="1" w:styleId="85">
    <w:name w:val="Сетка таблицы8"/>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Стиль_Список114"/>
    <w:uiPriority w:val="99"/>
    <w:rsid w:val="00511202"/>
  </w:style>
  <w:style w:type="numbering" w:customStyle="1" w:styleId="2123">
    <w:name w:val="Стиль_Список212"/>
    <w:uiPriority w:val="99"/>
    <w:rsid w:val="00511202"/>
  </w:style>
  <w:style w:type="numbering" w:customStyle="1" w:styleId="327">
    <w:name w:val="Стиль_Список32"/>
    <w:uiPriority w:val="99"/>
    <w:rsid w:val="00511202"/>
  </w:style>
  <w:style w:type="numbering" w:customStyle="1" w:styleId="1180">
    <w:name w:val="Нет списка118"/>
    <w:next w:val="ab"/>
    <w:uiPriority w:val="99"/>
    <w:semiHidden/>
    <w:unhideWhenUsed/>
    <w:rsid w:val="00511202"/>
  </w:style>
  <w:style w:type="numbering" w:customStyle="1" w:styleId="2140">
    <w:name w:val="Нет списка214"/>
    <w:next w:val="ab"/>
    <w:uiPriority w:val="99"/>
    <w:semiHidden/>
    <w:unhideWhenUsed/>
    <w:rsid w:val="00511202"/>
  </w:style>
  <w:style w:type="table" w:customStyle="1" w:styleId="144">
    <w:name w:val="Сетка таблицы14"/>
    <w:uiPriority w:val="99"/>
    <w:rsid w:val="00511202"/>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uiPriority w:val="99"/>
    <w:rsid w:val="00511202"/>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0">
    <w:name w:val="Нет списка37"/>
    <w:next w:val="ab"/>
    <w:uiPriority w:val="99"/>
    <w:semiHidden/>
    <w:rsid w:val="00511202"/>
  </w:style>
  <w:style w:type="numbering" w:customStyle="1" w:styleId="11140">
    <w:name w:val="Нет списка1114"/>
    <w:next w:val="ab"/>
    <w:uiPriority w:val="99"/>
    <w:semiHidden/>
    <w:unhideWhenUsed/>
    <w:rsid w:val="00511202"/>
  </w:style>
  <w:style w:type="numbering" w:customStyle="1" w:styleId="11114">
    <w:name w:val="Нет списка11114"/>
    <w:next w:val="ab"/>
    <w:uiPriority w:val="99"/>
    <w:semiHidden/>
    <w:rsid w:val="00511202"/>
  </w:style>
  <w:style w:type="table" w:customStyle="1" w:styleId="1123">
    <w:name w:val="Сетка таблицы112"/>
    <w:basedOn w:val="aa"/>
    <w:next w:val="af4"/>
    <w:uiPriority w:val="59"/>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3">
    <w:name w:val="Нет списка111113"/>
    <w:next w:val="ab"/>
    <w:uiPriority w:val="99"/>
    <w:semiHidden/>
    <w:unhideWhenUsed/>
    <w:rsid w:val="00511202"/>
  </w:style>
  <w:style w:type="numbering" w:customStyle="1" w:styleId="11111111">
    <w:name w:val="Нет списка11111111"/>
    <w:next w:val="ab"/>
    <w:uiPriority w:val="99"/>
    <w:semiHidden/>
    <w:rsid w:val="00511202"/>
  </w:style>
  <w:style w:type="numbering" w:customStyle="1" w:styleId="2150">
    <w:name w:val="Нет списка215"/>
    <w:next w:val="ab"/>
    <w:semiHidden/>
    <w:unhideWhenUsed/>
    <w:rsid w:val="00511202"/>
  </w:style>
  <w:style w:type="numbering" w:customStyle="1" w:styleId="1240">
    <w:name w:val="Нет списка124"/>
    <w:next w:val="ab"/>
    <w:uiPriority w:val="99"/>
    <w:semiHidden/>
    <w:unhideWhenUsed/>
    <w:rsid w:val="00511202"/>
  </w:style>
  <w:style w:type="table" w:customStyle="1" w:styleId="2124">
    <w:name w:val="Сетка таблицы212"/>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0">
    <w:name w:val="Нет списка1123"/>
    <w:next w:val="ab"/>
    <w:semiHidden/>
    <w:unhideWhenUsed/>
    <w:rsid w:val="00511202"/>
  </w:style>
  <w:style w:type="numbering" w:customStyle="1" w:styleId="21130">
    <w:name w:val="Нет списка2113"/>
    <w:next w:val="ab"/>
    <w:semiHidden/>
    <w:unhideWhenUsed/>
    <w:rsid w:val="00511202"/>
  </w:style>
  <w:style w:type="numbering" w:customStyle="1" w:styleId="3140">
    <w:name w:val="Нет списка314"/>
    <w:next w:val="ab"/>
    <w:semiHidden/>
    <w:unhideWhenUsed/>
    <w:rsid w:val="00511202"/>
  </w:style>
  <w:style w:type="numbering" w:customStyle="1" w:styleId="460">
    <w:name w:val="Нет списка46"/>
    <w:next w:val="ab"/>
    <w:uiPriority w:val="99"/>
    <w:semiHidden/>
    <w:rsid w:val="00511202"/>
  </w:style>
  <w:style w:type="numbering" w:customStyle="1" w:styleId="560">
    <w:name w:val="Нет списка56"/>
    <w:next w:val="ab"/>
    <w:uiPriority w:val="99"/>
    <w:semiHidden/>
    <w:rsid w:val="00511202"/>
  </w:style>
  <w:style w:type="numbering" w:customStyle="1" w:styleId="660">
    <w:name w:val="Нет списка66"/>
    <w:next w:val="ab"/>
    <w:uiPriority w:val="99"/>
    <w:semiHidden/>
    <w:rsid w:val="00511202"/>
  </w:style>
  <w:style w:type="table" w:customStyle="1" w:styleId="328">
    <w:name w:val="Сетка таблицы32"/>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0">
    <w:name w:val="Нет списка74"/>
    <w:next w:val="ab"/>
    <w:uiPriority w:val="99"/>
    <w:semiHidden/>
    <w:rsid w:val="00511202"/>
  </w:style>
  <w:style w:type="numbering" w:customStyle="1" w:styleId="1340">
    <w:name w:val="Нет списка134"/>
    <w:next w:val="ab"/>
    <w:uiPriority w:val="99"/>
    <w:semiHidden/>
    <w:unhideWhenUsed/>
    <w:rsid w:val="00511202"/>
  </w:style>
  <w:style w:type="numbering" w:customStyle="1" w:styleId="1133">
    <w:name w:val="Нет списка1133"/>
    <w:next w:val="ab"/>
    <w:uiPriority w:val="99"/>
    <w:semiHidden/>
    <w:rsid w:val="00511202"/>
  </w:style>
  <w:style w:type="table" w:customStyle="1" w:styleId="1222">
    <w:name w:val="Сетка таблицы122"/>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Стиль_Список1122"/>
    <w:uiPriority w:val="99"/>
    <w:rsid w:val="00511202"/>
  </w:style>
  <w:style w:type="numbering" w:customStyle="1" w:styleId="11122">
    <w:name w:val="Нет списка11122"/>
    <w:next w:val="ab"/>
    <w:uiPriority w:val="99"/>
    <w:semiHidden/>
    <w:unhideWhenUsed/>
    <w:rsid w:val="00511202"/>
  </w:style>
  <w:style w:type="numbering" w:customStyle="1" w:styleId="111122">
    <w:name w:val="Нет списка111122"/>
    <w:next w:val="ab"/>
    <w:uiPriority w:val="99"/>
    <w:semiHidden/>
    <w:rsid w:val="00511202"/>
  </w:style>
  <w:style w:type="numbering" w:customStyle="1" w:styleId="2240">
    <w:name w:val="Нет списка224"/>
    <w:next w:val="ab"/>
    <w:uiPriority w:val="99"/>
    <w:semiHidden/>
    <w:unhideWhenUsed/>
    <w:rsid w:val="00511202"/>
  </w:style>
  <w:style w:type="numbering" w:customStyle="1" w:styleId="1213">
    <w:name w:val="Нет списка1213"/>
    <w:next w:val="ab"/>
    <w:uiPriority w:val="99"/>
    <w:semiHidden/>
    <w:unhideWhenUsed/>
    <w:rsid w:val="00511202"/>
  </w:style>
  <w:style w:type="table" w:customStyle="1" w:styleId="2222">
    <w:name w:val="Сетка таблицы222"/>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2">
    <w:name w:val="Нет списка11212"/>
    <w:next w:val="ab"/>
    <w:semiHidden/>
    <w:unhideWhenUsed/>
    <w:rsid w:val="00511202"/>
  </w:style>
  <w:style w:type="numbering" w:customStyle="1" w:styleId="21230">
    <w:name w:val="Нет списка2123"/>
    <w:next w:val="ab"/>
    <w:semiHidden/>
    <w:unhideWhenUsed/>
    <w:rsid w:val="00511202"/>
  </w:style>
  <w:style w:type="numbering" w:customStyle="1" w:styleId="3240">
    <w:name w:val="Нет списка324"/>
    <w:next w:val="ab"/>
    <w:semiHidden/>
    <w:unhideWhenUsed/>
    <w:rsid w:val="00511202"/>
  </w:style>
  <w:style w:type="numbering" w:customStyle="1" w:styleId="4140">
    <w:name w:val="Нет списка414"/>
    <w:next w:val="ab"/>
    <w:semiHidden/>
    <w:rsid w:val="00511202"/>
  </w:style>
  <w:style w:type="numbering" w:customStyle="1" w:styleId="5140">
    <w:name w:val="Нет списка514"/>
    <w:next w:val="ab"/>
    <w:semiHidden/>
    <w:rsid w:val="00511202"/>
  </w:style>
  <w:style w:type="numbering" w:customStyle="1" w:styleId="6140">
    <w:name w:val="Нет списка614"/>
    <w:next w:val="ab"/>
    <w:semiHidden/>
    <w:rsid w:val="00511202"/>
  </w:style>
  <w:style w:type="numbering" w:customStyle="1" w:styleId="713">
    <w:name w:val="Нет списка713"/>
    <w:next w:val="ab"/>
    <w:uiPriority w:val="99"/>
    <w:semiHidden/>
    <w:unhideWhenUsed/>
    <w:rsid w:val="00511202"/>
  </w:style>
  <w:style w:type="table" w:customStyle="1" w:styleId="425">
    <w:name w:val="Сетка таблицы42"/>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
    <w:name w:val="Нет списка1313"/>
    <w:next w:val="ab"/>
    <w:semiHidden/>
    <w:unhideWhenUsed/>
    <w:rsid w:val="00511202"/>
  </w:style>
  <w:style w:type="numbering" w:customStyle="1" w:styleId="22130">
    <w:name w:val="Нет списка2213"/>
    <w:next w:val="ab"/>
    <w:semiHidden/>
    <w:unhideWhenUsed/>
    <w:rsid w:val="00511202"/>
  </w:style>
  <w:style w:type="numbering" w:customStyle="1" w:styleId="3113">
    <w:name w:val="Нет списка3113"/>
    <w:next w:val="ab"/>
    <w:semiHidden/>
    <w:unhideWhenUsed/>
    <w:rsid w:val="00511202"/>
  </w:style>
  <w:style w:type="numbering" w:customStyle="1" w:styleId="4113">
    <w:name w:val="Нет списка4113"/>
    <w:next w:val="ab"/>
    <w:semiHidden/>
    <w:rsid w:val="00511202"/>
  </w:style>
  <w:style w:type="numbering" w:customStyle="1" w:styleId="5113">
    <w:name w:val="Нет списка5113"/>
    <w:next w:val="ab"/>
    <w:semiHidden/>
    <w:rsid w:val="00511202"/>
  </w:style>
  <w:style w:type="numbering" w:customStyle="1" w:styleId="6113">
    <w:name w:val="Нет списка6113"/>
    <w:next w:val="ab"/>
    <w:semiHidden/>
    <w:rsid w:val="00511202"/>
  </w:style>
  <w:style w:type="numbering" w:customStyle="1" w:styleId="840">
    <w:name w:val="Нет списка84"/>
    <w:next w:val="ab"/>
    <w:uiPriority w:val="99"/>
    <w:semiHidden/>
    <w:unhideWhenUsed/>
    <w:rsid w:val="00511202"/>
  </w:style>
  <w:style w:type="numbering" w:customStyle="1" w:styleId="1440">
    <w:name w:val="Нет списка144"/>
    <w:next w:val="ab"/>
    <w:uiPriority w:val="99"/>
    <w:semiHidden/>
    <w:rsid w:val="00511202"/>
  </w:style>
  <w:style w:type="table" w:customStyle="1" w:styleId="525">
    <w:name w:val="Сетка таблицы52"/>
    <w:basedOn w:val="aa"/>
    <w:next w:val="af4"/>
    <w:uiPriority w:val="59"/>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2">
    <w:name w:val="Нет списка11312"/>
    <w:next w:val="ab"/>
    <w:uiPriority w:val="99"/>
    <w:semiHidden/>
    <w:unhideWhenUsed/>
    <w:rsid w:val="00511202"/>
  </w:style>
  <w:style w:type="numbering" w:customStyle="1" w:styleId="2340">
    <w:name w:val="Нет списка234"/>
    <w:next w:val="ab"/>
    <w:uiPriority w:val="99"/>
    <w:semiHidden/>
    <w:unhideWhenUsed/>
    <w:rsid w:val="00511202"/>
  </w:style>
  <w:style w:type="numbering" w:customStyle="1" w:styleId="3213">
    <w:name w:val="Нет списка3213"/>
    <w:next w:val="ab"/>
    <w:uiPriority w:val="99"/>
    <w:semiHidden/>
    <w:unhideWhenUsed/>
    <w:rsid w:val="00511202"/>
  </w:style>
  <w:style w:type="numbering" w:customStyle="1" w:styleId="4240">
    <w:name w:val="Нет списка424"/>
    <w:next w:val="ab"/>
    <w:uiPriority w:val="99"/>
    <w:semiHidden/>
    <w:unhideWhenUsed/>
    <w:rsid w:val="00511202"/>
  </w:style>
  <w:style w:type="numbering" w:customStyle="1" w:styleId="5240">
    <w:name w:val="Нет списка524"/>
    <w:next w:val="ab"/>
    <w:uiPriority w:val="99"/>
    <w:semiHidden/>
    <w:unhideWhenUsed/>
    <w:rsid w:val="00511202"/>
  </w:style>
  <w:style w:type="numbering" w:customStyle="1" w:styleId="624">
    <w:name w:val="Нет списка624"/>
    <w:next w:val="ab"/>
    <w:uiPriority w:val="99"/>
    <w:semiHidden/>
    <w:unhideWhenUsed/>
    <w:rsid w:val="00511202"/>
  </w:style>
  <w:style w:type="numbering" w:customStyle="1" w:styleId="7112">
    <w:name w:val="Нет списка7112"/>
    <w:next w:val="ab"/>
    <w:uiPriority w:val="99"/>
    <w:semiHidden/>
    <w:rsid w:val="00511202"/>
  </w:style>
  <w:style w:type="numbering" w:customStyle="1" w:styleId="12112">
    <w:name w:val="Нет списка12112"/>
    <w:next w:val="ab"/>
    <w:uiPriority w:val="99"/>
    <w:semiHidden/>
    <w:unhideWhenUsed/>
    <w:rsid w:val="00511202"/>
  </w:style>
  <w:style w:type="numbering" w:customStyle="1" w:styleId="211120">
    <w:name w:val="Нет списка21112"/>
    <w:next w:val="ab"/>
    <w:uiPriority w:val="99"/>
    <w:semiHidden/>
    <w:unhideWhenUsed/>
    <w:rsid w:val="00511202"/>
  </w:style>
  <w:style w:type="numbering" w:customStyle="1" w:styleId="31112">
    <w:name w:val="Нет списка31112"/>
    <w:next w:val="ab"/>
    <w:uiPriority w:val="99"/>
    <w:semiHidden/>
    <w:unhideWhenUsed/>
    <w:rsid w:val="00511202"/>
  </w:style>
  <w:style w:type="numbering" w:customStyle="1" w:styleId="41112">
    <w:name w:val="Нет списка41112"/>
    <w:next w:val="ab"/>
    <w:uiPriority w:val="99"/>
    <w:semiHidden/>
    <w:unhideWhenUsed/>
    <w:rsid w:val="00511202"/>
  </w:style>
  <w:style w:type="numbering" w:customStyle="1" w:styleId="51112">
    <w:name w:val="Нет списка51112"/>
    <w:next w:val="ab"/>
    <w:uiPriority w:val="99"/>
    <w:semiHidden/>
    <w:unhideWhenUsed/>
    <w:rsid w:val="00511202"/>
  </w:style>
  <w:style w:type="numbering" w:customStyle="1" w:styleId="61112">
    <w:name w:val="Нет списка61112"/>
    <w:next w:val="ab"/>
    <w:uiPriority w:val="99"/>
    <w:semiHidden/>
    <w:unhideWhenUsed/>
    <w:rsid w:val="00511202"/>
  </w:style>
  <w:style w:type="numbering" w:customStyle="1" w:styleId="812">
    <w:name w:val="Нет списка812"/>
    <w:next w:val="ab"/>
    <w:uiPriority w:val="99"/>
    <w:semiHidden/>
    <w:rsid w:val="00511202"/>
  </w:style>
  <w:style w:type="numbering" w:customStyle="1" w:styleId="13112">
    <w:name w:val="Нет списка13112"/>
    <w:next w:val="ab"/>
    <w:uiPriority w:val="99"/>
    <w:semiHidden/>
    <w:unhideWhenUsed/>
    <w:rsid w:val="00511202"/>
  </w:style>
  <w:style w:type="numbering" w:customStyle="1" w:styleId="22112">
    <w:name w:val="Нет списка22112"/>
    <w:next w:val="ab"/>
    <w:uiPriority w:val="99"/>
    <w:semiHidden/>
    <w:unhideWhenUsed/>
    <w:rsid w:val="00511202"/>
  </w:style>
  <w:style w:type="numbering" w:customStyle="1" w:styleId="32112">
    <w:name w:val="Нет списка32112"/>
    <w:next w:val="ab"/>
    <w:uiPriority w:val="99"/>
    <w:semiHidden/>
    <w:unhideWhenUsed/>
    <w:rsid w:val="00511202"/>
  </w:style>
  <w:style w:type="numbering" w:customStyle="1" w:styleId="4212">
    <w:name w:val="Нет списка4212"/>
    <w:next w:val="ab"/>
    <w:uiPriority w:val="99"/>
    <w:semiHidden/>
    <w:unhideWhenUsed/>
    <w:rsid w:val="00511202"/>
  </w:style>
  <w:style w:type="numbering" w:customStyle="1" w:styleId="5212">
    <w:name w:val="Нет списка5212"/>
    <w:next w:val="ab"/>
    <w:uiPriority w:val="99"/>
    <w:semiHidden/>
    <w:unhideWhenUsed/>
    <w:rsid w:val="00511202"/>
  </w:style>
  <w:style w:type="numbering" w:customStyle="1" w:styleId="6212">
    <w:name w:val="Нет списка6212"/>
    <w:next w:val="ab"/>
    <w:uiPriority w:val="99"/>
    <w:semiHidden/>
    <w:unhideWhenUsed/>
    <w:rsid w:val="00511202"/>
  </w:style>
  <w:style w:type="numbering" w:customStyle="1" w:styleId="930">
    <w:name w:val="Нет списка93"/>
    <w:next w:val="ab"/>
    <w:uiPriority w:val="99"/>
    <w:semiHidden/>
    <w:rsid w:val="00511202"/>
  </w:style>
  <w:style w:type="numbering" w:customStyle="1" w:styleId="1412">
    <w:name w:val="Нет списка1412"/>
    <w:next w:val="ab"/>
    <w:uiPriority w:val="99"/>
    <w:semiHidden/>
    <w:unhideWhenUsed/>
    <w:rsid w:val="00511202"/>
  </w:style>
  <w:style w:type="numbering" w:customStyle="1" w:styleId="2312">
    <w:name w:val="Нет списка2312"/>
    <w:next w:val="ab"/>
    <w:uiPriority w:val="99"/>
    <w:semiHidden/>
    <w:unhideWhenUsed/>
    <w:rsid w:val="00511202"/>
  </w:style>
  <w:style w:type="numbering" w:customStyle="1" w:styleId="333">
    <w:name w:val="Нет списка333"/>
    <w:next w:val="ab"/>
    <w:uiPriority w:val="99"/>
    <w:semiHidden/>
    <w:unhideWhenUsed/>
    <w:rsid w:val="00511202"/>
  </w:style>
  <w:style w:type="numbering" w:customStyle="1" w:styleId="433">
    <w:name w:val="Нет списка433"/>
    <w:next w:val="ab"/>
    <w:uiPriority w:val="99"/>
    <w:semiHidden/>
    <w:unhideWhenUsed/>
    <w:rsid w:val="00511202"/>
  </w:style>
  <w:style w:type="numbering" w:customStyle="1" w:styleId="533">
    <w:name w:val="Нет списка533"/>
    <w:next w:val="ab"/>
    <w:uiPriority w:val="99"/>
    <w:semiHidden/>
    <w:unhideWhenUsed/>
    <w:rsid w:val="00511202"/>
  </w:style>
  <w:style w:type="numbering" w:customStyle="1" w:styleId="633">
    <w:name w:val="Нет списка633"/>
    <w:next w:val="ab"/>
    <w:uiPriority w:val="99"/>
    <w:semiHidden/>
    <w:unhideWhenUsed/>
    <w:rsid w:val="00511202"/>
  </w:style>
  <w:style w:type="numbering" w:customStyle="1" w:styleId="103">
    <w:name w:val="Нет списка103"/>
    <w:next w:val="ab"/>
    <w:uiPriority w:val="99"/>
    <w:semiHidden/>
    <w:unhideWhenUsed/>
    <w:rsid w:val="00511202"/>
  </w:style>
  <w:style w:type="numbering" w:customStyle="1" w:styleId="153">
    <w:name w:val="Нет списка153"/>
    <w:next w:val="ab"/>
    <w:uiPriority w:val="99"/>
    <w:semiHidden/>
    <w:unhideWhenUsed/>
    <w:rsid w:val="00511202"/>
  </w:style>
  <w:style w:type="numbering" w:customStyle="1" w:styleId="163">
    <w:name w:val="Нет списка163"/>
    <w:next w:val="ab"/>
    <w:uiPriority w:val="99"/>
    <w:semiHidden/>
    <w:unhideWhenUsed/>
    <w:rsid w:val="00511202"/>
  </w:style>
  <w:style w:type="numbering" w:customStyle="1" w:styleId="173">
    <w:name w:val="Нет списка173"/>
    <w:next w:val="ab"/>
    <w:uiPriority w:val="99"/>
    <w:semiHidden/>
    <w:unhideWhenUsed/>
    <w:rsid w:val="00511202"/>
  </w:style>
  <w:style w:type="numbering" w:customStyle="1" w:styleId="183">
    <w:name w:val="Нет списка183"/>
    <w:next w:val="ab"/>
    <w:uiPriority w:val="99"/>
    <w:semiHidden/>
    <w:unhideWhenUsed/>
    <w:rsid w:val="00511202"/>
  </w:style>
  <w:style w:type="numbering" w:customStyle="1" w:styleId="193">
    <w:name w:val="Нет списка193"/>
    <w:next w:val="ab"/>
    <w:uiPriority w:val="99"/>
    <w:semiHidden/>
    <w:unhideWhenUsed/>
    <w:rsid w:val="00511202"/>
  </w:style>
  <w:style w:type="numbering" w:customStyle="1" w:styleId="203">
    <w:name w:val="Нет списка203"/>
    <w:next w:val="ab"/>
    <w:uiPriority w:val="99"/>
    <w:semiHidden/>
    <w:unhideWhenUsed/>
    <w:rsid w:val="00511202"/>
  </w:style>
  <w:style w:type="numbering" w:customStyle="1" w:styleId="2430">
    <w:name w:val="Нет списка243"/>
    <w:next w:val="ab"/>
    <w:uiPriority w:val="99"/>
    <w:semiHidden/>
    <w:unhideWhenUsed/>
    <w:rsid w:val="00511202"/>
  </w:style>
  <w:style w:type="numbering" w:customStyle="1" w:styleId="253">
    <w:name w:val="Нет списка253"/>
    <w:next w:val="ab"/>
    <w:uiPriority w:val="99"/>
    <w:semiHidden/>
    <w:unhideWhenUsed/>
    <w:rsid w:val="00511202"/>
  </w:style>
  <w:style w:type="numbering" w:customStyle="1" w:styleId="263">
    <w:name w:val="Нет списка263"/>
    <w:next w:val="ab"/>
    <w:uiPriority w:val="99"/>
    <w:semiHidden/>
    <w:unhideWhenUsed/>
    <w:rsid w:val="00511202"/>
  </w:style>
  <w:style w:type="numbering" w:customStyle="1" w:styleId="273">
    <w:name w:val="Нет списка273"/>
    <w:next w:val="ab"/>
    <w:uiPriority w:val="99"/>
    <w:semiHidden/>
    <w:unhideWhenUsed/>
    <w:rsid w:val="00511202"/>
  </w:style>
  <w:style w:type="numbering" w:customStyle="1" w:styleId="282">
    <w:name w:val="Нет списка282"/>
    <w:next w:val="ab"/>
    <w:uiPriority w:val="99"/>
    <w:semiHidden/>
    <w:unhideWhenUsed/>
    <w:rsid w:val="00511202"/>
  </w:style>
  <w:style w:type="numbering" w:customStyle="1" w:styleId="1102">
    <w:name w:val="Нет списка1102"/>
    <w:next w:val="ab"/>
    <w:semiHidden/>
    <w:rsid w:val="00511202"/>
  </w:style>
  <w:style w:type="table" w:customStyle="1" w:styleId="625">
    <w:name w:val="Сетка таблицы62"/>
    <w:basedOn w:val="aa"/>
    <w:next w:val="af4"/>
    <w:uiPriority w:val="59"/>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b"/>
    <w:uiPriority w:val="99"/>
    <w:semiHidden/>
    <w:unhideWhenUsed/>
    <w:rsid w:val="00511202"/>
  </w:style>
  <w:style w:type="numbering" w:customStyle="1" w:styleId="292">
    <w:name w:val="Нет списка292"/>
    <w:next w:val="ab"/>
    <w:uiPriority w:val="99"/>
    <w:semiHidden/>
    <w:unhideWhenUsed/>
    <w:rsid w:val="00511202"/>
  </w:style>
  <w:style w:type="numbering" w:customStyle="1" w:styleId="342">
    <w:name w:val="Нет списка342"/>
    <w:next w:val="ab"/>
    <w:uiPriority w:val="99"/>
    <w:semiHidden/>
    <w:unhideWhenUsed/>
    <w:rsid w:val="00511202"/>
  </w:style>
  <w:style w:type="numbering" w:customStyle="1" w:styleId="442">
    <w:name w:val="Нет списка442"/>
    <w:next w:val="ab"/>
    <w:uiPriority w:val="99"/>
    <w:semiHidden/>
    <w:unhideWhenUsed/>
    <w:rsid w:val="00511202"/>
  </w:style>
  <w:style w:type="numbering" w:customStyle="1" w:styleId="542">
    <w:name w:val="Нет списка542"/>
    <w:next w:val="ab"/>
    <w:uiPriority w:val="99"/>
    <w:semiHidden/>
    <w:unhideWhenUsed/>
    <w:rsid w:val="00511202"/>
  </w:style>
  <w:style w:type="numbering" w:customStyle="1" w:styleId="642">
    <w:name w:val="Нет списка642"/>
    <w:next w:val="ab"/>
    <w:uiPriority w:val="99"/>
    <w:semiHidden/>
    <w:unhideWhenUsed/>
    <w:rsid w:val="00511202"/>
  </w:style>
  <w:style w:type="numbering" w:customStyle="1" w:styleId="722">
    <w:name w:val="Нет списка722"/>
    <w:next w:val="ab"/>
    <w:uiPriority w:val="99"/>
    <w:semiHidden/>
    <w:rsid w:val="00511202"/>
  </w:style>
  <w:style w:type="numbering" w:customStyle="1" w:styleId="12220">
    <w:name w:val="Нет списка1222"/>
    <w:next w:val="ab"/>
    <w:uiPriority w:val="99"/>
    <w:semiHidden/>
    <w:unhideWhenUsed/>
    <w:rsid w:val="00511202"/>
  </w:style>
  <w:style w:type="numbering" w:customStyle="1" w:styleId="21212">
    <w:name w:val="Нет списка21212"/>
    <w:next w:val="ab"/>
    <w:uiPriority w:val="99"/>
    <w:semiHidden/>
    <w:unhideWhenUsed/>
    <w:rsid w:val="00511202"/>
  </w:style>
  <w:style w:type="numbering" w:customStyle="1" w:styleId="3122">
    <w:name w:val="Нет списка3122"/>
    <w:next w:val="ab"/>
    <w:uiPriority w:val="99"/>
    <w:semiHidden/>
    <w:unhideWhenUsed/>
    <w:rsid w:val="00511202"/>
  </w:style>
  <w:style w:type="numbering" w:customStyle="1" w:styleId="4122">
    <w:name w:val="Нет списка4122"/>
    <w:next w:val="ab"/>
    <w:uiPriority w:val="99"/>
    <w:semiHidden/>
    <w:unhideWhenUsed/>
    <w:rsid w:val="00511202"/>
  </w:style>
  <w:style w:type="numbering" w:customStyle="1" w:styleId="5122">
    <w:name w:val="Нет списка5122"/>
    <w:next w:val="ab"/>
    <w:uiPriority w:val="99"/>
    <w:semiHidden/>
    <w:unhideWhenUsed/>
    <w:rsid w:val="00511202"/>
  </w:style>
  <w:style w:type="numbering" w:customStyle="1" w:styleId="6122">
    <w:name w:val="Нет списка6122"/>
    <w:next w:val="ab"/>
    <w:uiPriority w:val="99"/>
    <w:semiHidden/>
    <w:unhideWhenUsed/>
    <w:rsid w:val="00511202"/>
  </w:style>
  <w:style w:type="numbering" w:customStyle="1" w:styleId="822">
    <w:name w:val="Нет списка822"/>
    <w:next w:val="ab"/>
    <w:uiPriority w:val="99"/>
    <w:semiHidden/>
    <w:rsid w:val="00511202"/>
  </w:style>
  <w:style w:type="numbering" w:customStyle="1" w:styleId="1322">
    <w:name w:val="Нет списка1322"/>
    <w:next w:val="ab"/>
    <w:uiPriority w:val="99"/>
    <w:semiHidden/>
    <w:unhideWhenUsed/>
    <w:rsid w:val="00511202"/>
  </w:style>
  <w:style w:type="numbering" w:customStyle="1" w:styleId="22220">
    <w:name w:val="Нет списка2222"/>
    <w:next w:val="ab"/>
    <w:uiPriority w:val="99"/>
    <w:semiHidden/>
    <w:unhideWhenUsed/>
    <w:rsid w:val="00511202"/>
  </w:style>
  <w:style w:type="numbering" w:customStyle="1" w:styleId="3222">
    <w:name w:val="Нет списка3222"/>
    <w:next w:val="ab"/>
    <w:uiPriority w:val="99"/>
    <w:semiHidden/>
    <w:unhideWhenUsed/>
    <w:rsid w:val="00511202"/>
  </w:style>
  <w:style w:type="numbering" w:customStyle="1" w:styleId="4222">
    <w:name w:val="Нет списка4222"/>
    <w:next w:val="ab"/>
    <w:uiPriority w:val="99"/>
    <w:semiHidden/>
    <w:unhideWhenUsed/>
    <w:rsid w:val="00511202"/>
  </w:style>
  <w:style w:type="numbering" w:customStyle="1" w:styleId="5222">
    <w:name w:val="Нет списка5222"/>
    <w:next w:val="ab"/>
    <w:uiPriority w:val="99"/>
    <w:semiHidden/>
    <w:unhideWhenUsed/>
    <w:rsid w:val="00511202"/>
  </w:style>
  <w:style w:type="numbering" w:customStyle="1" w:styleId="6222">
    <w:name w:val="Нет списка6222"/>
    <w:next w:val="ab"/>
    <w:uiPriority w:val="99"/>
    <w:semiHidden/>
    <w:unhideWhenUsed/>
    <w:rsid w:val="00511202"/>
  </w:style>
  <w:style w:type="numbering" w:customStyle="1" w:styleId="912">
    <w:name w:val="Нет списка912"/>
    <w:next w:val="ab"/>
    <w:uiPriority w:val="99"/>
    <w:semiHidden/>
    <w:rsid w:val="00511202"/>
  </w:style>
  <w:style w:type="numbering" w:customStyle="1" w:styleId="1422">
    <w:name w:val="Нет списка1422"/>
    <w:next w:val="ab"/>
    <w:uiPriority w:val="99"/>
    <w:semiHidden/>
    <w:unhideWhenUsed/>
    <w:rsid w:val="00511202"/>
  </w:style>
  <w:style w:type="numbering" w:customStyle="1" w:styleId="2322">
    <w:name w:val="Нет списка2322"/>
    <w:next w:val="ab"/>
    <w:uiPriority w:val="99"/>
    <w:semiHidden/>
    <w:unhideWhenUsed/>
    <w:rsid w:val="00511202"/>
  </w:style>
  <w:style w:type="numbering" w:customStyle="1" w:styleId="3312">
    <w:name w:val="Нет списка3312"/>
    <w:next w:val="ab"/>
    <w:uiPriority w:val="99"/>
    <w:semiHidden/>
    <w:unhideWhenUsed/>
    <w:rsid w:val="00511202"/>
  </w:style>
  <w:style w:type="numbering" w:customStyle="1" w:styleId="4312">
    <w:name w:val="Нет списка4312"/>
    <w:next w:val="ab"/>
    <w:uiPriority w:val="99"/>
    <w:semiHidden/>
    <w:unhideWhenUsed/>
    <w:rsid w:val="00511202"/>
  </w:style>
  <w:style w:type="numbering" w:customStyle="1" w:styleId="5312">
    <w:name w:val="Нет списка5312"/>
    <w:next w:val="ab"/>
    <w:uiPriority w:val="99"/>
    <w:semiHidden/>
    <w:unhideWhenUsed/>
    <w:rsid w:val="00511202"/>
  </w:style>
  <w:style w:type="numbering" w:customStyle="1" w:styleId="6312">
    <w:name w:val="Нет списка6312"/>
    <w:next w:val="ab"/>
    <w:uiPriority w:val="99"/>
    <w:semiHidden/>
    <w:unhideWhenUsed/>
    <w:rsid w:val="00511202"/>
  </w:style>
  <w:style w:type="numbering" w:customStyle="1" w:styleId="1012">
    <w:name w:val="Нет списка1012"/>
    <w:next w:val="ab"/>
    <w:uiPriority w:val="99"/>
    <w:semiHidden/>
    <w:unhideWhenUsed/>
    <w:rsid w:val="00511202"/>
  </w:style>
  <w:style w:type="numbering" w:customStyle="1" w:styleId="1512">
    <w:name w:val="Нет списка1512"/>
    <w:next w:val="ab"/>
    <w:uiPriority w:val="99"/>
    <w:semiHidden/>
    <w:unhideWhenUsed/>
    <w:rsid w:val="00511202"/>
  </w:style>
  <w:style w:type="numbering" w:customStyle="1" w:styleId="1612">
    <w:name w:val="Нет списка1612"/>
    <w:next w:val="ab"/>
    <w:uiPriority w:val="99"/>
    <w:semiHidden/>
    <w:unhideWhenUsed/>
    <w:rsid w:val="00511202"/>
  </w:style>
  <w:style w:type="numbering" w:customStyle="1" w:styleId="1712">
    <w:name w:val="Нет списка1712"/>
    <w:next w:val="ab"/>
    <w:uiPriority w:val="99"/>
    <w:semiHidden/>
    <w:unhideWhenUsed/>
    <w:rsid w:val="00511202"/>
  </w:style>
  <w:style w:type="numbering" w:customStyle="1" w:styleId="1812">
    <w:name w:val="Нет списка1812"/>
    <w:next w:val="ab"/>
    <w:uiPriority w:val="99"/>
    <w:semiHidden/>
    <w:unhideWhenUsed/>
    <w:rsid w:val="00511202"/>
  </w:style>
  <w:style w:type="numbering" w:customStyle="1" w:styleId="1912">
    <w:name w:val="Нет списка1912"/>
    <w:next w:val="ab"/>
    <w:uiPriority w:val="99"/>
    <w:semiHidden/>
    <w:unhideWhenUsed/>
    <w:rsid w:val="00511202"/>
  </w:style>
  <w:style w:type="numbering" w:customStyle="1" w:styleId="2012">
    <w:name w:val="Нет списка2012"/>
    <w:next w:val="ab"/>
    <w:uiPriority w:val="99"/>
    <w:semiHidden/>
    <w:unhideWhenUsed/>
    <w:rsid w:val="00511202"/>
  </w:style>
  <w:style w:type="numbering" w:customStyle="1" w:styleId="2412">
    <w:name w:val="Нет списка2412"/>
    <w:next w:val="ab"/>
    <w:uiPriority w:val="99"/>
    <w:semiHidden/>
    <w:unhideWhenUsed/>
    <w:rsid w:val="00511202"/>
  </w:style>
  <w:style w:type="numbering" w:customStyle="1" w:styleId="2512">
    <w:name w:val="Нет списка2512"/>
    <w:next w:val="ab"/>
    <w:uiPriority w:val="99"/>
    <w:semiHidden/>
    <w:unhideWhenUsed/>
    <w:rsid w:val="00511202"/>
  </w:style>
  <w:style w:type="numbering" w:customStyle="1" w:styleId="2612">
    <w:name w:val="Нет списка2612"/>
    <w:next w:val="ab"/>
    <w:uiPriority w:val="99"/>
    <w:semiHidden/>
    <w:unhideWhenUsed/>
    <w:rsid w:val="00511202"/>
  </w:style>
  <w:style w:type="numbering" w:customStyle="1" w:styleId="2712">
    <w:name w:val="Нет списка2712"/>
    <w:next w:val="ab"/>
    <w:uiPriority w:val="99"/>
    <w:semiHidden/>
    <w:unhideWhenUsed/>
    <w:rsid w:val="00511202"/>
  </w:style>
  <w:style w:type="paragraph" w:customStyle="1" w:styleId="77">
    <w:name w:val="Абзац списка7"/>
    <w:basedOn w:val="a8"/>
    <w:rsid w:val="00511202"/>
    <w:pPr>
      <w:spacing w:after="200" w:line="276" w:lineRule="auto"/>
      <w:ind w:left="720"/>
    </w:pPr>
    <w:rPr>
      <w:rFonts w:ascii="Calibri" w:hAnsi="Calibri" w:cs="Calibri"/>
      <w:sz w:val="22"/>
      <w:szCs w:val="22"/>
    </w:rPr>
  </w:style>
  <w:style w:type="paragraph" w:customStyle="1" w:styleId="145">
    <w:name w:val="Знак14"/>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Iacaaiea">
    <w:name w:val="Iacaaiea"/>
    <w:basedOn w:val="a8"/>
    <w:rsid w:val="00511202"/>
    <w:pPr>
      <w:tabs>
        <w:tab w:val="left" w:pos="426"/>
      </w:tabs>
      <w:spacing w:before="120" w:line="360" w:lineRule="atLeast"/>
      <w:jc w:val="center"/>
    </w:pPr>
    <w:rPr>
      <w:b/>
      <w:bCs/>
      <w:sz w:val="22"/>
      <w:szCs w:val="22"/>
    </w:rPr>
  </w:style>
  <w:style w:type="character" w:customStyle="1" w:styleId="afffffffffd">
    <w:name w:val="Основной текст документа"/>
    <w:rsid w:val="00511202"/>
    <w:rPr>
      <w:sz w:val="22"/>
    </w:rPr>
  </w:style>
  <w:style w:type="paragraph" w:customStyle="1" w:styleId="xl42">
    <w:name w:val="xl42"/>
    <w:basedOn w:val="a8"/>
    <w:uiPriority w:val="99"/>
    <w:rsid w:val="00511202"/>
    <w:pPr>
      <w:pBdr>
        <w:left w:val="single" w:sz="4" w:space="0" w:color="000000"/>
        <w:right w:val="single" w:sz="4" w:space="0" w:color="000000"/>
      </w:pBdr>
      <w:suppressAutoHyphens/>
      <w:spacing w:before="280" w:after="280"/>
      <w:jc w:val="center"/>
    </w:pPr>
    <w:rPr>
      <w:b/>
      <w:bCs/>
      <w:sz w:val="24"/>
      <w:szCs w:val="24"/>
      <w:lang w:eastAsia="ar-SA"/>
    </w:rPr>
  </w:style>
  <w:style w:type="paragraph" w:customStyle="1" w:styleId="2ffff0">
    <w:name w:val="Стиль_таб2"/>
    <w:basedOn w:val="a8"/>
    <w:semiHidden/>
    <w:rsid w:val="00511202"/>
    <w:pPr>
      <w:widowControl w:val="0"/>
      <w:spacing w:before="120" w:after="120"/>
      <w:jc w:val="both"/>
    </w:pPr>
    <w:rPr>
      <w:rFonts w:ascii="Arial" w:hAnsi="Arial" w:cs="Arial"/>
      <w:sz w:val="24"/>
      <w:szCs w:val="24"/>
    </w:rPr>
  </w:style>
  <w:style w:type="table" w:customStyle="1" w:styleId="154">
    <w:name w:val="Сетка таблицы15"/>
    <w:rsid w:val="00511202"/>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lite">
    <w:name w:val="hilite"/>
    <w:rsid w:val="00511202"/>
  </w:style>
  <w:style w:type="paragraph" w:customStyle="1" w:styleId="69">
    <w:name w:val="Обычный6"/>
    <w:rsid w:val="00511202"/>
    <w:pPr>
      <w:widowControl w:val="0"/>
      <w:spacing w:before="200" w:line="300" w:lineRule="auto"/>
      <w:ind w:firstLine="720"/>
      <w:jc w:val="both"/>
    </w:pPr>
    <w:rPr>
      <w:snapToGrid w:val="0"/>
      <w:sz w:val="22"/>
    </w:rPr>
  </w:style>
  <w:style w:type="paragraph" w:customStyle="1" w:styleId="21ff0">
    <w:name w:val="заголовок 21"/>
    <w:basedOn w:val="a8"/>
    <w:next w:val="a8"/>
    <w:rsid w:val="00511202"/>
    <w:pPr>
      <w:widowControl w:val="0"/>
      <w:spacing w:before="240" w:after="60"/>
      <w:jc w:val="center"/>
    </w:pPr>
    <w:rPr>
      <w:b/>
      <w:sz w:val="24"/>
      <w:lang w:val="en-US"/>
    </w:rPr>
  </w:style>
  <w:style w:type="table" w:customStyle="1" w:styleId="254">
    <w:name w:val="Сетка таблицы25"/>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Пункт"/>
    <w:basedOn w:val="a8"/>
    <w:link w:val="1fffff5"/>
    <w:rsid w:val="00511202"/>
    <w:pPr>
      <w:tabs>
        <w:tab w:val="num" w:pos="1980"/>
      </w:tabs>
      <w:ind w:left="1404" w:hanging="504"/>
      <w:jc w:val="both"/>
    </w:pPr>
    <w:rPr>
      <w:sz w:val="24"/>
      <w:szCs w:val="28"/>
    </w:rPr>
  </w:style>
  <w:style w:type="paragraph" w:customStyle="1" w:styleId="affffffffff">
    <w:name w:val="пункт"/>
    <w:basedOn w:val="a8"/>
    <w:rsid w:val="00511202"/>
    <w:pPr>
      <w:tabs>
        <w:tab w:val="num" w:pos="1307"/>
      </w:tabs>
      <w:spacing w:before="60" w:after="60"/>
      <w:ind w:left="1080"/>
    </w:pPr>
    <w:rPr>
      <w:sz w:val="24"/>
      <w:szCs w:val="24"/>
    </w:rPr>
  </w:style>
  <w:style w:type="paragraph" w:customStyle="1" w:styleId="236">
    <w:name w:val="Знак Знак23 Знак Знак Знак"/>
    <w:basedOn w:val="a8"/>
    <w:rsid w:val="00511202"/>
    <w:pPr>
      <w:spacing w:after="160" w:line="240" w:lineRule="exact"/>
    </w:pPr>
    <w:rPr>
      <w:sz w:val="20"/>
      <w:lang w:eastAsia="zh-CN"/>
    </w:rPr>
  </w:style>
  <w:style w:type="paragraph" w:customStyle="1" w:styleId="237">
    <w:name w:val="Знак Знак23 Знак Знак Знак Знак"/>
    <w:basedOn w:val="a8"/>
    <w:rsid w:val="00511202"/>
    <w:pPr>
      <w:spacing w:after="160" w:line="240" w:lineRule="exact"/>
    </w:pPr>
    <w:rPr>
      <w:sz w:val="20"/>
      <w:lang w:eastAsia="zh-CN"/>
    </w:rPr>
  </w:style>
  <w:style w:type="paragraph" w:customStyle="1" w:styleId="1fffff6">
    <w:name w:val="Список многоуровневый 1"/>
    <w:basedOn w:val="a8"/>
    <w:rsid w:val="00511202"/>
    <w:pPr>
      <w:tabs>
        <w:tab w:val="num" w:pos="432"/>
      </w:tabs>
      <w:spacing w:after="60"/>
      <w:ind w:left="431" w:hanging="431"/>
      <w:jc w:val="both"/>
    </w:pPr>
    <w:rPr>
      <w:sz w:val="24"/>
      <w:szCs w:val="24"/>
    </w:rPr>
  </w:style>
  <w:style w:type="paragraph" w:customStyle="1" w:styleId="2313">
    <w:name w:val="Знак Знак23 Знак Знак Знак Знак1"/>
    <w:basedOn w:val="a8"/>
    <w:autoRedefine/>
    <w:rsid w:val="00511202"/>
    <w:pPr>
      <w:spacing w:before="60" w:after="60"/>
    </w:pPr>
    <w:rPr>
      <w:sz w:val="20"/>
      <w:lang w:eastAsia="zh-CN"/>
    </w:rPr>
  </w:style>
  <w:style w:type="character" w:customStyle="1" w:styleId="H2">
    <w:name w:val="H2 Знак Знак"/>
    <w:locked/>
    <w:rsid w:val="00511202"/>
    <w:rPr>
      <w:rFonts w:eastAsia="Times New Roman"/>
      <w:b/>
      <w:sz w:val="30"/>
      <w:lang w:val="ru-RU" w:eastAsia="ru-RU"/>
    </w:rPr>
  </w:style>
  <w:style w:type="character" w:customStyle="1" w:styleId="293">
    <w:name w:val="Знак Знак29"/>
    <w:locked/>
    <w:rsid w:val="00511202"/>
    <w:rPr>
      <w:rFonts w:ascii="Cambria" w:hAnsi="Cambria"/>
      <w:b/>
      <w:sz w:val="26"/>
      <w:lang w:val="ru-RU" w:eastAsia="en-US"/>
    </w:rPr>
  </w:style>
  <w:style w:type="paragraph" w:styleId="HTML2">
    <w:name w:val="HTML Address"/>
    <w:basedOn w:val="a8"/>
    <w:link w:val="HTML3"/>
    <w:rsid w:val="00511202"/>
    <w:pPr>
      <w:spacing w:after="60"/>
      <w:jc w:val="both"/>
    </w:pPr>
    <w:rPr>
      <w:i/>
      <w:iCs/>
      <w:sz w:val="24"/>
      <w:szCs w:val="24"/>
    </w:rPr>
  </w:style>
  <w:style w:type="character" w:customStyle="1" w:styleId="HTML3">
    <w:name w:val="Адрес HTML Знак"/>
    <w:basedOn w:val="a9"/>
    <w:link w:val="HTML2"/>
    <w:rsid w:val="00511202"/>
    <w:rPr>
      <w:i/>
      <w:iCs/>
      <w:sz w:val="24"/>
      <w:szCs w:val="24"/>
    </w:rPr>
  </w:style>
  <w:style w:type="paragraph" w:styleId="affffffffff0">
    <w:name w:val="Normal Indent"/>
    <w:basedOn w:val="a8"/>
    <w:rsid w:val="00511202"/>
    <w:pPr>
      <w:spacing w:after="60"/>
      <w:ind w:left="708"/>
      <w:jc w:val="both"/>
    </w:pPr>
    <w:rPr>
      <w:sz w:val="24"/>
      <w:szCs w:val="24"/>
    </w:rPr>
  </w:style>
  <w:style w:type="paragraph" w:styleId="affffffffff1">
    <w:name w:val="envelope address"/>
    <w:basedOn w:val="a8"/>
    <w:rsid w:val="00511202"/>
    <w:pPr>
      <w:framePr w:w="7920" w:h="1980" w:hSpace="180" w:wrap="auto" w:hAnchor="page" w:xAlign="center" w:yAlign="bottom"/>
      <w:spacing w:after="60"/>
      <w:ind w:left="2880"/>
      <w:jc w:val="both"/>
    </w:pPr>
    <w:rPr>
      <w:rFonts w:ascii="Arial" w:hAnsi="Arial" w:cs="Arial"/>
      <w:sz w:val="24"/>
      <w:szCs w:val="24"/>
    </w:rPr>
  </w:style>
  <w:style w:type="paragraph" w:styleId="2ffff1">
    <w:name w:val="envelope return"/>
    <w:basedOn w:val="a8"/>
    <w:rsid w:val="00511202"/>
    <w:pPr>
      <w:spacing w:after="60"/>
      <w:jc w:val="both"/>
    </w:pPr>
    <w:rPr>
      <w:rFonts w:ascii="Arial" w:hAnsi="Arial" w:cs="Arial"/>
      <w:sz w:val="20"/>
    </w:rPr>
  </w:style>
  <w:style w:type="paragraph" w:styleId="3ff9">
    <w:name w:val="List 3"/>
    <w:basedOn w:val="a8"/>
    <w:uiPriority w:val="99"/>
    <w:rsid w:val="00511202"/>
    <w:pPr>
      <w:spacing w:after="60"/>
      <w:ind w:left="849" w:hanging="283"/>
      <w:jc w:val="both"/>
    </w:pPr>
    <w:rPr>
      <w:sz w:val="24"/>
      <w:szCs w:val="24"/>
    </w:rPr>
  </w:style>
  <w:style w:type="paragraph" w:styleId="4f5">
    <w:name w:val="List 4"/>
    <w:basedOn w:val="a8"/>
    <w:rsid w:val="00511202"/>
    <w:pPr>
      <w:spacing w:after="60"/>
      <w:ind w:left="1132" w:hanging="283"/>
      <w:jc w:val="both"/>
    </w:pPr>
    <w:rPr>
      <w:sz w:val="24"/>
      <w:szCs w:val="24"/>
    </w:rPr>
  </w:style>
  <w:style w:type="paragraph" w:styleId="5b">
    <w:name w:val="List 5"/>
    <w:basedOn w:val="a8"/>
    <w:rsid w:val="00511202"/>
    <w:pPr>
      <w:spacing w:after="60"/>
      <w:ind w:left="1415" w:hanging="283"/>
      <w:jc w:val="both"/>
    </w:pPr>
    <w:rPr>
      <w:sz w:val="24"/>
      <w:szCs w:val="24"/>
    </w:rPr>
  </w:style>
  <w:style w:type="paragraph" w:styleId="affffffffff2">
    <w:name w:val="Closing"/>
    <w:basedOn w:val="a8"/>
    <w:link w:val="affffffffff3"/>
    <w:rsid w:val="00511202"/>
    <w:pPr>
      <w:spacing w:after="60"/>
      <w:ind w:left="4252"/>
      <w:jc w:val="both"/>
    </w:pPr>
    <w:rPr>
      <w:sz w:val="24"/>
      <w:szCs w:val="24"/>
    </w:rPr>
  </w:style>
  <w:style w:type="character" w:customStyle="1" w:styleId="affffffffff3">
    <w:name w:val="Прощание Знак"/>
    <w:basedOn w:val="a9"/>
    <w:link w:val="affffffffff2"/>
    <w:rsid w:val="00511202"/>
    <w:rPr>
      <w:sz w:val="24"/>
      <w:szCs w:val="24"/>
    </w:rPr>
  </w:style>
  <w:style w:type="paragraph" w:styleId="affffffffff4">
    <w:name w:val="Signature"/>
    <w:basedOn w:val="a8"/>
    <w:link w:val="affffffffff5"/>
    <w:rsid w:val="00511202"/>
    <w:pPr>
      <w:spacing w:after="60"/>
      <w:ind w:left="4252"/>
      <w:jc w:val="both"/>
    </w:pPr>
    <w:rPr>
      <w:sz w:val="24"/>
      <w:szCs w:val="24"/>
    </w:rPr>
  </w:style>
  <w:style w:type="character" w:customStyle="1" w:styleId="affffffffff5">
    <w:name w:val="Подпись Знак"/>
    <w:basedOn w:val="a9"/>
    <w:link w:val="affffffffff4"/>
    <w:rsid w:val="00511202"/>
    <w:rPr>
      <w:sz w:val="24"/>
      <w:szCs w:val="24"/>
    </w:rPr>
  </w:style>
  <w:style w:type="paragraph" w:styleId="affffffffff6">
    <w:name w:val="List Continue"/>
    <w:basedOn w:val="a8"/>
    <w:rsid w:val="00511202"/>
    <w:pPr>
      <w:spacing w:after="120"/>
      <w:ind w:left="283"/>
      <w:jc w:val="both"/>
    </w:pPr>
    <w:rPr>
      <w:sz w:val="24"/>
      <w:szCs w:val="24"/>
    </w:rPr>
  </w:style>
  <w:style w:type="paragraph" w:styleId="2ffff2">
    <w:name w:val="List Continue 2"/>
    <w:basedOn w:val="a8"/>
    <w:uiPriority w:val="99"/>
    <w:rsid w:val="00511202"/>
    <w:pPr>
      <w:spacing w:after="120"/>
      <w:ind w:left="566"/>
      <w:jc w:val="both"/>
    </w:pPr>
    <w:rPr>
      <w:sz w:val="24"/>
      <w:szCs w:val="24"/>
    </w:rPr>
  </w:style>
  <w:style w:type="paragraph" w:styleId="3ffa">
    <w:name w:val="List Continue 3"/>
    <w:basedOn w:val="a8"/>
    <w:rsid w:val="00511202"/>
    <w:pPr>
      <w:spacing w:after="120"/>
      <w:ind w:left="849"/>
      <w:jc w:val="both"/>
    </w:pPr>
    <w:rPr>
      <w:sz w:val="24"/>
      <w:szCs w:val="24"/>
    </w:rPr>
  </w:style>
  <w:style w:type="paragraph" w:styleId="4f6">
    <w:name w:val="List Continue 4"/>
    <w:basedOn w:val="a8"/>
    <w:rsid w:val="00511202"/>
    <w:pPr>
      <w:spacing w:after="120"/>
      <w:ind w:left="1132"/>
      <w:jc w:val="both"/>
    </w:pPr>
    <w:rPr>
      <w:sz w:val="24"/>
      <w:szCs w:val="24"/>
    </w:rPr>
  </w:style>
  <w:style w:type="paragraph" w:styleId="5c">
    <w:name w:val="List Continue 5"/>
    <w:basedOn w:val="a8"/>
    <w:rsid w:val="00511202"/>
    <w:pPr>
      <w:spacing w:after="120"/>
      <w:ind w:left="1415"/>
      <w:jc w:val="both"/>
    </w:pPr>
    <w:rPr>
      <w:sz w:val="24"/>
      <w:szCs w:val="24"/>
    </w:rPr>
  </w:style>
  <w:style w:type="paragraph" w:styleId="affffffffff7">
    <w:name w:val="Message Header"/>
    <w:basedOn w:val="a8"/>
    <w:link w:val="affffffffff8"/>
    <w:rsid w:val="00511202"/>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sz w:val="24"/>
      <w:szCs w:val="24"/>
      <w:shd w:val="pct20" w:color="auto" w:fill="auto"/>
    </w:rPr>
  </w:style>
  <w:style w:type="character" w:customStyle="1" w:styleId="affffffffff8">
    <w:name w:val="Шапка Знак"/>
    <w:basedOn w:val="a9"/>
    <w:link w:val="affffffffff7"/>
    <w:rsid w:val="00511202"/>
    <w:rPr>
      <w:rFonts w:ascii="Arial" w:hAnsi="Arial"/>
      <w:sz w:val="24"/>
      <w:szCs w:val="24"/>
      <w:shd w:val="pct20" w:color="auto" w:fill="auto"/>
    </w:rPr>
  </w:style>
  <w:style w:type="character" w:customStyle="1" w:styleId="96">
    <w:name w:val="Знак Знак9"/>
    <w:locked/>
    <w:rsid w:val="00511202"/>
    <w:rPr>
      <w:rFonts w:eastAsia="Times New Roman"/>
      <w:sz w:val="24"/>
      <w:lang w:val="ru-RU" w:eastAsia="ru-RU"/>
    </w:rPr>
  </w:style>
  <w:style w:type="paragraph" w:styleId="affffffffff9">
    <w:name w:val="E-mail Signature"/>
    <w:basedOn w:val="a8"/>
    <w:link w:val="affffffffffa"/>
    <w:rsid w:val="00511202"/>
    <w:pPr>
      <w:spacing w:after="60"/>
      <w:jc w:val="both"/>
    </w:pPr>
    <w:rPr>
      <w:sz w:val="24"/>
      <w:szCs w:val="24"/>
    </w:rPr>
  </w:style>
  <w:style w:type="character" w:customStyle="1" w:styleId="affffffffffa">
    <w:name w:val="Электронная подпись Знак"/>
    <w:basedOn w:val="a9"/>
    <w:link w:val="affffffffff9"/>
    <w:rsid w:val="00511202"/>
    <w:rPr>
      <w:sz w:val="24"/>
      <w:szCs w:val="24"/>
    </w:rPr>
  </w:style>
  <w:style w:type="paragraph" w:customStyle="1" w:styleId="affffffffffb">
    <w:name w:val="Пункт Знак"/>
    <w:basedOn w:val="a8"/>
    <w:semiHidden/>
    <w:rsid w:val="00511202"/>
    <w:pPr>
      <w:tabs>
        <w:tab w:val="num" w:pos="1134"/>
        <w:tab w:val="left" w:pos="1701"/>
      </w:tabs>
      <w:snapToGrid w:val="0"/>
      <w:spacing w:line="360" w:lineRule="auto"/>
      <w:ind w:left="1134" w:hanging="567"/>
      <w:jc w:val="both"/>
    </w:pPr>
    <w:rPr>
      <w:szCs w:val="28"/>
    </w:rPr>
  </w:style>
  <w:style w:type="paragraph" w:customStyle="1" w:styleId="affffffffffc">
    <w:name w:val="Словарная статья"/>
    <w:basedOn w:val="a8"/>
    <w:next w:val="a8"/>
    <w:semiHidden/>
    <w:rsid w:val="00511202"/>
    <w:pPr>
      <w:autoSpaceDE w:val="0"/>
      <w:autoSpaceDN w:val="0"/>
      <w:adjustRightInd w:val="0"/>
      <w:ind w:right="118"/>
      <w:jc w:val="both"/>
    </w:pPr>
    <w:rPr>
      <w:rFonts w:ascii="Arial" w:hAnsi="Arial" w:cs="Arial"/>
      <w:sz w:val="20"/>
    </w:rPr>
  </w:style>
  <w:style w:type="paragraph" w:customStyle="1" w:styleId="1CharChar">
    <w:name w:val="1 Знак Char Знак Char Знак"/>
    <w:basedOn w:val="a8"/>
    <w:rsid w:val="00511202"/>
    <w:pPr>
      <w:spacing w:after="160" w:line="240" w:lineRule="exact"/>
    </w:pPr>
    <w:rPr>
      <w:sz w:val="20"/>
      <w:lang w:eastAsia="zh-CN"/>
    </w:rPr>
  </w:style>
  <w:style w:type="paragraph" w:customStyle="1" w:styleId="a1">
    <w:name w:val="Дефис"/>
    <w:basedOn w:val="afb"/>
    <w:link w:val="affffffffffd"/>
    <w:rsid w:val="00511202"/>
    <w:pPr>
      <w:widowControl w:val="0"/>
      <w:numPr>
        <w:numId w:val="21"/>
      </w:numPr>
      <w:snapToGrid w:val="0"/>
    </w:pPr>
    <w:rPr>
      <w:lang w:val="en-US"/>
    </w:rPr>
  </w:style>
  <w:style w:type="character" w:customStyle="1" w:styleId="affffffffffd">
    <w:name w:val="Дефис Знак"/>
    <w:link w:val="a1"/>
    <w:locked/>
    <w:rsid w:val="00511202"/>
    <w:rPr>
      <w:sz w:val="24"/>
      <w:szCs w:val="24"/>
      <w:lang w:val="en-US"/>
    </w:rPr>
  </w:style>
  <w:style w:type="character" w:customStyle="1" w:styleId="4f3">
    <w:name w:val="Стиль4 Знак"/>
    <w:link w:val="4f2"/>
    <w:locked/>
    <w:rsid w:val="00511202"/>
    <w:rPr>
      <w:sz w:val="24"/>
    </w:rPr>
  </w:style>
  <w:style w:type="character" w:customStyle="1" w:styleId="skypepnhtextspan">
    <w:name w:val="skype_pnh_text_span"/>
    <w:rsid w:val="00511202"/>
  </w:style>
  <w:style w:type="character" w:customStyle="1" w:styleId="11f3">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rsid w:val="00511202"/>
    <w:rPr>
      <w:b/>
      <w:kern w:val="28"/>
      <w:sz w:val="36"/>
    </w:rPr>
  </w:style>
  <w:style w:type="paragraph" w:customStyle="1" w:styleId="1fffff7">
    <w:name w:val="Обычный 1"/>
    <w:basedOn w:val="a8"/>
    <w:link w:val="1fffff8"/>
    <w:rsid w:val="00511202"/>
    <w:pPr>
      <w:spacing w:before="60" w:after="60" w:line="360" w:lineRule="auto"/>
      <w:ind w:firstLine="709"/>
      <w:jc w:val="both"/>
    </w:pPr>
    <w:rPr>
      <w:sz w:val="24"/>
      <w:szCs w:val="24"/>
    </w:rPr>
  </w:style>
  <w:style w:type="character" w:customStyle="1" w:styleId="1fffff8">
    <w:name w:val="Обычный 1 Знак"/>
    <w:link w:val="1fffff7"/>
    <w:locked/>
    <w:rsid w:val="00511202"/>
    <w:rPr>
      <w:sz w:val="24"/>
      <w:szCs w:val="24"/>
    </w:rPr>
  </w:style>
  <w:style w:type="character" w:customStyle="1" w:styleId="1a">
    <w:name w:val="Стиль1 Знак"/>
    <w:link w:val="19"/>
    <w:locked/>
    <w:rsid w:val="00511202"/>
    <w:rPr>
      <w:b/>
      <w:bCs/>
      <w:sz w:val="28"/>
      <w:szCs w:val="28"/>
    </w:rPr>
  </w:style>
  <w:style w:type="paragraph" w:customStyle="1" w:styleId="1fffff9">
    <w:name w:val="Знак Знак Знак1"/>
    <w:basedOn w:val="a8"/>
    <w:rsid w:val="00511202"/>
    <w:pPr>
      <w:spacing w:before="100" w:beforeAutospacing="1" w:after="100" w:afterAutospacing="1"/>
      <w:jc w:val="both"/>
    </w:pPr>
    <w:rPr>
      <w:rFonts w:ascii="Tahoma" w:hAnsi="Tahoma"/>
      <w:sz w:val="20"/>
      <w:lang w:val="en-US" w:eastAsia="en-US"/>
    </w:rPr>
  </w:style>
  <w:style w:type="paragraph" w:customStyle="1" w:styleId="110">
    <w:name w:val="1.1ОбНумер"/>
    <w:basedOn w:val="a8"/>
    <w:rsid w:val="00511202"/>
    <w:pPr>
      <w:numPr>
        <w:ilvl w:val="1"/>
        <w:numId w:val="22"/>
      </w:numPr>
      <w:spacing w:line="360" w:lineRule="auto"/>
      <w:ind w:left="0" w:firstLine="851"/>
      <w:jc w:val="both"/>
      <w:outlineLvl w:val="1"/>
    </w:pPr>
    <w:rPr>
      <w:kern w:val="28"/>
      <w:szCs w:val="24"/>
    </w:rPr>
  </w:style>
  <w:style w:type="paragraph" w:customStyle="1" w:styleId="111">
    <w:name w:val="1.1.1ОбНумер"/>
    <w:basedOn w:val="110"/>
    <w:rsid w:val="00511202"/>
    <w:pPr>
      <w:numPr>
        <w:ilvl w:val="2"/>
      </w:numPr>
      <w:tabs>
        <w:tab w:val="num" w:pos="312"/>
      </w:tabs>
      <w:ind w:left="862"/>
      <w:outlineLvl w:val="2"/>
    </w:pPr>
  </w:style>
  <w:style w:type="paragraph" w:customStyle="1" w:styleId="CharCharCharChar">
    <w:name w:val="Char Char Знак Знак Char Char"/>
    <w:basedOn w:val="a8"/>
    <w:rsid w:val="00511202"/>
    <w:pPr>
      <w:spacing w:after="160"/>
    </w:pPr>
    <w:rPr>
      <w:rFonts w:ascii="Arial" w:hAnsi="Arial"/>
      <w:b/>
      <w:color w:val="FFFFFF"/>
      <w:sz w:val="32"/>
      <w:lang w:val="en-US" w:eastAsia="en-US"/>
    </w:rPr>
  </w:style>
  <w:style w:type="character" w:customStyle="1" w:styleId="Heading4Char">
    <w:name w:val="Heading 4 Char"/>
    <w:locked/>
    <w:rsid w:val="00511202"/>
    <w:rPr>
      <w:rFonts w:ascii="Times New Roman" w:hAnsi="Times New Roman"/>
      <w:b/>
      <w:sz w:val="28"/>
      <w:lang w:eastAsia="ru-RU"/>
    </w:rPr>
  </w:style>
  <w:style w:type="character" w:customStyle="1" w:styleId="Heading5Char">
    <w:name w:val="Heading 5 Char"/>
    <w:locked/>
    <w:rsid w:val="00511202"/>
    <w:rPr>
      <w:rFonts w:ascii="Arial" w:hAnsi="Arial"/>
      <w:b/>
      <w:i/>
      <w:sz w:val="26"/>
      <w:lang w:eastAsia="ru-RU"/>
    </w:rPr>
  </w:style>
  <w:style w:type="character" w:customStyle="1" w:styleId="Heading6Char">
    <w:name w:val="Heading 6 Char"/>
    <w:locked/>
    <w:rsid w:val="00511202"/>
    <w:rPr>
      <w:rFonts w:ascii="Times New Roman" w:hAnsi="Times New Roman"/>
      <w:b/>
      <w:lang w:eastAsia="ru-RU"/>
    </w:rPr>
  </w:style>
  <w:style w:type="character" w:customStyle="1" w:styleId="Heading7Char">
    <w:name w:val="Heading 7 Char"/>
    <w:aliases w:val="PIM 7 Char"/>
    <w:locked/>
    <w:rsid w:val="00511202"/>
    <w:rPr>
      <w:rFonts w:ascii="Arial" w:hAnsi="Arial"/>
      <w:sz w:val="20"/>
      <w:lang w:eastAsia="ru-RU"/>
    </w:rPr>
  </w:style>
  <w:style w:type="character" w:customStyle="1" w:styleId="Heading8Char">
    <w:name w:val="Heading 8 Char"/>
    <w:aliases w:val="Legal Level 1.1.1. Char"/>
    <w:locked/>
    <w:rsid w:val="00511202"/>
    <w:rPr>
      <w:rFonts w:ascii="Arial" w:hAnsi="Arial"/>
      <w:i/>
      <w:sz w:val="20"/>
      <w:lang w:eastAsia="ru-RU"/>
    </w:rPr>
  </w:style>
  <w:style w:type="character" w:customStyle="1" w:styleId="Heading9Char">
    <w:name w:val="Heading 9 Char"/>
    <w:semiHidden/>
    <w:locked/>
    <w:rsid w:val="00511202"/>
    <w:rPr>
      <w:rFonts w:ascii="Arial" w:hAnsi="Arial"/>
      <w:b/>
      <w:i/>
      <w:sz w:val="20"/>
      <w:lang w:eastAsia="ru-RU"/>
    </w:rPr>
  </w:style>
  <w:style w:type="character" w:customStyle="1" w:styleId="1Char">
    <w:name w:val="Знак1 Char"/>
    <w:locked/>
    <w:rsid w:val="00511202"/>
    <w:rPr>
      <w:sz w:val="24"/>
    </w:rPr>
  </w:style>
  <w:style w:type="character" w:customStyle="1" w:styleId="BodyTextChar1">
    <w:name w:val="Body Text Char1"/>
    <w:aliases w:val="Знак1 Char1,Основной текст Знак Знак Знак Char1,Знак Знак Знак Char1,Body Text Char Char,Основной текст Знак Знак Знак Знак Char,Основной текст Знак Знак Char,Основной текст Знак Знак Знак Знак Знак Знак Знак Char"/>
    <w:uiPriority w:val="99"/>
    <w:locked/>
    <w:rsid w:val="00511202"/>
    <w:rPr>
      <w:rFonts w:ascii="Times New Roman" w:hAnsi="Times New Roman"/>
      <w:sz w:val="24"/>
    </w:rPr>
  </w:style>
  <w:style w:type="character" w:customStyle="1" w:styleId="BodyTextChar2">
    <w:name w:val="Body Text Char2"/>
    <w:aliases w:val="Знак1 Char2"/>
    <w:locked/>
    <w:rsid w:val="00511202"/>
    <w:rPr>
      <w:rFonts w:ascii="Times New Roman" w:hAnsi="Times New Roman"/>
      <w:sz w:val="24"/>
      <w:lang w:eastAsia="ru-RU"/>
    </w:rPr>
  </w:style>
  <w:style w:type="character" w:customStyle="1" w:styleId="BodyTextIndentChar">
    <w:name w:val="Body Text Indent Char"/>
    <w:uiPriority w:val="99"/>
    <w:locked/>
    <w:rsid w:val="00511202"/>
    <w:rPr>
      <w:rFonts w:ascii="Times New Roman" w:hAnsi="Times New Roman"/>
      <w:sz w:val="24"/>
      <w:lang w:eastAsia="ru-RU"/>
    </w:rPr>
  </w:style>
  <w:style w:type="character" w:customStyle="1" w:styleId="BodyText3Char">
    <w:name w:val="Body Text 3 Char"/>
    <w:uiPriority w:val="99"/>
    <w:locked/>
    <w:rsid w:val="00511202"/>
    <w:rPr>
      <w:rFonts w:ascii="Times New Roman" w:hAnsi="Times New Roman"/>
      <w:b/>
      <w:i/>
      <w:sz w:val="24"/>
      <w:lang w:eastAsia="ru-RU"/>
    </w:rPr>
  </w:style>
  <w:style w:type="character" w:customStyle="1" w:styleId="BodyTextIndent2Char">
    <w:name w:val="Body Text Indent 2 Char"/>
    <w:uiPriority w:val="99"/>
    <w:locked/>
    <w:rsid w:val="00511202"/>
    <w:rPr>
      <w:rFonts w:ascii="Times New Roman" w:hAnsi="Times New Roman"/>
      <w:sz w:val="24"/>
      <w:lang w:eastAsia="ru-RU"/>
    </w:rPr>
  </w:style>
  <w:style w:type="character" w:customStyle="1" w:styleId="FooterChar">
    <w:name w:val="Footer Char"/>
    <w:locked/>
    <w:rsid w:val="00511202"/>
    <w:rPr>
      <w:rFonts w:ascii="Times New Roman" w:hAnsi="Times New Roman"/>
      <w:sz w:val="24"/>
      <w:lang w:eastAsia="ru-RU"/>
    </w:rPr>
  </w:style>
  <w:style w:type="character" w:customStyle="1" w:styleId="BodyText2Char">
    <w:name w:val="Body Text 2 Char"/>
    <w:aliases w:val="Основной текст 2 Знак1 Знак Знак Char,Знак5 Знак Знак Знак1 Знак Char,Основной текст 2 Знак Знак Знак Знак Char,Основной текст 2 Знак Знак Знак Знак Знак Знак Char,Знак3 Знак Знак Знак Знак Знак Знак Char"/>
    <w:uiPriority w:val="99"/>
    <w:locked/>
    <w:rsid w:val="00511202"/>
    <w:rPr>
      <w:rFonts w:ascii="Times New Roman" w:hAnsi="Times New Roman"/>
      <w:sz w:val="24"/>
      <w:lang w:eastAsia="ru-RU"/>
    </w:rPr>
  </w:style>
  <w:style w:type="paragraph" w:customStyle="1" w:styleId="1fffffa">
    <w:name w:val="Знак Знак Знак Знак Знак Знак Знак Знак Знак Знак Знак Знак Знак Знак1"/>
    <w:basedOn w:val="a8"/>
    <w:uiPriority w:val="99"/>
    <w:rsid w:val="00511202"/>
    <w:pPr>
      <w:widowControl w:val="0"/>
      <w:adjustRightInd w:val="0"/>
      <w:spacing w:after="160" w:line="240" w:lineRule="exact"/>
      <w:jc w:val="right"/>
    </w:pPr>
    <w:rPr>
      <w:sz w:val="20"/>
      <w:lang w:val="en-GB" w:eastAsia="en-US"/>
    </w:rPr>
  </w:style>
  <w:style w:type="character" w:customStyle="1" w:styleId="BalloonTextChar">
    <w:name w:val="Balloon Text Char"/>
    <w:uiPriority w:val="99"/>
    <w:semiHidden/>
    <w:locked/>
    <w:rsid w:val="00511202"/>
    <w:rPr>
      <w:rFonts w:ascii="Tahoma" w:hAnsi="Tahoma"/>
      <w:sz w:val="16"/>
      <w:lang w:eastAsia="ru-RU"/>
    </w:rPr>
  </w:style>
  <w:style w:type="character" w:customStyle="1" w:styleId="ConsPlusNormal2">
    <w:name w:val="ConsPlusNormal Знак Знак"/>
    <w:uiPriority w:val="99"/>
    <w:locked/>
    <w:rsid w:val="00511202"/>
    <w:rPr>
      <w:rFonts w:ascii="Arial" w:eastAsia="Times New Roman" w:hAnsi="Arial" w:cs="Arial"/>
      <w:lang w:eastAsia="ru-RU"/>
    </w:rPr>
  </w:style>
  <w:style w:type="paragraph" w:customStyle="1" w:styleId="xl40">
    <w:name w:val="xl40"/>
    <w:basedOn w:val="a8"/>
    <w:uiPriority w:val="99"/>
    <w:rsid w:val="0051120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26">
    <w:name w:val="xl26"/>
    <w:basedOn w:val="a8"/>
    <w:uiPriority w:val="99"/>
    <w:rsid w:val="00511202"/>
    <w:pPr>
      <w:spacing w:before="100" w:beforeAutospacing="1" w:after="100" w:afterAutospacing="1"/>
      <w:jc w:val="center"/>
      <w:textAlignment w:val="center"/>
    </w:pPr>
    <w:rPr>
      <w:sz w:val="18"/>
      <w:szCs w:val="18"/>
    </w:rPr>
  </w:style>
  <w:style w:type="paragraph" w:customStyle="1" w:styleId="xl28">
    <w:name w:val="xl28"/>
    <w:basedOn w:val="a8"/>
    <w:uiPriority w:val="99"/>
    <w:rsid w:val="00511202"/>
    <w:pPr>
      <w:spacing w:before="100" w:beforeAutospacing="1" w:after="100" w:afterAutospacing="1"/>
      <w:jc w:val="center"/>
      <w:textAlignment w:val="center"/>
    </w:pPr>
    <w:rPr>
      <w:sz w:val="18"/>
      <w:szCs w:val="18"/>
    </w:rPr>
  </w:style>
  <w:style w:type="paragraph" w:customStyle="1" w:styleId="xl29">
    <w:name w:val="xl29"/>
    <w:basedOn w:val="a8"/>
    <w:uiPriority w:val="99"/>
    <w:rsid w:val="00511202"/>
    <w:pPr>
      <w:spacing w:before="100" w:beforeAutospacing="1" w:after="100" w:afterAutospacing="1"/>
      <w:textAlignment w:val="center"/>
    </w:pPr>
    <w:rPr>
      <w:b/>
      <w:bCs/>
      <w:sz w:val="20"/>
    </w:rPr>
  </w:style>
  <w:style w:type="paragraph" w:customStyle="1" w:styleId="xl31">
    <w:name w:val="xl31"/>
    <w:basedOn w:val="a8"/>
    <w:uiPriority w:val="99"/>
    <w:rsid w:val="0051120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2">
    <w:name w:val="xl32"/>
    <w:basedOn w:val="a8"/>
    <w:uiPriority w:val="99"/>
    <w:rsid w:val="00511202"/>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34">
    <w:name w:val="xl34"/>
    <w:basedOn w:val="a8"/>
    <w:uiPriority w:val="99"/>
    <w:rsid w:val="00511202"/>
    <w:pPr>
      <w:pBdr>
        <w:top w:val="single" w:sz="8"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35">
    <w:name w:val="xl35"/>
    <w:basedOn w:val="a8"/>
    <w:uiPriority w:val="99"/>
    <w:rsid w:val="00511202"/>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36">
    <w:name w:val="xl36"/>
    <w:basedOn w:val="a8"/>
    <w:uiPriority w:val="99"/>
    <w:rsid w:val="00511202"/>
    <w:pPr>
      <w:pBdr>
        <w:right w:val="single" w:sz="4" w:space="0" w:color="auto"/>
      </w:pBdr>
      <w:spacing w:before="100" w:beforeAutospacing="1" w:after="100" w:afterAutospacing="1"/>
      <w:jc w:val="center"/>
      <w:textAlignment w:val="center"/>
    </w:pPr>
    <w:rPr>
      <w:b/>
      <w:bCs/>
      <w:sz w:val="18"/>
      <w:szCs w:val="18"/>
    </w:rPr>
  </w:style>
  <w:style w:type="paragraph" w:customStyle="1" w:styleId="xl37">
    <w:name w:val="xl37"/>
    <w:basedOn w:val="a8"/>
    <w:uiPriority w:val="99"/>
    <w:rsid w:val="00511202"/>
    <w:pPr>
      <w:spacing w:before="100" w:beforeAutospacing="1" w:after="100" w:afterAutospacing="1"/>
      <w:jc w:val="center"/>
      <w:textAlignment w:val="center"/>
    </w:pPr>
    <w:rPr>
      <w:b/>
      <w:bCs/>
      <w:sz w:val="18"/>
      <w:szCs w:val="18"/>
    </w:rPr>
  </w:style>
  <w:style w:type="paragraph" w:customStyle="1" w:styleId="xl39">
    <w:name w:val="xl39"/>
    <w:basedOn w:val="a8"/>
    <w:uiPriority w:val="99"/>
    <w:rsid w:val="00511202"/>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41">
    <w:name w:val="xl41"/>
    <w:basedOn w:val="a8"/>
    <w:uiPriority w:val="99"/>
    <w:rsid w:val="00511202"/>
    <w:pPr>
      <w:pBdr>
        <w:bottom w:val="single" w:sz="8" w:space="0" w:color="auto"/>
      </w:pBdr>
      <w:spacing w:before="100" w:beforeAutospacing="1" w:after="100" w:afterAutospacing="1"/>
      <w:jc w:val="center"/>
      <w:textAlignment w:val="center"/>
    </w:pPr>
    <w:rPr>
      <w:b/>
      <w:bCs/>
      <w:sz w:val="18"/>
      <w:szCs w:val="18"/>
    </w:rPr>
  </w:style>
  <w:style w:type="paragraph" w:customStyle="1" w:styleId="xl43">
    <w:name w:val="xl43"/>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44">
    <w:name w:val="xl44"/>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
    <w:name w:val="xl45"/>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7">
    <w:name w:val="xl47"/>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
    <w:name w:val="xl48"/>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49">
    <w:name w:val="xl49"/>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
    <w:name w:val="xl50"/>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51">
    <w:name w:val="xl51"/>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52">
    <w:name w:val="xl52"/>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53">
    <w:name w:val="xl53"/>
    <w:basedOn w:val="a8"/>
    <w:uiPriority w:val="99"/>
    <w:rsid w:val="0051120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sz w:val="18"/>
      <w:szCs w:val="18"/>
    </w:rPr>
  </w:style>
  <w:style w:type="paragraph" w:customStyle="1" w:styleId="xl54">
    <w:name w:val="xl54"/>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55">
    <w:name w:val="xl55"/>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56">
    <w:name w:val="xl56"/>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57">
    <w:name w:val="xl57"/>
    <w:basedOn w:val="a8"/>
    <w:uiPriority w:val="99"/>
    <w:rsid w:val="00511202"/>
    <w:pPr>
      <w:spacing w:before="100" w:beforeAutospacing="1" w:after="100" w:afterAutospacing="1"/>
      <w:jc w:val="center"/>
      <w:textAlignment w:val="center"/>
    </w:pPr>
    <w:rPr>
      <w:sz w:val="18"/>
      <w:szCs w:val="18"/>
    </w:rPr>
  </w:style>
  <w:style w:type="paragraph" w:customStyle="1" w:styleId="xl58">
    <w:name w:val="xl58"/>
    <w:basedOn w:val="a8"/>
    <w:uiPriority w:val="99"/>
    <w:rsid w:val="00511202"/>
    <w:pPr>
      <w:spacing w:before="100" w:beforeAutospacing="1" w:after="100" w:afterAutospacing="1"/>
      <w:textAlignment w:val="center"/>
    </w:pPr>
    <w:rPr>
      <w:sz w:val="18"/>
      <w:szCs w:val="18"/>
    </w:rPr>
  </w:style>
  <w:style w:type="paragraph" w:customStyle="1" w:styleId="xl59">
    <w:name w:val="xl59"/>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60">
    <w:name w:val="xl60"/>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61">
    <w:name w:val="xl61"/>
    <w:basedOn w:val="a8"/>
    <w:uiPriority w:val="99"/>
    <w:rsid w:val="0051120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62">
    <w:name w:val="xl62"/>
    <w:basedOn w:val="a8"/>
    <w:uiPriority w:val="99"/>
    <w:rsid w:val="00511202"/>
    <w:pPr>
      <w:pBdr>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DefinitionList">
    <w:name w:val="Definition List"/>
    <w:basedOn w:val="a8"/>
    <w:next w:val="DefinitionTerm"/>
    <w:uiPriority w:val="99"/>
    <w:rsid w:val="00511202"/>
    <w:pPr>
      <w:widowControl w:val="0"/>
      <w:ind w:left="360"/>
    </w:pPr>
    <w:rPr>
      <w:sz w:val="24"/>
      <w:szCs w:val="24"/>
    </w:rPr>
  </w:style>
  <w:style w:type="paragraph" w:customStyle="1" w:styleId="iaaaiu1">
    <w:name w:val="ia?a?aiu1"/>
    <w:basedOn w:val="af6"/>
    <w:uiPriority w:val="99"/>
    <w:rsid w:val="00511202"/>
    <w:pPr>
      <w:tabs>
        <w:tab w:val="left" w:pos="-1134"/>
      </w:tabs>
      <w:ind w:left="1191" w:hanging="227"/>
      <w:jc w:val="both"/>
    </w:pPr>
    <w:rPr>
      <w:rFonts w:ascii="Times New Roman" w:hAnsi="Times New Roman"/>
      <w:sz w:val="24"/>
      <w:szCs w:val="24"/>
    </w:rPr>
  </w:style>
  <w:style w:type="character" w:customStyle="1" w:styleId="PlainTextChar">
    <w:name w:val="Plain Text Char"/>
    <w:uiPriority w:val="99"/>
    <w:locked/>
    <w:rsid w:val="00511202"/>
    <w:rPr>
      <w:rFonts w:ascii="Courier New" w:hAnsi="Courier New"/>
      <w:sz w:val="20"/>
      <w:lang w:eastAsia="ru-RU"/>
    </w:rPr>
  </w:style>
  <w:style w:type="character" w:customStyle="1" w:styleId="BodyTextIndent3Char">
    <w:name w:val="Body Text Indent 3 Char"/>
    <w:locked/>
    <w:rsid w:val="00511202"/>
    <w:rPr>
      <w:rFonts w:ascii="Arial" w:hAnsi="Arial"/>
      <w:sz w:val="16"/>
      <w:lang w:eastAsia="ru-RU"/>
    </w:rPr>
  </w:style>
  <w:style w:type="paragraph" w:customStyle="1" w:styleId="xl23">
    <w:name w:val="xl23"/>
    <w:basedOn w:val="a8"/>
    <w:uiPriority w:val="99"/>
    <w:rsid w:val="0051120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FormField">
    <w:name w:val="FormField"/>
    <w:basedOn w:val="a8"/>
    <w:uiPriority w:val="99"/>
    <w:rsid w:val="00511202"/>
    <w:pPr>
      <w:widowControl w:val="0"/>
      <w:spacing w:before="120"/>
    </w:pPr>
    <w:rPr>
      <w:rFonts w:ascii="Arial" w:hAnsi="Arial" w:cs="Arial"/>
      <w:b/>
      <w:bCs/>
      <w:sz w:val="24"/>
      <w:szCs w:val="24"/>
    </w:rPr>
  </w:style>
  <w:style w:type="character" w:styleId="HTML4">
    <w:name w:val="HTML Typewriter"/>
    <w:uiPriority w:val="99"/>
    <w:rsid w:val="00511202"/>
    <w:rPr>
      <w:rFonts w:ascii="Arial Unicode MS" w:eastAsia="Times New Roman" w:hAnsi="Courier New" w:cs="Times New Roman"/>
      <w:sz w:val="20"/>
    </w:rPr>
  </w:style>
  <w:style w:type="paragraph" w:customStyle="1" w:styleId="Char4">
    <w:name w:val="Char Знак Знак Знак Знак Знак"/>
    <w:basedOn w:val="a8"/>
    <w:uiPriority w:val="99"/>
    <w:rsid w:val="00511202"/>
    <w:pPr>
      <w:widowControl w:val="0"/>
      <w:adjustRightInd w:val="0"/>
      <w:spacing w:after="160" w:line="240" w:lineRule="exact"/>
      <w:jc w:val="right"/>
    </w:pPr>
    <w:rPr>
      <w:sz w:val="20"/>
      <w:lang w:val="en-GB" w:eastAsia="en-US"/>
    </w:rPr>
  </w:style>
  <w:style w:type="paragraph" w:customStyle="1" w:styleId="11f4">
    <w:name w:val="Знак Знак Знак Знак Знак1 Знак Знак Знак1 Знак"/>
    <w:basedOn w:val="a8"/>
    <w:uiPriority w:val="99"/>
    <w:rsid w:val="00511202"/>
    <w:pPr>
      <w:widowControl w:val="0"/>
      <w:adjustRightInd w:val="0"/>
      <w:spacing w:after="160" w:line="240" w:lineRule="exact"/>
      <w:jc w:val="right"/>
    </w:pPr>
    <w:rPr>
      <w:sz w:val="20"/>
      <w:lang w:val="en-GB" w:eastAsia="en-US"/>
    </w:rPr>
  </w:style>
  <w:style w:type="paragraph" w:customStyle="1" w:styleId="11f5">
    <w:name w:val="Знак Знак Знак Знак Знак1 Знак Знак Знак1 Знак Знак Знак"/>
    <w:basedOn w:val="a8"/>
    <w:uiPriority w:val="99"/>
    <w:rsid w:val="00511202"/>
    <w:pPr>
      <w:widowControl w:val="0"/>
      <w:adjustRightInd w:val="0"/>
      <w:spacing w:after="160" w:line="240" w:lineRule="exact"/>
      <w:jc w:val="right"/>
    </w:pPr>
    <w:rPr>
      <w:sz w:val="20"/>
      <w:lang w:val="en-GB" w:eastAsia="en-US"/>
    </w:rPr>
  </w:style>
  <w:style w:type="paragraph" w:customStyle="1" w:styleId="11f6">
    <w:name w:val="Знак Знак Знак Знак Знак1 Знак Знак Знак1 Знак Знак Знак Знак Знак Знак"/>
    <w:basedOn w:val="a8"/>
    <w:uiPriority w:val="99"/>
    <w:rsid w:val="00511202"/>
    <w:pPr>
      <w:widowControl w:val="0"/>
      <w:adjustRightInd w:val="0"/>
      <w:spacing w:after="160" w:line="240" w:lineRule="exact"/>
      <w:jc w:val="right"/>
    </w:pPr>
    <w:rPr>
      <w:sz w:val="20"/>
      <w:lang w:val="en-GB" w:eastAsia="en-US"/>
    </w:rPr>
  </w:style>
  <w:style w:type="paragraph" w:customStyle="1" w:styleId="affffffffffe">
    <w:name w:val="Знак Знак Знак Знак Знак Знак Знак Знак Знак Знак Знак Знак Знак Знак"/>
    <w:basedOn w:val="a8"/>
    <w:uiPriority w:val="99"/>
    <w:rsid w:val="00511202"/>
    <w:pPr>
      <w:widowControl w:val="0"/>
      <w:adjustRightInd w:val="0"/>
      <w:spacing w:after="160" w:line="240" w:lineRule="exact"/>
      <w:jc w:val="right"/>
    </w:pPr>
    <w:rPr>
      <w:sz w:val="20"/>
      <w:lang w:val="en-GB" w:eastAsia="en-US"/>
    </w:rPr>
  </w:style>
  <w:style w:type="paragraph" w:customStyle="1" w:styleId="afffffffffff">
    <w:name w:val="Знак Знак Знак Знак Знак Знак Знак Знак Знак"/>
    <w:basedOn w:val="a8"/>
    <w:uiPriority w:val="99"/>
    <w:rsid w:val="00511202"/>
    <w:pPr>
      <w:widowControl w:val="0"/>
      <w:adjustRightInd w:val="0"/>
      <w:spacing w:after="160" w:line="240" w:lineRule="exact"/>
      <w:jc w:val="right"/>
    </w:pPr>
    <w:rPr>
      <w:sz w:val="20"/>
      <w:lang w:val="en-GB" w:eastAsia="en-US"/>
    </w:rPr>
  </w:style>
  <w:style w:type="paragraph" w:customStyle="1" w:styleId="11f7">
    <w:name w:val="Знак Знак Знак Знак Знак1 Знак Знак Знак1 Знак Знак Знак Знак Знак Знак Знак Знак Знак"/>
    <w:basedOn w:val="a8"/>
    <w:uiPriority w:val="99"/>
    <w:rsid w:val="00511202"/>
    <w:pPr>
      <w:widowControl w:val="0"/>
      <w:adjustRightInd w:val="0"/>
      <w:spacing w:after="160" w:line="240" w:lineRule="exact"/>
      <w:jc w:val="right"/>
    </w:pPr>
    <w:rPr>
      <w:sz w:val="20"/>
      <w:lang w:val="en-GB" w:eastAsia="en-US"/>
    </w:rPr>
  </w:style>
  <w:style w:type="paragraph" w:customStyle="1" w:styleId="1fffffb">
    <w:name w:val="Знак Знак Знак1 Знак Знак Знак Знак Знак Знак Знак Знак Знак"/>
    <w:basedOn w:val="a8"/>
    <w:uiPriority w:val="99"/>
    <w:rsid w:val="00511202"/>
    <w:pPr>
      <w:widowControl w:val="0"/>
      <w:adjustRightInd w:val="0"/>
      <w:spacing w:after="160" w:line="240" w:lineRule="exact"/>
      <w:jc w:val="right"/>
    </w:pPr>
    <w:rPr>
      <w:sz w:val="20"/>
      <w:lang w:val="en-GB" w:eastAsia="en-US"/>
    </w:rPr>
  </w:style>
  <w:style w:type="paragraph" w:customStyle="1" w:styleId="afffffffffff0">
    <w:name w:val="Знак Знак Знак Знак Знак Знак Знак Знак Знак Знак Знак"/>
    <w:basedOn w:val="a8"/>
    <w:uiPriority w:val="99"/>
    <w:rsid w:val="00511202"/>
    <w:pPr>
      <w:widowControl w:val="0"/>
      <w:adjustRightInd w:val="0"/>
      <w:spacing w:after="160" w:line="240" w:lineRule="exact"/>
      <w:jc w:val="right"/>
    </w:pPr>
    <w:rPr>
      <w:sz w:val="20"/>
      <w:lang w:val="en-GB" w:eastAsia="en-US"/>
    </w:rPr>
  </w:style>
  <w:style w:type="paragraph" w:customStyle="1" w:styleId="afffffffffff1">
    <w:name w:val="Знак Знак Знак Знак Знак Знак Знак Знак"/>
    <w:basedOn w:val="a8"/>
    <w:uiPriority w:val="99"/>
    <w:rsid w:val="00511202"/>
    <w:pPr>
      <w:widowControl w:val="0"/>
      <w:adjustRightInd w:val="0"/>
      <w:spacing w:after="160" w:line="240" w:lineRule="exact"/>
      <w:jc w:val="right"/>
    </w:pPr>
    <w:rPr>
      <w:sz w:val="20"/>
      <w:lang w:val="en-GB" w:eastAsia="en-US"/>
    </w:rPr>
  </w:style>
  <w:style w:type="paragraph" w:customStyle="1" w:styleId="11f8">
    <w:name w:val="Знак Знак Знак Знак Знак1 Знак Знак Знак1 Знак Знак Знак Знак Знак Знак Знак Знак Знак Знак Знак Знак"/>
    <w:basedOn w:val="a8"/>
    <w:uiPriority w:val="99"/>
    <w:rsid w:val="00511202"/>
    <w:pPr>
      <w:widowControl w:val="0"/>
      <w:adjustRightInd w:val="0"/>
      <w:spacing w:after="160" w:line="240" w:lineRule="exact"/>
      <w:jc w:val="right"/>
    </w:pPr>
    <w:rPr>
      <w:sz w:val="20"/>
      <w:lang w:val="en-GB" w:eastAsia="en-US"/>
    </w:rPr>
  </w:style>
  <w:style w:type="paragraph" w:customStyle="1" w:styleId="11f9">
    <w:name w:val="Знак Знак Знак Знак Знак1 Знак Знак Знак Знак Знак Знак Знак Знак Знак Знак Знак Знак Знак Знак Знак1"/>
    <w:basedOn w:val="a8"/>
    <w:uiPriority w:val="99"/>
    <w:rsid w:val="00511202"/>
    <w:pPr>
      <w:widowControl w:val="0"/>
      <w:adjustRightInd w:val="0"/>
      <w:spacing w:after="160" w:line="240" w:lineRule="exact"/>
      <w:jc w:val="right"/>
    </w:pPr>
    <w:rPr>
      <w:sz w:val="20"/>
      <w:lang w:val="en-GB" w:eastAsia="en-US"/>
    </w:rPr>
  </w:style>
  <w:style w:type="paragraph" w:customStyle="1" w:styleId="1fffffc">
    <w:name w:val="Знак Знак Знак Знак Знак1 Знак Знак Знак Знак Знак Знак Знак"/>
    <w:basedOn w:val="a8"/>
    <w:uiPriority w:val="99"/>
    <w:rsid w:val="00511202"/>
    <w:pPr>
      <w:widowControl w:val="0"/>
      <w:adjustRightInd w:val="0"/>
      <w:spacing w:after="160" w:line="240" w:lineRule="exact"/>
      <w:jc w:val="right"/>
    </w:pPr>
    <w:rPr>
      <w:sz w:val="20"/>
      <w:lang w:val="en-GB" w:eastAsia="en-US"/>
    </w:rPr>
  </w:style>
  <w:style w:type="paragraph" w:customStyle="1" w:styleId="31d">
    <w:name w:val="Знак3 Знак Знак Знак Знак Знак Знак Знак Знак1 Знак"/>
    <w:basedOn w:val="a8"/>
    <w:uiPriority w:val="99"/>
    <w:rsid w:val="00511202"/>
    <w:pPr>
      <w:widowControl w:val="0"/>
      <w:adjustRightInd w:val="0"/>
      <w:spacing w:after="160" w:line="240" w:lineRule="exact"/>
      <w:jc w:val="right"/>
    </w:pPr>
    <w:rPr>
      <w:sz w:val="20"/>
      <w:lang w:val="en-GB" w:eastAsia="en-US"/>
    </w:rPr>
  </w:style>
  <w:style w:type="character" w:customStyle="1" w:styleId="DocumentMapChar">
    <w:name w:val="Document Map Char"/>
    <w:uiPriority w:val="99"/>
    <w:semiHidden/>
    <w:locked/>
    <w:rsid w:val="00511202"/>
    <w:rPr>
      <w:rFonts w:ascii="Tahoma" w:hAnsi="Tahoma"/>
      <w:sz w:val="20"/>
      <w:shd w:val="clear" w:color="auto" w:fill="000080"/>
      <w:lang w:eastAsia="ru-RU"/>
    </w:rPr>
  </w:style>
  <w:style w:type="paragraph" w:customStyle="1" w:styleId="afffffffffff2">
    <w:name w:val="Знак Знак Знак Знак Знак Знак Знак Знак Знак Знак Знак Знак Знак Знак Знак Знак Знак"/>
    <w:basedOn w:val="a8"/>
    <w:uiPriority w:val="99"/>
    <w:rsid w:val="00511202"/>
    <w:pPr>
      <w:widowControl w:val="0"/>
      <w:adjustRightInd w:val="0"/>
      <w:spacing w:after="160" w:line="240" w:lineRule="exact"/>
      <w:jc w:val="right"/>
    </w:pPr>
    <w:rPr>
      <w:rFonts w:ascii="Arial" w:hAnsi="Arial" w:cs="Arial"/>
      <w:sz w:val="20"/>
      <w:lang w:val="en-GB" w:eastAsia="en-US"/>
    </w:rPr>
  </w:style>
  <w:style w:type="character" w:customStyle="1" w:styleId="CommentTextChar">
    <w:name w:val="Comment Text Char"/>
    <w:uiPriority w:val="99"/>
    <w:semiHidden/>
    <w:locked/>
    <w:rsid w:val="00511202"/>
    <w:rPr>
      <w:rFonts w:ascii="Times New Roman" w:hAnsi="Times New Roman"/>
      <w:sz w:val="20"/>
    </w:rPr>
  </w:style>
  <w:style w:type="paragraph" w:customStyle="1" w:styleId="1fffffd">
    <w:name w:val="Знак Знак Знак1 Знак Знак Знак Знак Знак Знак Знак"/>
    <w:basedOn w:val="a8"/>
    <w:rsid w:val="00511202"/>
    <w:pPr>
      <w:widowControl w:val="0"/>
      <w:adjustRightInd w:val="0"/>
      <w:spacing w:after="160" w:line="240" w:lineRule="exact"/>
      <w:jc w:val="right"/>
    </w:pPr>
    <w:rPr>
      <w:sz w:val="20"/>
      <w:lang w:val="en-GB" w:eastAsia="en-US"/>
    </w:rPr>
  </w:style>
  <w:style w:type="paragraph" w:customStyle="1" w:styleId="21ff1">
    <w:name w:val="Заголовок 21"/>
    <w:basedOn w:val="a8"/>
    <w:next w:val="a8"/>
    <w:rsid w:val="00511202"/>
    <w:pPr>
      <w:keepNext/>
      <w:keepLines/>
      <w:snapToGrid w:val="0"/>
      <w:spacing w:before="240" w:after="120"/>
      <w:jc w:val="center"/>
    </w:pPr>
    <w:rPr>
      <w:b/>
      <w:sz w:val="24"/>
    </w:rPr>
  </w:style>
  <w:style w:type="character" w:customStyle="1" w:styleId="FontStyle122">
    <w:name w:val="Font Style122"/>
    <w:rsid w:val="00511202"/>
    <w:rPr>
      <w:rFonts w:ascii="Times New Roman" w:hAnsi="Times New Roman"/>
      <w:sz w:val="22"/>
    </w:rPr>
  </w:style>
  <w:style w:type="paragraph" w:customStyle="1" w:styleId="Style100">
    <w:name w:val="Style100"/>
    <w:basedOn w:val="a8"/>
    <w:rsid w:val="00511202"/>
    <w:pPr>
      <w:widowControl w:val="0"/>
      <w:suppressAutoHyphens/>
      <w:autoSpaceDE w:val="0"/>
    </w:pPr>
    <w:rPr>
      <w:sz w:val="24"/>
      <w:szCs w:val="24"/>
      <w:lang w:eastAsia="ar-SA"/>
    </w:rPr>
  </w:style>
  <w:style w:type="character" w:customStyle="1" w:styleId="FontStyle118">
    <w:name w:val="Font Style118"/>
    <w:rsid w:val="00511202"/>
    <w:rPr>
      <w:rFonts w:ascii="Times New Roman" w:hAnsi="Times New Roman"/>
      <w:sz w:val="18"/>
    </w:rPr>
  </w:style>
  <w:style w:type="character" w:customStyle="1" w:styleId="FontStyle124">
    <w:name w:val="Font Style124"/>
    <w:rsid w:val="00511202"/>
    <w:rPr>
      <w:rFonts w:ascii="Times New Roman" w:hAnsi="Times New Roman"/>
      <w:b/>
      <w:sz w:val="22"/>
    </w:rPr>
  </w:style>
  <w:style w:type="paragraph" w:customStyle="1" w:styleId="Style25">
    <w:name w:val="Style25"/>
    <w:basedOn w:val="a8"/>
    <w:rsid w:val="00511202"/>
    <w:pPr>
      <w:widowControl w:val="0"/>
      <w:autoSpaceDE w:val="0"/>
      <w:autoSpaceDN w:val="0"/>
      <w:adjustRightInd w:val="0"/>
      <w:spacing w:line="249" w:lineRule="exact"/>
      <w:jc w:val="both"/>
    </w:pPr>
    <w:rPr>
      <w:sz w:val="24"/>
      <w:szCs w:val="24"/>
    </w:rPr>
  </w:style>
  <w:style w:type="character" w:customStyle="1" w:styleId="iceouttxt">
    <w:name w:val="iceouttxt"/>
    <w:rsid w:val="00511202"/>
  </w:style>
  <w:style w:type="paragraph" w:customStyle="1" w:styleId="2ffff3">
    <w:name w:val="Заголовок 2 Инна"/>
    <w:basedOn w:val="20"/>
    <w:link w:val="2ffff4"/>
    <w:rsid w:val="00511202"/>
    <w:pPr>
      <w:widowControl w:val="0"/>
      <w:snapToGrid w:val="0"/>
      <w:spacing w:before="240" w:after="60"/>
      <w:ind w:firstLine="720"/>
    </w:pPr>
    <w:rPr>
      <w:rFonts w:ascii="Arial" w:hAnsi="Arial" w:cs="Arial"/>
      <w:b/>
      <w:sz w:val="24"/>
      <w:szCs w:val="22"/>
    </w:rPr>
  </w:style>
  <w:style w:type="character" w:customStyle="1" w:styleId="2ffff4">
    <w:name w:val="Заголовок 2 Инна Знак"/>
    <w:link w:val="2ffff3"/>
    <w:locked/>
    <w:rsid w:val="00511202"/>
    <w:rPr>
      <w:rFonts w:ascii="Arial" w:hAnsi="Arial" w:cs="Arial"/>
      <w:b/>
      <w:sz w:val="24"/>
      <w:szCs w:val="22"/>
    </w:rPr>
  </w:style>
  <w:style w:type="table" w:customStyle="1" w:styleId="1134">
    <w:name w:val="Сетка таблицы113"/>
    <w:basedOn w:val="aa"/>
    <w:next w:val="af4"/>
    <w:uiPriority w:val="59"/>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dwlist">
    <w:name w:val="f_dw_list"/>
    <w:uiPriority w:val="99"/>
    <w:rsid w:val="00511202"/>
  </w:style>
  <w:style w:type="character" w:customStyle="1" w:styleId="FontStyle20">
    <w:name w:val="Font Style20"/>
    <w:rsid w:val="00511202"/>
    <w:rPr>
      <w:rFonts w:ascii="Times New Roman" w:hAnsi="Times New Roman"/>
      <w:b/>
      <w:sz w:val="24"/>
    </w:rPr>
  </w:style>
  <w:style w:type="paragraph" w:customStyle="1" w:styleId="BodyTextIndent21">
    <w:name w:val="Body Text Indent 21"/>
    <w:basedOn w:val="a8"/>
    <w:rsid w:val="00511202"/>
    <w:pPr>
      <w:widowControl w:val="0"/>
      <w:overflowPunct w:val="0"/>
      <w:autoSpaceDE w:val="0"/>
      <w:autoSpaceDN w:val="0"/>
      <w:adjustRightInd w:val="0"/>
      <w:ind w:firstLine="708"/>
      <w:jc w:val="both"/>
      <w:textAlignment w:val="baseline"/>
    </w:pPr>
    <w:rPr>
      <w:rFonts w:ascii="Peterburg" w:hAnsi="Peterburg"/>
      <w:sz w:val="24"/>
    </w:rPr>
  </w:style>
  <w:style w:type="paragraph" w:customStyle="1" w:styleId="BodyText21">
    <w:name w:val="Body Text 21"/>
    <w:basedOn w:val="a8"/>
    <w:rsid w:val="00511202"/>
    <w:pPr>
      <w:overflowPunct w:val="0"/>
      <w:autoSpaceDE w:val="0"/>
      <w:autoSpaceDN w:val="0"/>
      <w:adjustRightInd w:val="0"/>
      <w:ind w:firstLine="709"/>
      <w:jc w:val="both"/>
      <w:textAlignment w:val="baseline"/>
    </w:pPr>
  </w:style>
  <w:style w:type="character" w:customStyle="1" w:styleId="1fffffe">
    <w:name w:val="Основной текст Знак Знак1"/>
    <w:aliases w:val="Знак Знак Знак2,Знак Знак Знак3"/>
    <w:rsid w:val="00511202"/>
    <w:rPr>
      <w:sz w:val="24"/>
      <w:lang w:val="ru-RU" w:eastAsia="ru-RU"/>
    </w:rPr>
  </w:style>
  <w:style w:type="paragraph" w:customStyle="1" w:styleId="136">
    <w:name w:val="Знак13"/>
    <w:basedOn w:val="a8"/>
    <w:rsid w:val="00511202"/>
    <w:pPr>
      <w:widowControl w:val="0"/>
      <w:adjustRightInd w:val="0"/>
      <w:spacing w:after="160" w:line="240" w:lineRule="exact"/>
      <w:jc w:val="right"/>
    </w:pPr>
    <w:rPr>
      <w:sz w:val="20"/>
      <w:lang w:val="en-GB" w:eastAsia="en-US"/>
    </w:rPr>
  </w:style>
  <w:style w:type="paragraph" w:customStyle="1" w:styleId="5d">
    <w:name w:val="Знак5"/>
    <w:basedOn w:val="a8"/>
    <w:uiPriority w:val="99"/>
    <w:rsid w:val="00511202"/>
    <w:pPr>
      <w:widowControl w:val="0"/>
      <w:adjustRightInd w:val="0"/>
      <w:spacing w:after="160" w:line="240" w:lineRule="exact"/>
      <w:jc w:val="right"/>
    </w:pPr>
    <w:rPr>
      <w:sz w:val="20"/>
      <w:lang w:val="en-GB" w:eastAsia="en-US"/>
    </w:rPr>
  </w:style>
  <w:style w:type="paragraph" w:customStyle="1" w:styleId="1ffffff">
    <w:name w:val="Знак Знак Знак Знак Знак Знак Знак Знак Знак Знак1"/>
    <w:basedOn w:val="a8"/>
    <w:rsid w:val="00511202"/>
    <w:pPr>
      <w:widowControl w:val="0"/>
      <w:adjustRightInd w:val="0"/>
      <w:spacing w:after="160" w:line="240" w:lineRule="exact"/>
      <w:jc w:val="right"/>
    </w:pPr>
    <w:rPr>
      <w:sz w:val="20"/>
      <w:lang w:val="en-GB" w:eastAsia="en-US"/>
    </w:rPr>
  </w:style>
  <w:style w:type="paragraph" w:customStyle="1" w:styleId="1ffffff0">
    <w:name w:val="Знак Знак1 Знак Знак Знак Знак Знак Знак"/>
    <w:basedOn w:val="a8"/>
    <w:rsid w:val="00511202"/>
    <w:pPr>
      <w:widowControl w:val="0"/>
      <w:adjustRightInd w:val="0"/>
      <w:spacing w:after="160" w:line="240" w:lineRule="exact"/>
      <w:jc w:val="right"/>
    </w:pPr>
    <w:rPr>
      <w:sz w:val="20"/>
      <w:lang w:val="en-GB" w:eastAsia="en-US"/>
    </w:rPr>
  </w:style>
  <w:style w:type="paragraph" w:customStyle="1" w:styleId="afffffffffff3">
    <w:name w:val="Знак Знак Знак Знак Знак Знак Знак Знак Знак Знак Знак Знак Знак"/>
    <w:basedOn w:val="a8"/>
    <w:rsid w:val="00511202"/>
    <w:pPr>
      <w:widowControl w:val="0"/>
      <w:adjustRightInd w:val="0"/>
      <w:spacing w:after="160" w:line="240" w:lineRule="exact"/>
      <w:jc w:val="right"/>
    </w:pPr>
    <w:rPr>
      <w:sz w:val="20"/>
      <w:lang w:val="en-GB" w:eastAsia="en-US"/>
    </w:rPr>
  </w:style>
  <w:style w:type="paragraph" w:customStyle="1" w:styleId="1ffffff1">
    <w:name w:val="Знак Знак Знак1 Знак Знак Знак Знак Знак Знак"/>
    <w:basedOn w:val="a8"/>
    <w:rsid w:val="00511202"/>
    <w:pPr>
      <w:widowControl w:val="0"/>
      <w:adjustRightInd w:val="0"/>
      <w:spacing w:after="160" w:line="240" w:lineRule="exact"/>
      <w:jc w:val="right"/>
    </w:pPr>
    <w:rPr>
      <w:sz w:val="20"/>
      <w:lang w:val="en-GB" w:eastAsia="en-US"/>
    </w:rPr>
  </w:style>
  <w:style w:type="paragraph" w:customStyle="1" w:styleId="1ffffff2">
    <w:name w:val="Знак Знак Знак Знак Знак Знак Знак Знак Знак1 Знак Знак Знак Знак Знак Знак"/>
    <w:basedOn w:val="a8"/>
    <w:rsid w:val="00511202"/>
    <w:pPr>
      <w:widowControl w:val="0"/>
      <w:adjustRightInd w:val="0"/>
      <w:spacing w:after="160" w:line="240" w:lineRule="exact"/>
      <w:jc w:val="right"/>
    </w:pPr>
    <w:rPr>
      <w:sz w:val="20"/>
      <w:lang w:val="en-GB" w:eastAsia="en-US"/>
    </w:rPr>
  </w:style>
  <w:style w:type="character" w:customStyle="1" w:styleId="bgreen">
    <w:name w:val="bgreen"/>
    <w:rsid w:val="00511202"/>
    <w:rPr>
      <w:b/>
      <w:color w:val="7DBD55"/>
    </w:rPr>
  </w:style>
  <w:style w:type="character" w:customStyle="1" w:styleId="Char20">
    <w:name w:val="Char Знак2"/>
    <w:aliases w:val="Char Знак Знак2"/>
    <w:semiHidden/>
    <w:rsid w:val="00511202"/>
    <w:rPr>
      <w:rFonts w:ascii="Times New Roman" w:hAnsi="Times New Roman"/>
      <w:sz w:val="20"/>
      <w:lang w:eastAsia="ru-RU"/>
    </w:rPr>
  </w:style>
  <w:style w:type="paragraph" w:customStyle="1" w:styleId="1ffffff3">
    <w:name w:val="заголовок 1 Инна"/>
    <w:basedOn w:val="12"/>
    <w:next w:val="afd"/>
    <w:rsid w:val="00511202"/>
    <w:pPr>
      <w:widowControl w:val="0"/>
      <w:snapToGrid w:val="0"/>
      <w:spacing w:before="240" w:after="60" w:line="360" w:lineRule="auto"/>
      <w:ind w:firstLine="397"/>
    </w:pPr>
    <w:rPr>
      <w:rFonts w:ascii="Arial" w:hAnsi="Arial" w:cs="Arial"/>
      <w:bCs w:val="0"/>
      <w:kern w:val="28"/>
      <w:sz w:val="28"/>
      <w:szCs w:val="22"/>
    </w:rPr>
  </w:style>
  <w:style w:type="paragraph" w:customStyle="1" w:styleId="afffffffffff4">
    <w:name w:val="Основной текст Инна"/>
    <w:basedOn w:val="af"/>
    <w:next w:val="afd"/>
    <w:link w:val="afffffffffff5"/>
    <w:rsid w:val="00511202"/>
    <w:pPr>
      <w:tabs>
        <w:tab w:val="clear" w:pos="4153"/>
        <w:tab w:val="clear" w:pos="8306"/>
      </w:tabs>
      <w:ind w:firstLine="567"/>
      <w:jc w:val="both"/>
    </w:pPr>
    <w:rPr>
      <w:rFonts w:ascii="Arial" w:hAnsi="Arial" w:cs="Arial"/>
      <w:sz w:val="22"/>
      <w:szCs w:val="22"/>
    </w:rPr>
  </w:style>
  <w:style w:type="character" w:customStyle="1" w:styleId="afffffffffff5">
    <w:name w:val="Основной текст Инна Знак"/>
    <w:link w:val="afffffffffff4"/>
    <w:locked/>
    <w:rsid w:val="00511202"/>
    <w:rPr>
      <w:rFonts w:ascii="Arial" w:hAnsi="Arial" w:cs="Arial"/>
      <w:sz w:val="22"/>
      <w:szCs w:val="22"/>
    </w:rPr>
  </w:style>
  <w:style w:type="table" w:customStyle="1" w:styleId="2131">
    <w:name w:val="Сетка таблицы213"/>
    <w:basedOn w:val="aa"/>
    <w:next w:val="af4"/>
    <w:uiPriority w:val="59"/>
    <w:rsid w:val="005112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a"/>
    <w:next w:val="af4"/>
    <w:uiPriority w:val="59"/>
    <w:rsid w:val="005112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fffff4">
    <w:name w:val="Замещающий текст1"/>
    <w:semiHidden/>
    <w:rsid w:val="00511202"/>
    <w:rPr>
      <w:rFonts w:cs="Times New Roman"/>
      <w:color w:val="808080"/>
    </w:rPr>
  </w:style>
  <w:style w:type="character" w:customStyle="1" w:styleId="ndrad1">
    <w:name w:val="ändrad Знак1 Знак Знак Знак Знак Знак"/>
    <w:uiPriority w:val="99"/>
    <w:rsid w:val="00511202"/>
    <w:rPr>
      <w:sz w:val="24"/>
      <w:lang w:val="ru-RU" w:eastAsia="ru-RU" w:bidi="ar-SA"/>
    </w:rPr>
  </w:style>
  <w:style w:type="paragraph" w:customStyle="1" w:styleId="22d">
    <w:name w:val="Заголовок 22"/>
    <w:basedOn w:val="a8"/>
    <w:next w:val="a8"/>
    <w:rsid w:val="00511202"/>
    <w:pPr>
      <w:keepNext/>
      <w:keepLines/>
      <w:snapToGrid w:val="0"/>
      <w:spacing w:before="240" w:after="120"/>
      <w:jc w:val="center"/>
    </w:pPr>
    <w:rPr>
      <w:b/>
      <w:sz w:val="24"/>
    </w:rPr>
  </w:style>
  <w:style w:type="paragraph" w:customStyle="1" w:styleId="1ffffff5">
    <w:name w:val="Знак1 Знак Знак Знак Знак Знак Знак Знак Знак Знак"/>
    <w:basedOn w:val="a8"/>
    <w:rsid w:val="00511202"/>
    <w:pPr>
      <w:widowControl w:val="0"/>
      <w:adjustRightInd w:val="0"/>
      <w:spacing w:after="160" w:line="240" w:lineRule="exact"/>
      <w:jc w:val="right"/>
    </w:pPr>
    <w:rPr>
      <w:sz w:val="20"/>
      <w:lang w:val="en-GB" w:eastAsia="en-US"/>
    </w:rPr>
  </w:style>
  <w:style w:type="character" w:customStyle="1" w:styleId="ListParagraph">
    <w:name w:val="List Paragraph Знак"/>
    <w:locked/>
    <w:rsid w:val="00511202"/>
    <w:rPr>
      <w:sz w:val="24"/>
      <w:szCs w:val="24"/>
      <w:lang w:val="ru-RU" w:eastAsia="ru-RU" w:bidi="ar-SA"/>
    </w:rPr>
  </w:style>
  <w:style w:type="paragraph" w:customStyle="1" w:styleId="consplusnonformat1">
    <w:name w:val="consplusnonformat"/>
    <w:basedOn w:val="a8"/>
    <w:rsid w:val="00511202"/>
    <w:pPr>
      <w:spacing w:before="150" w:after="150"/>
      <w:ind w:left="150" w:right="150"/>
    </w:pPr>
    <w:rPr>
      <w:sz w:val="24"/>
      <w:szCs w:val="24"/>
    </w:rPr>
  </w:style>
  <w:style w:type="paragraph" w:customStyle="1" w:styleId="ph">
    <w:name w:val="ph"/>
    <w:basedOn w:val="a8"/>
    <w:rsid w:val="00511202"/>
    <w:pPr>
      <w:spacing w:before="75" w:after="75"/>
    </w:pPr>
    <w:rPr>
      <w:rFonts w:ascii="Arial" w:hAnsi="Arial" w:cs="Arial"/>
      <w:b/>
      <w:bCs/>
      <w:color w:val="625E3D"/>
      <w:sz w:val="17"/>
      <w:szCs w:val="17"/>
    </w:rPr>
  </w:style>
  <w:style w:type="paragraph" w:customStyle="1" w:styleId="msonormalcxspmiddle">
    <w:name w:val="msonormalcxspmiddle"/>
    <w:basedOn w:val="a8"/>
    <w:rsid w:val="00511202"/>
    <w:pPr>
      <w:spacing w:before="100" w:beforeAutospacing="1" w:after="100" w:afterAutospacing="1"/>
    </w:pPr>
    <w:rPr>
      <w:sz w:val="24"/>
      <w:szCs w:val="24"/>
    </w:rPr>
  </w:style>
  <w:style w:type="paragraph" w:customStyle="1" w:styleId="afffffffffff6">
    <w:name w:val="Îáû÷íûé"/>
    <w:rsid w:val="00511202"/>
    <w:pPr>
      <w:widowControl w:val="0"/>
    </w:pPr>
    <w:rPr>
      <w:rFonts w:ascii="Pragmatica" w:hAnsi="Pragmatica"/>
      <w:lang w:val="en-US"/>
    </w:rPr>
  </w:style>
  <w:style w:type="character" w:customStyle="1" w:styleId="iceouttxt4">
    <w:name w:val="iceouttxt4"/>
    <w:rsid w:val="00511202"/>
  </w:style>
  <w:style w:type="character" w:customStyle="1" w:styleId="iceouttxt60">
    <w:name w:val="iceouttxt60"/>
    <w:rsid w:val="00511202"/>
    <w:rPr>
      <w:rFonts w:ascii="Arial" w:hAnsi="Arial" w:cs="Arial" w:hint="default"/>
      <w:color w:val="666666"/>
      <w:sz w:val="17"/>
      <w:szCs w:val="17"/>
    </w:rPr>
  </w:style>
  <w:style w:type="paragraph" w:customStyle="1" w:styleId="style19">
    <w:name w:val="style19"/>
    <w:basedOn w:val="a8"/>
    <w:rsid w:val="00511202"/>
    <w:pPr>
      <w:spacing w:before="100" w:beforeAutospacing="1" w:after="100" w:afterAutospacing="1"/>
    </w:pPr>
    <w:rPr>
      <w:sz w:val="24"/>
      <w:szCs w:val="24"/>
    </w:rPr>
  </w:style>
  <w:style w:type="table" w:customStyle="1" w:styleId="434">
    <w:name w:val="Сетка таблицы43"/>
    <w:basedOn w:val="aa"/>
    <w:next w:val="af4"/>
    <w:uiPriority w:val="59"/>
    <w:rsid w:val="00511202"/>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a">
    <w:name w:val="Знак1 Знак Знак Знак Знак Знак Знак Знак Знак Знак Знак Знак Знак Знак Знак Знак Знак Знак1 Знак Знак Знак Знак Знак Знак Знак"/>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xl212">
    <w:name w:val="xl212"/>
    <w:basedOn w:val="a8"/>
    <w:rsid w:val="00511202"/>
    <w:pPr>
      <w:spacing w:before="100" w:beforeAutospacing="1" w:after="100" w:afterAutospacing="1"/>
      <w:textAlignment w:val="top"/>
    </w:pPr>
    <w:rPr>
      <w:rFonts w:ascii="Arial" w:hAnsi="Arial" w:cs="Arial"/>
      <w:color w:val="000000"/>
      <w:sz w:val="14"/>
      <w:szCs w:val="14"/>
    </w:rPr>
  </w:style>
  <w:style w:type="paragraph" w:customStyle="1" w:styleId="xl213">
    <w:name w:val="xl213"/>
    <w:basedOn w:val="a8"/>
    <w:rsid w:val="00511202"/>
    <w:pPr>
      <w:pBdr>
        <w:bottom w:val="single" w:sz="4" w:space="0" w:color="auto"/>
      </w:pBdr>
      <w:spacing w:before="100" w:beforeAutospacing="1" w:after="100" w:afterAutospacing="1"/>
      <w:textAlignment w:val="center"/>
    </w:pPr>
    <w:rPr>
      <w:rFonts w:ascii="Arial" w:hAnsi="Arial" w:cs="Arial"/>
      <w:color w:val="000000"/>
      <w:sz w:val="14"/>
      <w:szCs w:val="14"/>
    </w:rPr>
  </w:style>
  <w:style w:type="paragraph" w:customStyle="1" w:styleId="xl214">
    <w:name w:val="xl214"/>
    <w:basedOn w:val="a8"/>
    <w:rsid w:val="00511202"/>
    <w:pPr>
      <w:spacing w:before="100" w:beforeAutospacing="1" w:after="100" w:afterAutospacing="1"/>
      <w:textAlignment w:val="top"/>
    </w:pPr>
    <w:rPr>
      <w:rFonts w:ascii="Arial" w:hAnsi="Arial" w:cs="Arial"/>
      <w:color w:val="000000"/>
      <w:sz w:val="14"/>
      <w:szCs w:val="14"/>
    </w:rPr>
  </w:style>
  <w:style w:type="paragraph" w:customStyle="1" w:styleId="xl215">
    <w:name w:val="xl215"/>
    <w:basedOn w:val="a8"/>
    <w:rsid w:val="00511202"/>
    <w:pPr>
      <w:spacing w:before="100" w:beforeAutospacing="1" w:after="100" w:afterAutospacing="1"/>
      <w:textAlignment w:val="top"/>
    </w:pPr>
    <w:rPr>
      <w:rFonts w:ascii="Arial" w:hAnsi="Arial" w:cs="Arial"/>
      <w:color w:val="000000"/>
      <w:sz w:val="14"/>
      <w:szCs w:val="14"/>
    </w:rPr>
  </w:style>
  <w:style w:type="paragraph" w:customStyle="1" w:styleId="xl216">
    <w:name w:val="xl216"/>
    <w:basedOn w:val="a8"/>
    <w:rsid w:val="00511202"/>
    <w:pPr>
      <w:spacing w:before="100" w:beforeAutospacing="1" w:after="100" w:afterAutospacing="1"/>
      <w:textAlignment w:val="top"/>
    </w:pPr>
    <w:rPr>
      <w:rFonts w:ascii="Arial" w:hAnsi="Arial" w:cs="Arial"/>
      <w:color w:val="000000"/>
      <w:sz w:val="14"/>
      <w:szCs w:val="14"/>
    </w:rPr>
  </w:style>
  <w:style w:type="paragraph" w:customStyle="1" w:styleId="xl217">
    <w:name w:val="xl217"/>
    <w:basedOn w:val="a8"/>
    <w:rsid w:val="00511202"/>
    <w:pPr>
      <w:spacing w:before="100" w:beforeAutospacing="1" w:after="100" w:afterAutospacing="1"/>
      <w:jc w:val="center"/>
      <w:textAlignment w:val="top"/>
    </w:pPr>
    <w:rPr>
      <w:rFonts w:ascii="Arial" w:hAnsi="Arial" w:cs="Arial"/>
      <w:i/>
      <w:iCs/>
      <w:color w:val="000000"/>
      <w:sz w:val="18"/>
      <w:szCs w:val="18"/>
    </w:rPr>
  </w:style>
  <w:style w:type="paragraph" w:customStyle="1" w:styleId="xl218">
    <w:name w:val="xl218"/>
    <w:basedOn w:val="a8"/>
    <w:rsid w:val="00511202"/>
    <w:pPr>
      <w:spacing w:before="100" w:beforeAutospacing="1" w:after="100" w:afterAutospacing="1"/>
      <w:textAlignment w:val="top"/>
    </w:pPr>
    <w:rPr>
      <w:rFonts w:ascii="Arial" w:hAnsi="Arial" w:cs="Arial"/>
      <w:color w:val="000000"/>
      <w:sz w:val="14"/>
      <w:szCs w:val="14"/>
    </w:rPr>
  </w:style>
  <w:style w:type="paragraph" w:customStyle="1" w:styleId="xl219">
    <w:name w:val="xl219"/>
    <w:basedOn w:val="a8"/>
    <w:rsid w:val="00511202"/>
    <w:pPr>
      <w:spacing w:before="100" w:beforeAutospacing="1" w:after="100" w:afterAutospacing="1"/>
      <w:textAlignment w:val="top"/>
    </w:pPr>
    <w:rPr>
      <w:rFonts w:ascii="Arial" w:hAnsi="Arial" w:cs="Arial"/>
      <w:color w:val="000000"/>
      <w:sz w:val="14"/>
      <w:szCs w:val="14"/>
    </w:rPr>
  </w:style>
  <w:style w:type="paragraph" w:customStyle="1" w:styleId="xl220">
    <w:name w:val="xl220"/>
    <w:basedOn w:val="a8"/>
    <w:rsid w:val="00511202"/>
    <w:pPr>
      <w:spacing w:before="100" w:beforeAutospacing="1" w:after="100" w:afterAutospacing="1"/>
      <w:jc w:val="right"/>
      <w:textAlignment w:val="top"/>
    </w:pPr>
    <w:rPr>
      <w:rFonts w:ascii="Arial" w:hAnsi="Arial" w:cs="Arial"/>
      <w:color w:val="000000"/>
      <w:sz w:val="14"/>
      <w:szCs w:val="14"/>
    </w:rPr>
  </w:style>
  <w:style w:type="paragraph" w:customStyle="1" w:styleId="xl221">
    <w:name w:val="xl221"/>
    <w:basedOn w:val="a8"/>
    <w:rsid w:val="00511202"/>
    <w:pPr>
      <w:pBdr>
        <w:bottom w:val="single" w:sz="4" w:space="0" w:color="auto"/>
      </w:pBdr>
      <w:spacing w:before="100" w:beforeAutospacing="1" w:after="100" w:afterAutospacing="1"/>
      <w:jc w:val="center"/>
      <w:textAlignment w:val="top"/>
    </w:pPr>
    <w:rPr>
      <w:rFonts w:ascii="Arial" w:hAnsi="Arial" w:cs="Arial"/>
      <w:color w:val="000000"/>
      <w:sz w:val="14"/>
      <w:szCs w:val="14"/>
    </w:rPr>
  </w:style>
  <w:style w:type="paragraph" w:customStyle="1" w:styleId="xl222">
    <w:name w:val="xl222"/>
    <w:basedOn w:val="a8"/>
    <w:rsid w:val="00511202"/>
    <w:pPr>
      <w:pBdr>
        <w:top w:val="single" w:sz="4" w:space="0" w:color="auto"/>
      </w:pBdr>
      <w:spacing w:before="100" w:beforeAutospacing="1" w:after="100" w:afterAutospacing="1"/>
      <w:jc w:val="center"/>
      <w:textAlignment w:val="top"/>
    </w:pPr>
    <w:rPr>
      <w:rFonts w:ascii="Arial" w:hAnsi="Arial" w:cs="Arial"/>
      <w:i/>
      <w:iCs/>
      <w:color w:val="000000"/>
      <w:sz w:val="16"/>
      <w:szCs w:val="16"/>
    </w:rPr>
  </w:style>
  <w:style w:type="paragraph" w:customStyle="1" w:styleId="xl223">
    <w:name w:val="xl223"/>
    <w:basedOn w:val="a8"/>
    <w:rsid w:val="00511202"/>
    <w:pPr>
      <w:spacing w:before="100" w:beforeAutospacing="1" w:after="100" w:afterAutospacing="1"/>
      <w:jc w:val="center"/>
      <w:textAlignment w:val="top"/>
    </w:pPr>
    <w:rPr>
      <w:rFonts w:ascii="Arial" w:hAnsi="Arial" w:cs="Arial"/>
      <w:b/>
      <w:bCs/>
      <w:color w:val="000000"/>
      <w:sz w:val="20"/>
    </w:rPr>
  </w:style>
  <w:style w:type="paragraph" w:customStyle="1" w:styleId="xl224">
    <w:name w:val="xl224"/>
    <w:basedOn w:val="a8"/>
    <w:rsid w:val="00511202"/>
    <w:pPr>
      <w:pBdr>
        <w:bottom w:val="single" w:sz="4" w:space="0" w:color="auto"/>
      </w:pBdr>
      <w:spacing w:before="100" w:beforeAutospacing="1" w:after="100" w:afterAutospacing="1"/>
      <w:jc w:val="center"/>
      <w:textAlignment w:val="top"/>
    </w:pPr>
    <w:rPr>
      <w:rFonts w:ascii="Arial" w:hAnsi="Arial" w:cs="Arial"/>
      <w:color w:val="000000"/>
      <w:sz w:val="14"/>
      <w:szCs w:val="14"/>
    </w:rPr>
  </w:style>
  <w:style w:type="paragraph" w:customStyle="1" w:styleId="xl225">
    <w:name w:val="xl225"/>
    <w:basedOn w:val="a8"/>
    <w:rsid w:val="00511202"/>
    <w:pPr>
      <w:spacing w:before="100" w:beforeAutospacing="1" w:after="100" w:afterAutospacing="1"/>
      <w:jc w:val="right"/>
      <w:textAlignment w:val="top"/>
    </w:pPr>
    <w:rPr>
      <w:rFonts w:ascii="Arial" w:hAnsi="Arial" w:cs="Arial"/>
      <w:b/>
      <w:bCs/>
      <w:color w:val="000000"/>
      <w:sz w:val="16"/>
      <w:szCs w:val="16"/>
    </w:rPr>
  </w:style>
  <w:style w:type="paragraph" w:customStyle="1" w:styleId="xl226">
    <w:name w:val="xl226"/>
    <w:basedOn w:val="a8"/>
    <w:rsid w:val="00511202"/>
    <w:pPr>
      <w:spacing w:before="100" w:beforeAutospacing="1" w:after="100" w:afterAutospacing="1"/>
      <w:jc w:val="right"/>
      <w:textAlignment w:val="top"/>
    </w:pPr>
    <w:rPr>
      <w:rFonts w:ascii="Arial" w:hAnsi="Arial" w:cs="Arial"/>
      <w:b/>
      <w:bCs/>
      <w:color w:val="000000"/>
      <w:sz w:val="16"/>
      <w:szCs w:val="16"/>
    </w:rPr>
  </w:style>
  <w:style w:type="paragraph" w:customStyle="1" w:styleId="xl227">
    <w:name w:val="xl227"/>
    <w:basedOn w:val="a8"/>
    <w:rsid w:val="00511202"/>
    <w:pPr>
      <w:spacing w:before="100" w:beforeAutospacing="1" w:after="100" w:afterAutospacing="1"/>
      <w:textAlignment w:val="top"/>
    </w:pPr>
    <w:rPr>
      <w:rFonts w:ascii="Arial" w:hAnsi="Arial" w:cs="Arial"/>
      <w:color w:val="000000"/>
      <w:sz w:val="14"/>
      <w:szCs w:val="14"/>
    </w:rPr>
  </w:style>
  <w:style w:type="paragraph" w:customStyle="1" w:styleId="xl228">
    <w:name w:val="xl228"/>
    <w:basedOn w:val="a8"/>
    <w:rsid w:val="00511202"/>
    <w:pPr>
      <w:spacing w:before="100" w:beforeAutospacing="1" w:after="100" w:afterAutospacing="1"/>
    </w:pPr>
    <w:rPr>
      <w:rFonts w:ascii="Arial" w:hAnsi="Arial" w:cs="Arial"/>
      <w:color w:val="000000"/>
      <w:sz w:val="14"/>
      <w:szCs w:val="14"/>
    </w:rPr>
  </w:style>
  <w:style w:type="table" w:customStyle="1" w:styleId="1231">
    <w:name w:val="Сетка таблицы123"/>
    <w:rsid w:val="00511202"/>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Цветной список - Акцент 11"/>
    <w:basedOn w:val="a8"/>
    <w:uiPriority w:val="99"/>
    <w:qFormat/>
    <w:rsid w:val="00511202"/>
    <w:pPr>
      <w:spacing w:after="200" w:line="276" w:lineRule="auto"/>
      <w:ind w:left="720"/>
      <w:contextualSpacing/>
    </w:pPr>
    <w:rPr>
      <w:rFonts w:ascii="Calibri" w:hAnsi="Calibri"/>
      <w:sz w:val="22"/>
      <w:szCs w:val="22"/>
    </w:rPr>
  </w:style>
  <w:style w:type="paragraph" w:customStyle="1" w:styleId="formattexttopleveltext">
    <w:name w:val="formattext topleveltext"/>
    <w:basedOn w:val="a8"/>
    <w:uiPriority w:val="99"/>
    <w:rsid w:val="00511202"/>
    <w:pPr>
      <w:spacing w:before="100" w:beforeAutospacing="1" w:after="100" w:afterAutospacing="1"/>
    </w:pPr>
    <w:rPr>
      <w:sz w:val="24"/>
      <w:szCs w:val="24"/>
    </w:rPr>
  </w:style>
  <w:style w:type="paragraph" w:customStyle="1" w:styleId="APPLE-INTERCHANGE-NEWLINE">
    <w:name w:val=".APPLE-INTERCHANGE-NEWLINE"/>
    <w:uiPriority w:val="99"/>
    <w:rsid w:val="00511202"/>
    <w:pPr>
      <w:widowControl w:val="0"/>
      <w:autoSpaceDE w:val="0"/>
      <w:autoSpaceDN w:val="0"/>
      <w:adjustRightInd w:val="0"/>
    </w:pPr>
    <w:rPr>
      <w:sz w:val="24"/>
      <w:szCs w:val="24"/>
    </w:rPr>
  </w:style>
  <w:style w:type="paragraph" w:customStyle="1" w:styleId="4f7">
    <w:name w:val="заголовок 4"/>
    <w:basedOn w:val="a8"/>
    <w:next w:val="a8"/>
    <w:rsid w:val="00511202"/>
    <w:pPr>
      <w:keepNext/>
      <w:widowControl w:val="0"/>
    </w:pPr>
    <w:rPr>
      <w:sz w:val="24"/>
    </w:rPr>
  </w:style>
  <w:style w:type="character" w:customStyle="1" w:styleId="spelle">
    <w:name w:val="spelle"/>
    <w:uiPriority w:val="99"/>
    <w:rsid w:val="00511202"/>
    <w:rPr>
      <w:rFonts w:cs="Times New Roman"/>
    </w:rPr>
  </w:style>
  <w:style w:type="paragraph" w:customStyle="1" w:styleId="fills">
    <w:name w:val="fills"/>
    <w:basedOn w:val="a8"/>
    <w:uiPriority w:val="99"/>
    <w:rsid w:val="00511202"/>
    <w:pPr>
      <w:spacing w:before="100" w:beforeAutospacing="1" w:after="100" w:afterAutospacing="1"/>
      <w:ind w:left="300" w:right="300"/>
    </w:pPr>
    <w:rPr>
      <w:rFonts w:ascii="Verdana" w:hAnsi="Verdana"/>
      <w:color w:val="000000"/>
      <w:sz w:val="12"/>
      <w:szCs w:val="12"/>
    </w:rPr>
  </w:style>
  <w:style w:type="paragraph" w:customStyle="1" w:styleId="31e">
    <w:name w:val="Заголовок 31"/>
    <w:basedOn w:val="Standard"/>
    <w:next w:val="Standard"/>
    <w:rsid w:val="00511202"/>
    <w:pPr>
      <w:keepNext/>
      <w:autoSpaceDN w:val="0"/>
      <w:spacing w:before="240" w:after="60"/>
      <w:outlineLvl w:val="2"/>
    </w:pPr>
    <w:rPr>
      <w:rFonts w:ascii="Arial" w:eastAsia="Lucida Sans Unicode" w:hAnsi="Arial" w:cs="Tahoma"/>
      <w:b/>
      <w:kern w:val="3"/>
      <w:sz w:val="26"/>
      <w:lang w:eastAsia="ru-RU" w:bidi="ar-SA"/>
    </w:rPr>
  </w:style>
  <w:style w:type="paragraph" w:customStyle="1" w:styleId="Textbody">
    <w:name w:val="Text body"/>
    <w:basedOn w:val="Standard"/>
    <w:rsid w:val="00511202"/>
    <w:pPr>
      <w:autoSpaceDN w:val="0"/>
      <w:spacing w:after="120"/>
    </w:pPr>
    <w:rPr>
      <w:rFonts w:eastAsia="Lucida Sans Unicode" w:cs="Tahoma"/>
      <w:kern w:val="3"/>
      <w:lang w:eastAsia="ru-RU" w:bidi="ar-SA"/>
    </w:rPr>
  </w:style>
  <w:style w:type="paragraph" w:customStyle="1" w:styleId="Text0">
    <w:name w:val="Text"/>
    <w:basedOn w:val="Standard"/>
    <w:rsid w:val="00511202"/>
    <w:pPr>
      <w:autoSpaceDN w:val="0"/>
    </w:pPr>
    <w:rPr>
      <w:rFonts w:ascii="Courier New" w:eastAsia="Lucida Sans Unicode" w:hAnsi="Courier New" w:cs="Tahoma"/>
      <w:kern w:val="3"/>
      <w:lang w:eastAsia="ru-RU" w:bidi="ar-SA"/>
    </w:rPr>
  </w:style>
  <w:style w:type="paragraph" w:customStyle="1" w:styleId="Footnote">
    <w:name w:val="Footnote"/>
    <w:basedOn w:val="Standard"/>
    <w:rsid w:val="00511202"/>
    <w:pPr>
      <w:autoSpaceDN w:val="0"/>
    </w:pPr>
    <w:rPr>
      <w:rFonts w:eastAsia="Lucida Sans Unicode" w:cs="Tahoma"/>
      <w:kern w:val="3"/>
      <w:lang w:eastAsia="ru-RU" w:bidi="ar-SA"/>
    </w:rPr>
  </w:style>
  <w:style w:type="paragraph" w:customStyle="1" w:styleId="Textbodyindent">
    <w:name w:val="Text body indent"/>
    <w:basedOn w:val="Standard"/>
    <w:rsid w:val="00511202"/>
    <w:pPr>
      <w:autoSpaceDN w:val="0"/>
      <w:spacing w:after="120"/>
      <w:ind w:left="283"/>
    </w:pPr>
    <w:rPr>
      <w:rFonts w:ascii="Arial" w:eastAsia="Lucida Sans Unicode" w:hAnsi="Arial" w:cs="Tahoma"/>
      <w:kern w:val="3"/>
      <w:sz w:val="18"/>
      <w:lang w:eastAsia="ru-RU" w:bidi="ar-SA"/>
    </w:rPr>
  </w:style>
  <w:style w:type="numbering" w:customStyle="1" w:styleId="WW8Num4">
    <w:name w:val="WW8Num4"/>
    <w:basedOn w:val="ab"/>
    <w:rsid w:val="00511202"/>
    <w:pPr>
      <w:numPr>
        <w:numId w:val="23"/>
      </w:numPr>
    </w:pPr>
  </w:style>
  <w:style w:type="numbering" w:customStyle="1" w:styleId="WW8Num10">
    <w:name w:val="WW8Num10"/>
    <w:basedOn w:val="ab"/>
    <w:rsid w:val="00511202"/>
    <w:pPr>
      <w:numPr>
        <w:numId w:val="24"/>
      </w:numPr>
    </w:pPr>
  </w:style>
  <w:style w:type="numbering" w:customStyle="1" w:styleId="WW8Num2">
    <w:name w:val="WW8Num2"/>
    <w:basedOn w:val="ab"/>
    <w:rsid w:val="00511202"/>
    <w:pPr>
      <w:numPr>
        <w:numId w:val="25"/>
      </w:numPr>
    </w:pPr>
  </w:style>
  <w:style w:type="paragraph" w:customStyle="1" w:styleId="22e">
    <w:name w:val="Средняя сетка 22"/>
    <w:qFormat/>
    <w:rsid w:val="00511202"/>
    <w:rPr>
      <w:rFonts w:ascii="Calibri" w:hAnsi="Calibri"/>
      <w:sz w:val="22"/>
      <w:szCs w:val="22"/>
    </w:rPr>
  </w:style>
  <w:style w:type="character" w:customStyle="1" w:styleId="txt">
    <w:name w:val="txt"/>
    <w:rsid w:val="00511202"/>
  </w:style>
  <w:style w:type="character" w:customStyle="1" w:styleId="contenttitletxt">
    <w:name w:val="contenttitletxt"/>
    <w:rsid w:val="00511202"/>
  </w:style>
  <w:style w:type="table" w:customStyle="1" w:styleId="1314">
    <w:name w:val="Сетка таблицы131"/>
    <w:rsid w:val="00511202"/>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14">
    <w:name w:val="Заголовок 311"/>
    <w:basedOn w:val="Standard"/>
    <w:next w:val="Standard"/>
    <w:rsid w:val="00511202"/>
    <w:pPr>
      <w:keepNext/>
      <w:autoSpaceDN w:val="0"/>
      <w:spacing w:before="240" w:after="60"/>
      <w:outlineLvl w:val="2"/>
    </w:pPr>
    <w:rPr>
      <w:rFonts w:ascii="Arial" w:eastAsia="Lucida Sans Unicode" w:hAnsi="Arial" w:cs="Tahoma"/>
      <w:b/>
      <w:kern w:val="3"/>
      <w:sz w:val="26"/>
      <w:lang w:eastAsia="ru-RU" w:bidi="ar-SA"/>
    </w:rPr>
  </w:style>
  <w:style w:type="numbering" w:customStyle="1" w:styleId="WW8Num41">
    <w:name w:val="WW8Num41"/>
    <w:basedOn w:val="ab"/>
    <w:rsid w:val="00511202"/>
    <w:pPr>
      <w:numPr>
        <w:numId w:val="2"/>
      </w:numPr>
    </w:pPr>
  </w:style>
  <w:style w:type="numbering" w:customStyle="1" w:styleId="WW8Num101">
    <w:name w:val="WW8Num101"/>
    <w:basedOn w:val="ab"/>
    <w:rsid w:val="00511202"/>
    <w:pPr>
      <w:numPr>
        <w:numId w:val="3"/>
      </w:numPr>
    </w:pPr>
  </w:style>
  <w:style w:type="numbering" w:customStyle="1" w:styleId="WW8Num21">
    <w:name w:val="WW8Num21"/>
    <w:basedOn w:val="ab"/>
    <w:rsid w:val="00511202"/>
  </w:style>
  <w:style w:type="paragraph" w:customStyle="1" w:styleId="21ff2">
    <w:name w:val="Средняя сетка 21"/>
    <w:qFormat/>
    <w:rsid w:val="00511202"/>
    <w:rPr>
      <w:rFonts w:ascii="Calibri" w:hAnsi="Calibri"/>
      <w:sz w:val="22"/>
      <w:szCs w:val="22"/>
    </w:rPr>
  </w:style>
  <w:style w:type="table" w:customStyle="1" w:styleId="21113">
    <w:name w:val="Сетка таблицы2111"/>
    <w:basedOn w:val="aa"/>
    <w:next w:val="af4"/>
    <w:uiPriority w:val="59"/>
    <w:rsid w:val="005112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5">
    <w:name w:val="Сетка таблицы311"/>
    <w:basedOn w:val="aa"/>
    <w:next w:val="af4"/>
    <w:uiPriority w:val="59"/>
    <w:rsid w:val="005112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4">
    <w:name w:val="Сетка таблицы411"/>
    <w:basedOn w:val="aa"/>
    <w:next w:val="af4"/>
    <w:uiPriority w:val="59"/>
    <w:rsid w:val="00511202"/>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
    <w:name w:val="Нет списка301"/>
    <w:next w:val="ab"/>
    <w:uiPriority w:val="99"/>
    <w:semiHidden/>
    <w:unhideWhenUsed/>
    <w:rsid w:val="00511202"/>
  </w:style>
  <w:style w:type="table" w:customStyle="1" w:styleId="12113">
    <w:name w:val="Сетка таблицы1211"/>
    <w:rsid w:val="00511202"/>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1"/>
    <w:next w:val="ab"/>
    <w:uiPriority w:val="99"/>
    <w:semiHidden/>
    <w:unhideWhenUsed/>
    <w:rsid w:val="00511202"/>
  </w:style>
  <w:style w:type="numbering" w:customStyle="1" w:styleId="921">
    <w:name w:val="Нет списка921"/>
    <w:next w:val="ab"/>
    <w:uiPriority w:val="99"/>
    <w:semiHidden/>
    <w:unhideWhenUsed/>
    <w:rsid w:val="00511202"/>
  </w:style>
  <w:style w:type="numbering" w:customStyle="1" w:styleId="1021">
    <w:name w:val="Нет списка1021"/>
    <w:next w:val="ab"/>
    <w:uiPriority w:val="99"/>
    <w:semiHidden/>
    <w:unhideWhenUsed/>
    <w:rsid w:val="00511202"/>
  </w:style>
  <w:style w:type="numbering" w:customStyle="1" w:styleId="1521">
    <w:name w:val="Нет списка1521"/>
    <w:next w:val="ab"/>
    <w:uiPriority w:val="99"/>
    <w:semiHidden/>
    <w:unhideWhenUsed/>
    <w:rsid w:val="00511202"/>
  </w:style>
  <w:style w:type="numbering" w:customStyle="1" w:styleId="1621">
    <w:name w:val="Нет списка1621"/>
    <w:next w:val="ab"/>
    <w:uiPriority w:val="99"/>
    <w:semiHidden/>
    <w:unhideWhenUsed/>
    <w:rsid w:val="00511202"/>
  </w:style>
  <w:style w:type="table" w:customStyle="1" w:styleId="1413">
    <w:name w:val="Сетка таблицы141"/>
    <w:rsid w:val="00511202"/>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b"/>
    <w:uiPriority w:val="99"/>
    <w:semiHidden/>
    <w:unhideWhenUsed/>
    <w:rsid w:val="00511202"/>
  </w:style>
  <w:style w:type="numbering" w:customStyle="1" w:styleId="104">
    <w:name w:val="Нет списка104"/>
    <w:next w:val="ab"/>
    <w:uiPriority w:val="99"/>
    <w:semiHidden/>
    <w:unhideWhenUsed/>
    <w:rsid w:val="00511202"/>
  </w:style>
  <w:style w:type="numbering" w:customStyle="1" w:styleId="1540">
    <w:name w:val="Нет списка154"/>
    <w:next w:val="ab"/>
    <w:uiPriority w:val="99"/>
    <w:semiHidden/>
    <w:unhideWhenUsed/>
    <w:rsid w:val="00511202"/>
  </w:style>
  <w:style w:type="numbering" w:customStyle="1" w:styleId="164">
    <w:name w:val="Нет списка164"/>
    <w:next w:val="ab"/>
    <w:uiPriority w:val="99"/>
    <w:semiHidden/>
    <w:unhideWhenUsed/>
    <w:rsid w:val="00511202"/>
  </w:style>
  <w:style w:type="table" w:customStyle="1" w:styleId="2314">
    <w:name w:val="Сетка таблицы231"/>
    <w:basedOn w:val="aa"/>
    <w:next w:val="af4"/>
    <w:rsid w:val="00511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a"/>
    <w:next w:val="af4"/>
    <w:uiPriority w:val="59"/>
    <w:rsid w:val="005112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4">
    <w:name w:val="Сетка таблицы321"/>
    <w:basedOn w:val="aa"/>
    <w:next w:val="af4"/>
    <w:uiPriority w:val="59"/>
    <w:rsid w:val="005112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3">
    <w:name w:val="Сетка таблицы421"/>
    <w:basedOn w:val="aa"/>
    <w:next w:val="af4"/>
    <w:uiPriority w:val="59"/>
    <w:rsid w:val="00511202"/>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
    <w:name w:val="Нет списка302"/>
    <w:next w:val="ab"/>
    <w:uiPriority w:val="99"/>
    <w:semiHidden/>
    <w:unhideWhenUsed/>
    <w:rsid w:val="00511202"/>
  </w:style>
  <w:style w:type="table" w:customStyle="1" w:styleId="12210">
    <w:name w:val="Сетка таблицы1221"/>
    <w:rsid w:val="00511202"/>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2">
    <w:name w:val="Нет списка2102"/>
    <w:next w:val="ab"/>
    <w:uiPriority w:val="99"/>
    <w:semiHidden/>
    <w:unhideWhenUsed/>
    <w:rsid w:val="00511202"/>
  </w:style>
  <w:style w:type="numbering" w:customStyle="1" w:styleId="922">
    <w:name w:val="Нет списка922"/>
    <w:next w:val="ab"/>
    <w:uiPriority w:val="99"/>
    <w:semiHidden/>
    <w:unhideWhenUsed/>
    <w:rsid w:val="00511202"/>
  </w:style>
  <w:style w:type="numbering" w:customStyle="1" w:styleId="1022">
    <w:name w:val="Нет списка1022"/>
    <w:next w:val="ab"/>
    <w:uiPriority w:val="99"/>
    <w:semiHidden/>
    <w:unhideWhenUsed/>
    <w:rsid w:val="00511202"/>
  </w:style>
  <w:style w:type="numbering" w:customStyle="1" w:styleId="1522">
    <w:name w:val="Нет списка1522"/>
    <w:next w:val="ab"/>
    <w:uiPriority w:val="99"/>
    <w:semiHidden/>
    <w:unhideWhenUsed/>
    <w:rsid w:val="00511202"/>
  </w:style>
  <w:style w:type="numbering" w:customStyle="1" w:styleId="1622">
    <w:name w:val="Нет списка1622"/>
    <w:next w:val="ab"/>
    <w:uiPriority w:val="99"/>
    <w:semiHidden/>
    <w:unhideWhenUsed/>
    <w:rsid w:val="00511202"/>
  </w:style>
  <w:style w:type="numbering" w:customStyle="1" w:styleId="WW8Num42">
    <w:name w:val="WW8Num42"/>
    <w:basedOn w:val="ab"/>
    <w:rsid w:val="00511202"/>
    <w:pPr>
      <w:numPr>
        <w:numId w:val="12"/>
      </w:numPr>
    </w:pPr>
  </w:style>
  <w:style w:type="numbering" w:customStyle="1" w:styleId="WW8Num102">
    <w:name w:val="WW8Num102"/>
    <w:basedOn w:val="ab"/>
    <w:rsid w:val="00511202"/>
    <w:pPr>
      <w:numPr>
        <w:numId w:val="13"/>
      </w:numPr>
    </w:pPr>
  </w:style>
  <w:style w:type="numbering" w:customStyle="1" w:styleId="WW8Num22">
    <w:name w:val="WW8Num22"/>
    <w:basedOn w:val="ab"/>
    <w:rsid w:val="00511202"/>
    <w:pPr>
      <w:numPr>
        <w:numId w:val="14"/>
      </w:numPr>
    </w:pPr>
  </w:style>
  <w:style w:type="character" w:customStyle="1" w:styleId="bread">
    <w:name w:val="bread"/>
    <w:rsid w:val="00511202"/>
  </w:style>
  <w:style w:type="numbering" w:customStyle="1" w:styleId="380">
    <w:name w:val="Нет списка38"/>
    <w:next w:val="ab"/>
    <w:uiPriority w:val="99"/>
    <w:semiHidden/>
    <w:unhideWhenUsed/>
    <w:rsid w:val="00511202"/>
  </w:style>
  <w:style w:type="numbering" w:customStyle="1" w:styleId="390">
    <w:name w:val="Нет списка39"/>
    <w:next w:val="ab"/>
    <w:uiPriority w:val="99"/>
    <w:semiHidden/>
    <w:unhideWhenUsed/>
    <w:rsid w:val="00511202"/>
  </w:style>
  <w:style w:type="numbering" w:customStyle="1" w:styleId="400">
    <w:name w:val="Нет списка40"/>
    <w:next w:val="ab"/>
    <w:uiPriority w:val="99"/>
    <w:semiHidden/>
    <w:unhideWhenUsed/>
    <w:rsid w:val="00511202"/>
  </w:style>
  <w:style w:type="numbering" w:customStyle="1" w:styleId="470">
    <w:name w:val="Нет списка47"/>
    <w:next w:val="ab"/>
    <w:uiPriority w:val="99"/>
    <w:semiHidden/>
    <w:unhideWhenUsed/>
    <w:rsid w:val="00511202"/>
  </w:style>
  <w:style w:type="numbering" w:customStyle="1" w:styleId="480">
    <w:name w:val="Нет списка48"/>
    <w:next w:val="ab"/>
    <w:uiPriority w:val="99"/>
    <w:semiHidden/>
    <w:unhideWhenUsed/>
    <w:rsid w:val="00511202"/>
  </w:style>
  <w:style w:type="numbering" w:customStyle="1" w:styleId="490">
    <w:name w:val="Нет списка49"/>
    <w:next w:val="ab"/>
    <w:uiPriority w:val="99"/>
    <w:semiHidden/>
    <w:unhideWhenUsed/>
    <w:rsid w:val="00511202"/>
  </w:style>
  <w:style w:type="numbering" w:customStyle="1" w:styleId="500">
    <w:name w:val="Нет списка50"/>
    <w:next w:val="ab"/>
    <w:uiPriority w:val="99"/>
    <w:semiHidden/>
    <w:unhideWhenUsed/>
    <w:rsid w:val="00511202"/>
  </w:style>
  <w:style w:type="character" w:customStyle="1" w:styleId="epm">
    <w:name w:val="epm"/>
    <w:basedOn w:val="a9"/>
    <w:rsid w:val="00511202"/>
  </w:style>
  <w:style w:type="character" w:customStyle="1" w:styleId="ep">
    <w:name w:val="ep"/>
    <w:basedOn w:val="a9"/>
    <w:rsid w:val="00511202"/>
  </w:style>
  <w:style w:type="character" w:customStyle="1" w:styleId="afffffffff0">
    <w:name w:val="Стиль Знак"/>
    <w:link w:val="afffffffff"/>
    <w:uiPriority w:val="99"/>
    <w:locked/>
    <w:rsid w:val="00511202"/>
    <w:rPr>
      <w:rFonts w:ascii="Arial" w:hAnsi="Arial" w:cs="Arial"/>
      <w:lang w:eastAsia="ar-SA"/>
    </w:rPr>
  </w:style>
  <w:style w:type="character" w:customStyle="1" w:styleId="icon-help">
    <w:name w:val="icon-help"/>
    <w:basedOn w:val="a9"/>
    <w:rsid w:val="00511202"/>
  </w:style>
  <w:style w:type="numbering" w:customStyle="1" w:styleId="570">
    <w:name w:val="Нет списка57"/>
    <w:next w:val="ab"/>
    <w:uiPriority w:val="99"/>
    <w:semiHidden/>
    <w:unhideWhenUsed/>
    <w:rsid w:val="00511202"/>
  </w:style>
  <w:style w:type="character" w:customStyle="1" w:styleId="WW8Num14z1">
    <w:name w:val="WW8Num14z1"/>
    <w:rsid w:val="00511202"/>
    <w:rPr>
      <w:rFonts w:cs="Times New Roman"/>
    </w:rPr>
  </w:style>
  <w:style w:type="character" w:customStyle="1" w:styleId="WW-Absatz-Standardschriftart">
    <w:name w:val="WW-Absatz-Standardschriftart"/>
    <w:rsid w:val="00511202"/>
  </w:style>
  <w:style w:type="character" w:customStyle="1" w:styleId="WW-Absatz-Standardschriftart1">
    <w:name w:val="WW-Absatz-Standardschriftart1"/>
    <w:rsid w:val="00511202"/>
  </w:style>
  <w:style w:type="character" w:customStyle="1" w:styleId="WW-Absatz-Standardschriftart11">
    <w:name w:val="WW-Absatz-Standardschriftart11"/>
    <w:rsid w:val="00511202"/>
  </w:style>
  <w:style w:type="character" w:customStyle="1" w:styleId="4f8">
    <w:name w:val="Основной шрифт абзаца4"/>
    <w:rsid w:val="00511202"/>
  </w:style>
  <w:style w:type="character" w:customStyle="1" w:styleId="WW-Absatz-Standardschriftart1111">
    <w:name w:val="WW-Absatz-Standardschriftart1111"/>
    <w:rsid w:val="00511202"/>
  </w:style>
  <w:style w:type="character" w:customStyle="1" w:styleId="WW-Absatz-Standardschriftart11111">
    <w:name w:val="WW-Absatz-Standardschriftart11111"/>
    <w:rsid w:val="00511202"/>
  </w:style>
  <w:style w:type="character" w:customStyle="1" w:styleId="WW8Num9z0">
    <w:name w:val="WW8Num9z0"/>
    <w:rsid w:val="00511202"/>
    <w:rPr>
      <w:rFonts w:ascii="Symbol" w:hAnsi="Symbol"/>
    </w:rPr>
  </w:style>
  <w:style w:type="character" w:customStyle="1" w:styleId="WW-Absatz-Standardschriftart111111">
    <w:name w:val="WW-Absatz-Standardschriftart111111"/>
    <w:rsid w:val="00511202"/>
  </w:style>
  <w:style w:type="character" w:customStyle="1" w:styleId="WW8Num5z0">
    <w:name w:val="WW8Num5z0"/>
    <w:rsid w:val="00511202"/>
    <w:rPr>
      <w:b w:val="0"/>
    </w:rPr>
  </w:style>
  <w:style w:type="character" w:customStyle="1" w:styleId="2Char">
    <w:name w:val="Знак2 Знак Знак Char"/>
    <w:aliases w:val="Знак8 Знак Char,Знак1 Знак Char,Знак8 Знак Знак Char,Знак4 Знак Char,Знак6 Знак Char,Знак2 Знак Char,Footnote Text ICF Char,Текст сноски Знак2 Char,Текст сноски Знак Знак2 Char,Знак Знак1 Знак Char"/>
    <w:uiPriority w:val="99"/>
    <w:rsid w:val="00511202"/>
    <w:rPr>
      <w:rFonts w:ascii="Calibri" w:eastAsia="Calibri" w:hAnsi="Calibri"/>
      <w:lang w:val="ru-RU" w:eastAsia="ar-SA" w:bidi="ar-SA"/>
    </w:rPr>
  </w:style>
  <w:style w:type="character" w:customStyle="1" w:styleId="FontStyle38">
    <w:name w:val="Font Style38"/>
    <w:uiPriority w:val="99"/>
    <w:rsid w:val="00511202"/>
    <w:rPr>
      <w:rFonts w:ascii="Times New Roman" w:hAnsi="Times New Roman" w:cs="Times New Roman"/>
      <w:b/>
      <w:bCs/>
      <w:i/>
      <w:iCs/>
      <w:sz w:val="22"/>
      <w:szCs w:val="22"/>
    </w:rPr>
  </w:style>
  <w:style w:type="character" w:customStyle="1" w:styleId="FontStyle36">
    <w:name w:val="Font Style36"/>
    <w:rsid w:val="00511202"/>
    <w:rPr>
      <w:rFonts w:ascii="Times New Roman" w:hAnsi="Times New Roman" w:cs="Times New Roman"/>
      <w:b/>
      <w:bCs/>
      <w:sz w:val="22"/>
      <w:szCs w:val="22"/>
    </w:rPr>
  </w:style>
  <w:style w:type="character" w:customStyle="1" w:styleId="137">
    <w:name w:val="Знак Знак13"/>
    <w:rsid w:val="00511202"/>
    <w:rPr>
      <w:lang w:val="ru-RU" w:eastAsia="ar-SA" w:bidi="ar-SA"/>
    </w:rPr>
  </w:style>
  <w:style w:type="character" w:customStyle="1" w:styleId="731">
    <w:name w:val="Знак Знак73"/>
    <w:rsid w:val="00511202"/>
    <w:rPr>
      <w:rFonts w:ascii="Times New Roman" w:hAnsi="Times New Roman" w:cs="Times New Roman"/>
      <w:sz w:val="20"/>
      <w:szCs w:val="20"/>
    </w:rPr>
  </w:style>
  <w:style w:type="character" w:customStyle="1" w:styleId="afffffffffff7">
    <w:name w:val="Символ нумерации"/>
    <w:rsid w:val="00511202"/>
  </w:style>
  <w:style w:type="character" w:customStyle="1" w:styleId="afffffffffff8">
    <w:name w:val="Символы концевой сноски"/>
    <w:rsid w:val="00511202"/>
    <w:rPr>
      <w:vertAlign w:val="superscript"/>
    </w:rPr>
  </w:style>
  <w:style w:type="character" w:customStyle="1" w:styleId="WW-0">
    <w:name w:val="WW-Символы концевой сноски"/>
    <w:rsid w:val="00511202"/>
  </w:style>
  <w:style w:type="character" w:customStyle="1" w:styleId="afffffffffff9">
    <w:name w:val="Маркеры списка"/>
    <w:rsid w:val="00511202"/>
    <w:rPr>
      <w:rFonts w:ascii="OpenSymbol" w:eastAsia="OpenSymbol" w:hAnsi="OpenSymbol" w:cs="OpenSymbol"/>
    </w:rPr>
  </w:style>
  <w:style w:type="character" w:customStyle="1" w:styleId="1ffffff6">
    <w:name w:val="Знак концевой сноски1"/>
    <w:rsid w:val="00511202"/>
    <w:rPr>
      <w:vertAlign w:val="superscript"/>
    </w:rPr>
  </w:style>
  <w:style w:type="character" w:customStyle="1" w:styleId="2ffff5">
    <w:name w:val="Знак сноски2"/>
    <w:rsid w:val="00511202"/>
    <w:rPr>
      <w:vertAlign w:val="superscript"/>
    </w:rPr>
  </w:style>
  <w:style w:type="character" w:customStyle="1" w:styleId="2ffff6">
    <w:name w:val="Знак концевой сноски2"/>
    <w:rsid w:val="00511202"/>
    <w:rPr>
      <w:vertAlign w:val="superscript"/>
    </w:rPr>
  </w:style>
  <w:style w:type="character" w:customStyle="1" w:styleId="ListLabel2">
    <w:name w:val="ListLabel 2"/>
    <w:rsid w:val="00511202"/>
    <w:rPr>
      <w:rFonts w:cs="Times New Roman"/>
      <w:b/>
    </w:rPr>
  </w:style>
  <w:style w:type="paragraph" w:customStyle="1" w:styleId="4f9">
    <w:name w:val="Название4"/>
    <w:basedOn w:val="a8"/>
    <w:rsid w:val="00511202"/>
    <w:pPr>
      <w:suppressLineNumbers/>
      <w:suppressAutoHyphens/>
      <w:spacing w:before="120" w:after="120"/>
      <w:jc w:val="both"/>
    </w:pPr>
    <w:rPr>
      <w:rFonts w:ascii="Arial" w:hAnsi="Arial" w:cs="Tahoma"/>
      <w:i/>
      <w:iCs/>
      <w:sz w:val="20"/>
      <w:szCs w:val="24"/>
      <w:lang w:eastAsia="ar-SA"/>
    </w:rPr>
  </w:style>
  <w:style w:type="paragraph" w:customStyle="1" w:styleId="4fa">
    <w:name w:val="Указатель4"/>
    <w:basedOn w:val="a8"/>
    <w:rsid w:val="00511202"/>
    <w:pPr>
      <w:suppressLineNumbers/>
      <w:suppressAutoHyphens/>
      <w:jc w:val="both"/>
    </w:pPr>
    <w:rPr>
      <w:rFonts w:ascii="Arial" w:hAnsi="Arial" w:cs="Tahoma"/>
      <w:sz w:val="24"/>
      <w:szCs w:val="24"/>
      <w:lang w:eastAsia="ar-SA"/>
    </w:rPr>
  </w:style>
  <w:style w:type="paragraph" w:customStyle="1" w:styleId="1ffffff7">
    <w:name w:val="Уровень 1"/>
    <w:basedOn w:val="a8"/>
    <w:rsid w:val="00511202"/>
    <w:pPr>
      <w:tabs>
        <w:tab w:val="left" w:pos="0"/>
      </w:tabs>
      <w:suppressAutoHyphens/>
      <w:spacing w:before="240"/>
      <w:ind w:left="390" w:hanging="390"/>
      <w:jc w:val="both"/>
    </w:pPr>
    <w:rPr>
      <w:b/>
      <w:caps/>
      <w:spacing w:val="28"/>
      <w:sz w:val="24"/>
      <w:szCs w:val="24"/>
      <w:lang w:eastAsia="ar-SA"/>
    </w:rPr>
  </w:style>
  <w:style w:type="paragraph" w:customStyle="1" w:styleId="afffffffffffa">
    <w:name w:val="Маркированный"/>
    <w:basedOn w:val="1ffffb"/>
    <w:rsid w:val="00511202"/>
    <w:pPr>
      <w:widowControl/>
      <w:tabs>
        <w:tab w:val="left" w:pos="360"/>
        <w:tab w:val="left" w:pos="540"/>
      </w:tabs>
      <w:spacing w:before="120" w:after="0"/>
    </w:pPr>
    <w:rPr>
      <w:b/>
      <w:color w:val="auto"/>
    </w:rPr>
  </w:style>
  <w:style w:type="paragraph" w:customStyle="1" w:styleId="Style18">
    <w:name w:val="Style18"/>
    <w:basedOn w:val="a8"/>
    <w:rsid w:val="00511202"/>
    <w:pPr>
      <w:widowControl w:val="0"/>
      <w:suppressAutoHyphens/>
      <w:autoSpaceDE w:val="0"/>
      <w:spacing w:line="275" w:lineRule="exact"/>
      <w:ind w:firstLine="566"/>
      <w:jc w:val="both"/>
    </w:pPr>
    <w:rPr>
      <w:rFonts w:eastAsia="Calibri"/>
      <w:sz w:val="24"/>
      <w:szCs w:val="24"/>
      <w:lang w:eastAsia="ar-SA"/>
    </w:rPr>
  </w:style>
  <w:style w:type="paragraph" w:customStyle="1" w:styleId="Style20">
    <w:name w:val="Style20"/>
    <w:basedOn w:val="a8"/>
    <w:rsid w:val="00511202"/>
    <w:pPr>
      <w:widowControl w:val="0"/>
      <w:suppressAutoHyphens/>
      <w:autoSpaceDE w:val="0"/>
      <w:spacing w:line="274" w:lineRule="exact"/>
      <w:jc w:val="both"/>
    </w:pPr>
    <w:rPr>
      <w:rFonts w:eastAsia="Calibri"/>
      <w:sz w:val="24"/>
      <w:szCs w:val="24"/>
      <w:lang w:eastAsia="ar-SA"/>
    </w:rPr>
  </w:style>
  <w:style w:type="paragraph" w:customStyle="1" w:styleId="Style30">
    <w:name w:val="Style30"/>
    <w:basedOn w:val="a8"/>
    <w:rsid w:val="00511202"/>
    <w:pPr>
      <w:widowControl w:val="0"/>
      <w:suppressAutoHyphens/>
      <w:autoSpaceDE w:val="0"/>
      <w:spacing w:line="275" w:lineRule="exact"/>
      <w:ind w:firstLine="562"/>
      <w:jc w:val="both"/>
    </w:pPr>
    <w:rPr>
      <w:rFonts w:eastAsia="Calibri"/>
      <w:sz w:val="24"/>
      <w:szCs w:val="24"/>
      <w:lang w:eastAsia="ar-SA"/>
    </w:rPr>
  </w:style>
  <w:style w:type="paragraph" w:customStyle="1" w:styleId="4fb">
    <w:name w:val="Без интервала4"/>
    <w:rsid w:val="00511202"/>
    <w:pPr>
      <w:suppressAutoHyphens/>
    </w:pPr>
    <w:rPr>
      <w:rFonts w:ascii="Calibri" w:eastAsia="Calibri" w:hAnsi="Calibri" w:cs="Calibri"/>
      <w:sz w:val="22"/>
      <w:szCs w:val="22"/>
      <w:lang w:eastAsia="ar-SA"/>
    </w:rPr>
  </w:style>
  <w:style w:type="paragraph" w:customStyle="1" w:styleId="86">
    <w:name w:val="Абзац списка8"/>
    <w:basedOn w:val="a8"/>
    <w:rsid w:val="00511202"/>
    <w:pPr>
      <w:suppressAutoHyphens/>
      <w:spacing w:after="200" w:line="276" w:lineRule="auto"/>
      <w:ind w:left="720"/>
    </w:pPr>
    <w:rPr>
      <w:rFonts w:ascii="Calibri" w:hAnsi="Calibri" w:cs="Calibri"/>
      <w:sz w:val="22"/>
      <w:szCs w:val="22"/>
      <w:lang w:eastAsia="ar-SA"/>
    </w:rPr>
  </w:style>
  <w:style w:type="paragraph" w:customStyle="1" w:styleId="Style24">
    <w:name w:val="Style24"/>
    <w:basedOn w:val="a8"/>
    <w:rsid w:val="00511202"/>
    <w:pPr>
      <w:widowControl w:val="0"/>
      <w:suppressAutoHyphens/>
      <w:autoSpaceDE w:val="0"/>
      <w:spacing w:line="274" w:lineRule="exact"/>
    </w:pPr>
    <w:rPr>
      <w:sz w:val="24"/>
      <w:szCs w:val="24"/>
      <w:lang w:eastAsia="ar-SA"/>
    </w:rPr>
  </w:style>
  <w:style w:type="paragraph" w:customStyle="1" w:styleId="78">
    <w:name w:val="Обычный7"/>
    <w:rsid w:val="00511202"/>
    <w:pPr>
      <w:suppressAutoHyphens/>
    </w:pPr>
    <w:rPr>
      <w:rFonts w:ascii="Tms Rmn" w:eastAsia="Arial" w:hAnsi="Tms Rmn"/>
      <w:lang w:eastAsia="ar-SA"/>
    </w:rPr>
  </w:style>
  <w:style w:type="paragraph" w:customStyle="1" w:styleId="3ffb">
    <w:name w:val="Текст3"/>
    <w:basedOn w:val="a8"/>
    <w:rsid w:val="00511202"/>
    <w:pPr>
      <w:suppressAutoHyphens/>
      <w:jc w:val="both"/>
    </w:pPr>
    <w:rPr>
      <w:sz w:val="24"/>
      <w:szCs w:val="24"/>
      <w:lang w:eastAsia="ar-SA"/>
    </w:rPr>
  </w:style>
  <w:style w:type="paragraph" w:customStyle="1" w:styleId="afffffffffffb">
    <w:name w:val="Основной стиль"/>
    <w:basedOn w:val="12"/>
    <w:rsid w:val="00511202"/>
    <w:pPr>
      <w:keepNext w:val="0"/>
      <w:suppressAutoHyphens/>
      <w:ind w:left="1440" w:hanging="1080"/>
    </w:pPr>
    <w:rPr>
      <w:rFonts w:ascii="Calibri" w:hAnsi="Calibri"/>
      <w:caps/>
      <w:kern w:val="1"/>
      <w:lang w:eastAsia="ar-SA"/>
    </w:rPr>
  </w:style>
  <w:style w:type="paragraph" w:customStyle="1" w:styleId="rmcvsifs">
    <w:name w:val="rmcvsifs"/>
    <w:basedOn w:val="a8"/>
    <w:rsid w:val="00511202"/>
    <w:pPr>
      <w:suppressAutoHyphens/>
      <w:jc w:val="both"/>
    </w:pPr>
    <w:rPr>
      <w:sz w:val="24"/>
      <w:szCs w:val="24"/>
      <w:lang w:eastAsia="ar-SA"/>
    </w:rPr>
  </w:style>
  <w:style w:type="paragraph" w:customStyle="1" w:styleId="343">
    <w:name w:val="Основной текст 34"/>
    <w:basedOn w:val="a8"/>
    <w:rsid w:val="00511202"/>
    <w:pPr>
      <w:suppressAutoHyphens/>
      <w:jc w:val="both"/>
    </w:pPr>
    <w:rPr>
      <w:sz w:val="24"/>
      <w:szCs w:val="24"/>
      <w:lang w:eastAsia="ar-SA"/>
    </w:rPr>
  </w:style>
  <w:style w:type="paragraph" w:customStyle="1" w:styleId="DecimalAligned">
    <w:name w:val="Decimal Aligned"/>
    <w:basedOn w:val="a8"/>
    <w:rsid w:val="00511202"/>
    <w:pPr>
      <w:tabs>
        <w:tab w:val="decimal" w:pos="360"/>
      </w:tabs>
      <w:spacing w:after="200" w:line="276" w:lineRule="auto"/>
    </w:pPr>
    <w:rPr>
      <w:rFonts w:ascii="Calibri" w:hAnsi="Calibri" w:cs="Calibri"/>
      <w:sz w:val="22"/>
      <w:szCs w:val="22"/>
      <w:lang w:eastAsia="en-US"/>
    </w:rPr>
  </w:style>
  <w:style w:type="table" w:customStyle="1" w:styleId="-110">
    <w:name w:val="Светлая заливка - Акцент 11"/>
    <w:rsid w:val="00511202"/>
    <w:rPr>
      <w:rFonts w:ascii="Calibri" w:hAnsi="Calibri" w:cs="Calibri"/>
      <w:color w:val="365F91"/>
      <w:lang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character" w:customStyle="1" w:styleId="4fc">
    <w:name w:val="Знак4 Знак Знак Знак Знак"/>
    <w:semiHidden/>
    <w:rsid w:val="00511202"/>
    <w:rPr>
      <w:lang w:val="ru-RU" w:eastAsia="ru-RU" w:bidi="ar-SA"/>
    </w:rPr>
  </w:style>
  <w:style w:type="paragraph" w:customStyle="1" w:styleId="1ffffff8">
    <w:name w:val="Знак Знак Знак Знак Знак Знак1"/>
    <w:basedOn w:val="a8"/>
    <w:rsid w:val="00511202"/>
    <w:pPr>
      <w:widowControl w:val="0"/>
      <w:adjustRightInd w:val="0"/>
      <w:spacing w:after="160" w:line="240" w:lineRule="exact"/>
      <w:jc w:val="right"/>
    </w:pPr>
    <w:rPr>
      <w:rFonts w:ascii="Arial" w:hAnsi="Arial" w:cs="Arial"/>
      <w:sz w:val="20"/>
      <w:lang w:val="en-GB" w:eastAsia="en-US"/>
    </w:rPr>
  </w:style>
  <w:style w:type="numbering" w:customStyle="1" w:styleId="1190">
    <w:name w:val="Нет списка119"/>
    <w:next w:val="ab"/>
    <w:uiPriority w:val="99"/>
    <w:semiHidden/>
    <w:unhideWhenUsed/>
    <w:rsid w:val="00511202"/>
  </w:style>
  <w:style w:type="character" w:customStyle="1" w:styleId="2ffff7">
    <w:name w:val="Нижний колонтитул Знак2"/>
    <w:rsid w:val="00511202"/>
    <w:rPr>
      <w:sz w:val="24"/>
      <w:szCs w:val="24"/>
      <w:lang w:eastAsia="ar-SA"/>
    </w:rPr>
  </w:style>
  <w:style w:type="character" w:customStyle="1" w:styleId="2ffff8">
    <w:name w:val="Верхний колонтитул Знак2"/>
    <w:rsid w:val="00511202"/>
    <w:rPr>
      <w:sz w:val="24"/>
      <w:szCs w:val="24"/>
      <w:lang w:eastAsia="ar-SA"/>
    </w:rPr>
  </w:style>
  <w:style w:type="numbering" w:customStyle="1" w:styleId="2160">
    <w:name w:val="Нет списка216"/>
    <w:next w:val="ab"/>
    <w:uiPriority w:val="99"/>
    <w:semiHidden/>
    <w:unhideWhenUsed/>
    <w:rsid w:val="00511202"/>
  </w:style>
  <w:style w:type="character" w:customStyle="1" w:styleId="1ffffff9">
    <w:name w:val="Нижний колонтитул Знак1"/>
    <w:uiPriority w:val="99"/>
    <w:semiHidden/>
    <w:rsid w:val="00511202"/>
    <w:rPr>
      <w:sz w:val="24"/>
      <w:szCs w:val="24"/>
      <w:lang w:eastAsia="ar-SA"/>
    </w:rPr>
  </w:style>
  <w:style w:type="paragraph" w:customStyle="1" w:styleId="Style21">
    <w:name w:val="Style21"/>
    <w:basedOn w:val="a8"/>
    <w:uiPriority w:val="99"/>
    <w:rsid w:val="00511202"/>
    <w:pPr>
      <w:widowControl w:val="0"/>
      <w:autoSpaceDE w:val="0"/>
      <w:autoSpaceDN w:val="0"/>
      <w:adjustRightInd w:val="0"/>
      <w:spacing w:line="274" w:lineRule="exact"/>
    </w:pPr>
    <w:rPr>
      <w:rFonts w:ascii="Lucida Sans Unicode" w:hAnsi="Lucida Sans Unicode"/>
      <w:sz w:val="24"/>
      <w:szCs w:val="24"/>
    </w:rPr>
  </w:style>
  <w:style w:type="character" w:customStyle="1" w:styleId="FontStyle41">
    <w:name w:val="Font Style41"/>
    <w:uiPriority w:val="99"/>
    <w:rsid w:val="00511202"/>
    <w:rPr>
      <w:rFonts w:ascii="Times New Roman" w:hAnsi="Times New Roman" w:cs="Times New Roman"/>
      <w:sz w:val="22"/>
      <w:szCs w:val="22"/>
    </w:rPr>
  </w:style>
  <w:style w:type="character" w:customStyle="1" w:styleId="FontStyle51">
    <w:name w:val="Font Style51"/>
    <w:uiPriority w:val="99"/>
    <w:rsid w:val="00511202"/>
    <w:rPr>
      <w:rFonts w:ascii="Times New Roman" w:hAnsi="Times New Roman" w:cs="Times New Roman"/>
      <w:sz w:val="16"/>
      <w:szCs w:val="16"/>
    </w:rPr>
  </w:style>
  <w:style w:type="character" w:customStyle="1" w:styleId="FontStyle47">
    <w:name w:val="Font Style47"/>
    <w:uiPriority w:val="99"/>
    <w:rsid w:val="00511202"/>
    <w:rPr>
      <w:rFonts w:ascii="Times New Roman" w:hAnsi="Times New Roman" w:cs="Times New Roman"/>
      <w:b/>
      <w:bCs/>
      <w:sz w:val="12"/>
      <w:szCs w:val="12"/>
    </w:rPr>
  </w:style>
  <w:style w:type="character" w:customStyle="1" w:styleId="FontStyle54">
    <w:name w:val="Font Style54"/>
    <w:uiPriority w:val="99"/>
    <w:rsid w:val="00511202"/>
    <w:rPr>
      <w:rFonts w:ascii="Times New Roman" w:hAnsi="Times New Roman" w:cs="Times New Roman"/>
      <w:b/>
      <w:bCs/>
      <w:sz w:val="14"/>
      <w:szCs w:val="14"/>
    </w:rPr>
  </w:style>
  <w:style w:type="character" w:customStyle="1" w:styleId="FontStyle49">
    <w:name w:val="Font Style49"/>
    <w:uiPriority w:val="99"/>
    <w:rsid w:val="00511202"/>
    <w:rPr>
      <w:rFonts w:ascii="Candara" w:hAnsi="Candara" w:cs="Candara"/>
      <w:b/>
      <w:bCs/>
      <w:spacing w:val="80"/>
      <w:w w:val="30"/>
      <w:sz w:val="24"/>
      <w:szCs w:val="24"/>
    </w:rPr>
  </w:style>
  <w:style w:type="character" w:customStyle="1" w:styleId="FontStyle50">
    <w:name w:val="Font Style50"/>
    <w:uiPriority w:val="99"/>
    <w:rsid w:val="00511202"/>
    <w:rPr>
      <w:rFonts w:ascii="Lucida Sans Unicode" w:hAnsi="Lucida Sans Unicode" w:cs="Lucida Sans Unicode"/>
      <w:spacing w:val="10"/>
      <w:sz w:val="14"/>
      <w:szCs w:val="14"/>
    </w:rPr>
  </w:style>
  <w:style w:type="numbering" w:customStyle="1" w:styleId="3100">
    <w:name w:val="Нет списка310"/>
    <w:next w:val="ab"/>
    <w:uiPriority w:val="99"/>
    <w:semiHidden/>
    <w:unhideWhenUsed/>
    <w:rsid w:val="00511202"/>
  </w:style>
  <w:style w:type="paragraph" w:customStyle="1" w:styleId="1ffffffa">
    <w:name w:val="Знак Знак Знак Знак Знак Знак Знак Знак1 Знак Знак Знак Знак Знак"/>
    <w:basedOn w:val="a8"/>
    <w:rsid w:val="00511202"/>
    <w:pPr>
      <w:widowControl w:val="0"/>
      <w:adjustRightInd w:val="0"/>
      <w:spacing w:after="160" w:line="240" w:lineRule="exact"/>
      <w:jc w:val="right"/>
    </w:pPr>
    <w:rPr>
      <w:rFonts w:ascii="Arial" w:hAnsi="Arial" w:cs="Arial"/>
      <w:sz w:val="20"/>
      <w:lang w:val="en-GB" w:eastAsia="en-US"/>
    </w:rPr>
  </w:style>
  <w:style w:type="paragraph" w:customStyle="1" w:styleId="11fb">
    <w:name w:val="Знак Знак Знак1 Знак1"/>
    <w:basedOn w:val="a8"/>
    <w:rsid w:val="00511202"/>
    <w:pPr>
      <w:widowControl w:val="0"/>
      <w:adjustRightInd w:val="0"/>
      <w:spacing w:after="160" w:line="240" w:lineRule="exact"/>
      <w:jc w:val="right"/>
    </w:pPr>
    <w:rPr>
      <w:rFonts w:ascii="Arial" w:hAnsi="Arial" w:cs="Arial"/>
      <w:sz w:val="20"/>
      <w:lang w:val="en-GB" w:eastAsia="en-US"/>
    </w:rPr>
  </w:style>
  <w:style w:type="numbering" w:customStyle="1" w:styleId="580">
    <w:name w:val="Нет списка58"/>
    <w:next w:val="ab"/>
    <w:uiPriority w:val="99"/>
    <w:semiHidden/>
    <w:unhideWhenUsed/>
    <w:rsid w:val="00511202"/>
  </w:style>
  <w:style w:type="numbering" w:customStyle="1" w:styleId="590">
    <w:name w:val="Нет списка59"/>
    <w:next w:val="ab"/>
    <w:uiPriority w:val="99"/>
    <w:semiHidden/>
    <w:unhideWhenUsed/>
    <w:rsid w:val="00511202"/>
  </w:style>
  <w:style w:type="paragraph" w:customStyle="1" w:styleId="TextBody0">
    <w:name w:val="Text Body"/>
    <w:basedOn w:val="a8"/>
    <w:rsid w:val="00511202"/>
    <w:pPr>
      <w:keepNext/>
      <w:widowControl w:val="0"/>
      <w:shd w:val="clear" w:color="auto" w:fill="FFFFFF"/>
      <w:suppressAutoHyphens/>
      <w:autoSpaceDE w:val="0"/>
      <w:spacing w:after="120"/>
      <w:textAlignment w:val="baseline"/>
    </w:pPr>
    <w:rPr>
      <w:sz w:val="24"/>
      <w:szCs w:val="24"/>
      <w:lang w:bidi="ru-RU"/>
    </w:rPr>
  </w:style>
  <w:style w:type="paragraph" w:customStyle="1" w:styleId="Index">
    <w:name w:val="Index"/>
    <w:basedOn w:val="a8"/>
    <w:qFormat/>
    <w:rsid w:val="00511202"/>
    <w:pPr>
      <w:keepNext/>
      <w:widowControl w:val="0"/>
      <w:suppressLineNumbers/>
      <w:shd w:val="clear" w:color="auto" w:fill="FFFFFF"/>
      <w:suppressAutoHyphens/>
      <w:autoSpaceDE w:val="0"/>
      <w:textAlignment w:val="baseline"/>
    </w:pPr>
    <w:rPr>
      <w:rFonts w:cs="Mangal"/>
      <w:sz w:val="24"/>
      <w:szCs w:val="24"/>
      <w:lang w:bidi="ru-RU"/>
    </w:rPr>
  </w:style>
  <w:style w:type="paragraph" w:customStyle="1" w:styleId="TableContents">
    <w:name w:val="Table Contents"/>
    <w:basedOn w:val="a8"/>
    <w:qFormat/>
    <w:rsid w:val="00511202"/>
    <w:pPr>
      <w:keepNext/>
      <w:widowControl w:val="0"/>
      <w:suppressLineNumbers/>
      <w:shd w:val="clear" w:color="auto" w:fill="FFFFFF"/>
      <w:suppressAutoHyphens/>
      <w:autoSpaceDE w:val="0"/>
      <w:textAlignment w:val="baseline"/>
    </w:pPr>
    <w:rPr>
      <w:sz w:val="24"/>
      <w:szCs w:val="24"/>
      <w:lang w:bidi="ru-RU"/>
    </w:rPr>
  </w:style>
  <w:style w:type="paragraph" w:customStyle="1" w:styleId="TableHeading">
    <w:name w:val="Table Heading"/>
    <w:basedOn w:val="TableContents"/>
    <w:qFormat/>
    <w:rsid w:val="00511202"/>
    <w:pPr>
      <w:jc w:val="center"/>
    </w:pPr>
    <w:rPr>
      <w:b/>
      <w:bCs/>
    </w:rPr>
  </w:style>
  <w:style w:type="character" w:customStyle="1" w:styleId="js-phone-number">
    <w:name w:val="js-phone-number"/>
    <w:basedOn w:val="a9"/>
    <w:rsid w:val="00511202"/>
  </w:style>
  <w:style w:type="character" w:customStyle="1" w:styleId="ConsPlusNonformat0">
    <w:name w:val="ConsPlusNonformat Знак"/>
    <w:link w:val="ConsPlusNonformat"/>
    <w:locked/>
    <w:rsid w:val="00511202"/>
    <w:rPr>
      <w:rFonts w:ascii="Courier New" w:hAnsi="Courier New" w:cs="Courier New"/>
    </w:rPr>
  </w:style>
  <w:style w:type="character" w:customStyle="1" w:styleId="doctitleimportant">
    <w:name w:val="doc__title_important"/>
    <w:basedOn w:val="a9"/>
    <w:rsid w:val="00511202"/>
  </w:style>
  <w:style w:type="character" w:customStyle="1" w:styleId="extended-textfull">
    <w:name w:val="extended-text__full"/>
    <w:basedOn w:val="a9"/>
    <w:rsid w:val="00511202"/>
  </w:style>
  <w:style w:type="character" w:customStyle="1" w:styleId="chars-valuevalue-min-val">
    <w:name w:val="chars-value__value-min-val"/>
    <w:basedOn w:val="a9"/>
    <w:rsid w:val="00040530"/>
  </w:style>
  <w:style w:type="numbering" w:customStyle="1" w:styleId="600">
    <w:name w:val="Нет списка60"/>
    <w:next w:val="ab"/>
    <w:uiPriority w:val="99"/>
    <w:semiHidden/>
    <w:unhideWhenUsed/>
    <w:rsid w:val="00175DDB"/>
  </w:style>
  <w:style w:type="character" w:customStyle="1" w:styleId="1ffffffb">
    <w:name w:val="Заголовок Знак1"/>
    <w:aliases w:val=" Знак2 Знак2,Знак22 Знак"/>
    <w:uiPriority w:val="10"/>
    <w:locked/>
    <w:rsid w:val="00175DDB"/>
    <w:rPr>
      <w:rFonts w:ascii="Cambria" w:eastAsia="Times New Roman" w:hAnsi="Cambria" w:cs="Times New Roman"/>
      <w:spacing w:val="5"/>
      <w:sz w:val="52"/>
      <w:szCs w:val="52"/>
    </w:rPr>
  </w:style>
  <w:style w:type="paragraph" w:customStyle="1" w:styleId="2ffff9">
    <w:name w:val=".......+2"/>
    <w:basedOn w:val="a8"/>
    <w:next w:val="a8"/>
    <w:rsid w:val="00175DDB"/>
    <w:pPr>
      <w:autoSpaceDE w:val="0"/>
      <w:autoSpaceDN w:val="0"/>
      <w:adjustRightInd w:val="0"/>
    </w:pPr>
    <w:rPr>
      <w:rFonts w:eastAsia="Calibri"/>
      <w:sz w:val="24"/>
      <w:szCs w:val="24"/>
      <w:lang w:val="en-US" w:bidi="en-US"/>
    </w:rPr>
  </w:style>
  <w:style w:type="paragraph" w:customStyle="1" w:styleId="1ffffffc">
    <w:name w:val="Стиль 1"/>
    <w:basedOn w:val="a8"/>
    <w:rsid w:val="00175DDB"/>
    <w:pPr>
      <w:shd w:val="clear" w:color="auto" w:fill="FFFFFF"/>
      <w:suppressAutoHyphens/>
      <w:autoSpaceDE w:val="0"/>
    </w:pPr>
    <w:rPr>
      <w:rFonts w:eastAsia="Calibri"/>
      <w:color w:val="000000"/>
      <w:szCs w:val="28"/>
      <w:lang w:val="en-US" w:eastAsia="ar-SA" w:bidi="en-US"/>
    </w:rPr>
  </w:style>
  <w:style w:type="paragraph" w:customStyle="1" w:styleId="msonormal11">
    <w:name w:val="msonormal11"/>
    <w:rsid w:val="00175DDB"/>
    <w:pPr>
      <w:spacing w:after="200" w:line="276" w:lineRule="auto"/>
    </w:pPr>
    <w:rPr>
      <w:rFonts w:ascii="Calibri" w:hAnsi="Calibri"/>
      <w:sz w:val="22"/>
      <w:szCs w:val="22"/>
    </w:rPr>
  </w:style>
  <w:style w:type="paragraph" w:customStyle="1" w:styleId="a4">
    <w:name w:val="Текст ТД"/>
    <w:basedOn w:val="a8"/>
    <w:link w:val="afffffffffffc"/>
    <w:rsid w:val="00175DDB"/>
    <w:pPr>
      <w:numPr>
        <w:numId w:val="27"/>
      </w:numPr>
      <w:autoSpaceDE w:val="0"/>
      <w:autoSpaceDN w:val="0"/>
      <w:adjustRightInd w:val="0"/>
      <w:spacing w:after="200"/>
      <w:jc w:val="both"/>
    </w:pPr>
    <w:rPr>
      <w:rFonts w:ascii="Calibri" w:hAnsi="Calibri"/>
      <w:sz w:val="24"/>
      <w:szCs w:val="24"/>
      <w:lang w:val="en-US" w:eastAsia="en-US"/>
    </w:rPr>
  </w:style>
  <w:style w:type="character" w:customStyle="1" w:styleId="afffffffffffc">
    <w:name w:val="Текст ТД Знак"/>
    <w:link w:val="a4"/>
    <w:locked/>
    <w:rsid w:val="00175DDB"/>
    <w:rPr>
      <w:rFonts w:ascii="Calibri" w:hAnsi="Calibri"/>
      <w:sz w:val="24"/>
      <w:szCs w:val="24"/>
      <w:lang w:val="en-US" w:eastAsia="en-US"/>
    </w:rPr>
  </w:style>
  <w:style w:type="character" w:customStyle="1" w:styleId="r">
    <w:name w:val="r"/>
    <w:rsid w:val="00175DDB"/>
  </w:style>
  <w:style w:type="character" w:customStyle="1" w:styleId="f">
    <w:name w:val="f"/>
    <w:rsid w:val="00175DDB"/>
  </w:style>
  <w:style w:type="paragraph" w:customStyle="1" w:styleId="2ffffa">
    <w:name w:val="Перечень 2"/>
    <w:basedOn w:val="a8"/>
    <w:link w:val="2ffffb"/>
    <w:rsid w:val="00175DDB"/>
    <w:pPr>
      <w:tabs>
        <w:tab w:val="left" w:pos="567"/>
      </w:tabs>
      <w:spacing w:after="120"/>
      <w:jc w:val="both"/>
    </w:pPr>
    <w:rPr>
      <w:rFonts w:ascii="Calibri" w:hAnsi="Calibri"/>
      <w:sz w:val="24"/>
      <w:lang w:val="en-US" w:eastAsia="en-US"/>
    </w:rPr>
  </w:style>
  <w:style w:type="character" w:customStyle="1" w:styleId="2ffffb">
    <w:name w:val="Перечень 2 Знак"/>
    <w:link w:val="2ffffa"/>
    <w:locked/>
    <w:rsid w:val="00175DDB"/>
    <w:rPr>
      <w:rFonts w:ascii="Calibri" w:hAnsi="Calibri"/>
      <w:sz w:val="24"/>
      <w:lang w:val="en-US" w:eastAsia="en-US"/>
    </w:rPr>
  </w:style>
  <w:style w:type="table" w:customStyle="1" w:styleId="97">
    <w:name w:val="Сетка таблицы9"/>
    <w:basedOn w:val="aa"/>
    <w:next w:val="af4"/>
    <w:uiPriority w:val="39"/>
    <w:rsid w:val="00175DDB"/>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1">
    <w:name w:val="List Paragraph Char1"/>
    <w:link w:val="1d"/>
    <w:locked/>
    <w:rsid w:val="00175DDB"/>
    <w:rPr>
      <w:rFonts w:ascii="Calibri" w:hAnsi="Calibri" w:cs="Calibri"/>
      <w:sz w:val="22"/>
      <w:szCs w:val="22"/>
    </w:rPr>
  </w:style>
  <w:style w:type="character" w:customStyle="1" w:styleId="product-specname-inner">
    <w:name w:val="product-spec__name-inner"/>
    <w:rsid w:val="00175DDB"/>
    <w:rPr>
      <w:rFonts w:cs="Times New Roman"/>
    </w:rPr>
  </w:style>
  <w:style w:type="character" w:customStyle="1" w:styleId="product-specvalue-inner">
    <w:name w:val="product-spec__value-inner"/>
    <w:rsid w:val="00175DDB"/>
    <w:rPr>
      <w:rFonts w:cs="Times New Roman"/>
    </w:rPr>
  </w:style>
  <w:style w:type="paragraph" w:customStyle="1" w:styleId="Style7">
    <w:name w:val="Style7"/>
    <w:basedOn w:val="a8"/>
    <w:uiPriority w:val="99"/>
    <w:rsid w:val="00175DDB"/>
    <w:pPr>
      <w:widowControl w:val="0"/>
      <w:autoSpaceDE w:val="0"/>
      <w:autoSpaceDN w:val="0"/>
      <w:adjustRightInd w:val="0"/>
      <w:spacing w:line="278" w:lineRule="exact"/>
      <w:ind w:hanging="350"/>
    </w:pPr>
    <w:rPr>
      <w:rFonts w:eastAsia="Calibri"/>
      <w:sz w:val="24"/>
      <w:szCs w:val="24"/>
      <w:lang w:val="en-US" w:bidi="en-US"/>
    </w:rPr>
  </w:style>
  <w:style w:type="character" w:customStyle="1" w:styleId="tagfieldsvalue">
    <w:name w:val="tagfields_value"/>
    <w:rsid w:val="00175DDB"/>
    <w:rPr>
      <w:rFonts w:cs="Times New Roman"/>
    </w:rPr>
  </w:style>
  <w:style w:type="character" w:customStyle="1" w:styleId="1fffff5">
    <w:name w:val="Пункт Знак1"/>
    <w:link w:val="afffffffffe"/>
    <w:locked/>
    <w:rsid w:val="00175DDB"/>
    <w:rPr>
      <w:sz w:val="24"/>
      <w:szCs w:val="28"/>
    </w:rPr>
  </w:style>
  <w:style w:type="character" w:customStyle="1" w:styleId="PIM7">
    <w:name w:val="PIM 7 Знак Знак"/>
    <w:rsid w:val="00175DDB"/>
    <w:rPr>
      <w:rFonts w:eastAsia="Times New Roman"/>
      <w:sz w:val="24"/>
      <w:szCs w:val="24"/>
    </w:rPr>
  </w:style>
  <w:style w:type="paragraph" w:customStyle="1" w:styleId="title1">
    <w:name w:val="title1"/>
    <w:basedOn w:val="a8"/>
    <w:rsid w:val="00175DDB"/>
    <w:pPr>
      <w:spacing w:before="100" w:beforeAutospacing="1" w:after="100" w:afterAutospacing="1"/>
    </w:pPr>
    <w:rPr>
      <w:i/>
      <w:iCs/>
      <w:sz w:val="24"/>
      <w:szCs w:val="24"/>
      <w:lang w:val="en-US" w:bidi="en-US"/>
    </w:rPr>
  </w:style>
  <w:style w:type="paragraph" w:customStyle="1" w:styleId="western1">
    <w:name w:val="western1"/>
    <w:basedOn w:val="a8"/>
    <w:rsid w:val="00175DDB"/>
    <w:pPr>
      <w:numPr>
        <w:numId w:val="28"/>
      </w:numPr>
      <w:spacing w:before="100" w:beforeAutospacing="1" w:after="119"/>
      <w:ind w:left="0" w:firstLine="0"/>
    </w:pPr>
    <w:rPr>
      <w:sz w:val="24"/>
      <w:szCs w:val="24"/>
      <w:lang w:val="en-US" w:bidi="en-US"/>
    </w:rPr>
  </w:style>
  <w:style w:type="paragraph" w:customStyle="1" w:styleId="Context0">
    <w:name w:val="Context"/>
    <w:uiPriority w:val="99"/>
    <w:rsid w:val="00175DDB"/>
    <w:pPr>
      <w:autoSpaceDE w:val="0"/>
      <w:autoSpaceDN w:val="0"/>
      <w:adjustRightInd w:val="0"/>
      <w:spacing w:after="200" w:line="276" w:lineRule="auto"/>
    </w:pPr>
    <w:rPr>
      <w:rFonts w:ascii="Arial Unicode MS" w:eastAsia="Arial Unicode MS" w:hAnsi="Calibri" w:cs="Arial Unicode MS"/>
      <w:sz w:val="28"/>
      <w:szCs w:val="28"/>
    </w:rPr>
  </w:style>
  <w:style w:type="paragraph" w:customStyle="1" w:styleId="unformattext">
    <w:name w:val="unformattext"/>
    <w:basedOn w:val="a8"/>
    <w:rsid w:val="00175DDB"/>
    <w:pPr>
      <w:spacing w:before="100" w:beforeAutospacing="1" w:after="100" w:afterAutospacing="1"/>
    </w:pPr>
    <w:rPr>
      <w:sz w:val="24"/>
      <w:szCs w:val="24"/>
      <w:lang w:val="en-US" w:bidi="en-US"/>
    </w:rPr>
  </w:style>
  <w:style w:type="paragraph" w:customStyle="1" w:styleId="HEADERTEXT0">
    <w:name w:val=".HEADERTEXT"/>
    <w:uiPriority w:val="99"/>
    <w:rsid w:val="00175DDB"/>
    <w:pPr>
      <w:widowControl w:val="0"/>
      <w:autoSpaceDE w:val="0"/>
      <w:autoSpaceDN w:val="0"/>
      <w:adjustRightInd w:val="0"/>
      <w:spacing w:after="200" w:line="276" w:lineRule="auto"/>
    </w:pPr>
    <w:rPr>
      <w:rFonts w:ascii="Arial" w:hAnsi="Arial" w:cs="Arial"/>
      <w:color w:val="2B4279"/>
      <w:sz w:val="22"/>
      <w:szCs w:val="22"/>
    </w:rPr>
  </w:style>
  <w:style w:type="paragraph" w:customStyle="1" w:styleId="MIDDLEPICT">
    <w:name w:val=".MIDDLEPICT"/>
    <w:uiPriority w:val="99"/>
    <w:rsid w:val="00175DDB"/>
    <w:pPr>
      <w:widowControl w:val="0"/>
      <w:autoSpaceDE w:val="0"/>
      <w:autoSpaceDN w:val="0"/>
      <w:adjustRightInd w:val="0"/>
      <w:spacing w:after="200" w:line="276" w:lineRule="auto"/>
    </w:pPr>
    <w:rPr>
      <w:rFonts w:ascii="Calibri" w:hAnsi="Calibri"/>
      <w:sz w:val="24"/>
      <w:szCs w:val="24"/>
    </w:rPr>
  </w:style>
  <w:style w:type="character" w:customStyle="1" w:styleId="afffffffffffd">
    <w:name w:val="текст Знак Знак"/>
    <w:rsid w:val="00175DDB"/>
    <w:rPr>
      <w:rFonts w:ascii="Times New Roman" w:eastAsia="Times New Roman" w:hAnsi="Times New Roman"/>
      <w:sz w:val="24"/>
      <w:szCs w:val="24"/>
    </w:rPr>
  </w:style>
  <w:style w:type="character" w:customStyle="1" w:styleId="21ff3">
    <w:name w:val="Основной текст 2 Знак1 Знак Знак Знак"/>
    <w:aliases w:val=" Знак5 Знак Знак Знак1 Знак Знак,Основной текст 2 Знак Знак Знак Знак Знак,Основной текст 2 Знак Знак Знак Знак Знак Знак Знак, Знак3 Знак Знак Знак Знак Знак Знак Знак,Знак5 Знак Знак Знак1 Знак Знак Знак1"/>
    <w:rsid w:val="00175DDB"/>
    <w:rPr>
      <w:rFonts w:ascii="Times New Roman" w:eastAsia="Times New Roman" w:hAnsi="Times New Roman"/>
      <w:sz w:val="24"/>
      <w:szCs w:val="24"/>
    </w:rPr>
  </w:style>
  <w:style w:type="character" w:customStyle="1" w:styleId="Bodytext0">
    <w:name w:val="Body text_"/>
    <w:rsid w:val="00175DDB"/>
    <w:rPr>
      <w:rFonts w:ascii="Times New Roman" w:eastAsia="Times New Roman" w:hAnsi="Times New Roman"/>
      <w:b/>
      <w:bCs/>
      <w:spacing w:val="10"/>
      <w:shd w:val="clear" w:color="auto" w:fill="FFFFFF"/>
    </w:rPr>
  </w:style>
  <w:style w:type="character" w:customStyle="1" w:styleId="Bodytext11ptNotBoldSpacing0pt">
    <w:name w:val="Body text + 11 pt;Not Bold;Spacing 0 pt"/>
    <w:rsid w:val="00175DDB"/>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Bodytext11ptNotBoldItalicSpacing0pt">
    <w:name w:val="Body text + 11 pt;Not Bold;Italic;Spacing 0 pt"/>
    <w:rsid w:val="00175DDB"/>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numbering" w:customStyle="1" w:styleId="1200">
    <w:name w:val="Нет списка120"/>
    <w:next w:val="ab"/>
    <w:uiPriority w:val="99"/>
    <w:semiHidden/>
    <w:unhideWhenUsed/>
    <w:rsid w:val="00175DDB"/>
  </w:style>
  <w:style w:type="character" w:customStyle="1" w:styleId="11111112">
    <w:name w:val="Заголовок 1 Знак.Заголовок 1 Знак1 Знак.Заголовок 1 Знак Знак Знак.Заголовок 1 Знак Знак1 Знак.Заголовок 1 Знак Знак2"/>
    <w:rsid w:val="00175DDB"/>
    <w:rPr>
      <w:rFonts w:ascii="Arial" w:hAnsi="Arial" w:cs="Arial" w:hint="default"/>
      <w:b/>
      <w:bCs w:val="0"/>
      <w:noProof w:val="0"/>
      <w:sz w:val="28"/>
      <w:lang w:val="ru-RU"/>
    </w:rPr>
  </w:style>
  <w:style w:type="paragraph" w:customStyle="1" w:styleId="87">
    <w:name w:val="заголовок 8"/>
    <w:basedOn w:val="a8"/>
    <w:next w:val="a8"/>
    <w:rsid w:val="00175DDB"/>
    <w:pPr>
      <w:keepNext/>
      <w:tabs>
        <w:tab w:val="num" w:pos="5217"/>
      </w:tabs>
      <w:ind w:left="5217" w:hanging="360"/>
      <w:jc w:val="both"/>
    </w:pPr>
    <w:rPr>
      <w:b/>
      <w:sz w:val="24"/>
      <w:lang w:val="en-US" w:bidi="en-US"/>
    </w:rPr>
  </w:style>
  <w:style w:type="paragraph" w:customStyle="1" w:styleId="3ffc">
    <w:name w:val="Знак3 Знак Знак Знак Знак Знак Знак Знак Знак Знак Знак Знак Знак Знак Знак Знак"/>
    <w:basedOn w:val="a8"/>
    <w:rsid w:val="00175DDB"/>
    <w:pPr>
      <w:spacing w:after="160" w:line="240" w:lineRule="exact"/>
    </w:pPr>
    <w:rPr>
      <w:rFonts w:ascii="Verdana" w:hAnsi="Verdana" w:cs="Verdana"/>
      <w:sz w:val="20"/>
      <w:lang w:val="en-US" w:eastAsia="en-US" w:bidi="en-US"/>
    </w:rPr>
  </w:style>
  <w:style w:type="paragraph" w:customStyle="1" w:styleId="tabltext">
    <w:name w:val="tabl_text"/>
    <w:basedOn w:val="a8"/>
    <w:rsid w:val="00175DDB"/>
    <w:pPr>
      <w:spacing w:before="45" w:after="45"/>
      <w:ind w:left="60" w:right="60"/>
      <w:jc w:val="both"/>
    </w:pPr>
    <w:rPr>
      <w:sz w:val="21"/>
      <w:szCs w:val="21"/>
      <w:lang w:val="en-US" w:bidi="en-US"/>
    </w:rPr>
  </w:style>
  <w:style w:type="paragraph" w:customStyle="1" w:styleId="textb">
    <w:name w:val="textb"/>
    <w:basedOn w:val="a8"/>
    <w:rsid w:val="00175DDB"/>
    <w:rPr>
      <w:rFonts w:ascii="Arial" w:hAnsi="Arial" w:cs="Arial"/>
      <w:b/>
      <w:bCs/>
      <w:sz w:val="22"/>
      <w:szCs w:val="22"/>
      <w:lang w:val="en-US" w:bidi="en-US"/>
    </w:rPr>
  </w:style>
  <w:style w:type="numbering" w:customStyle="1" w:styleId="2170">
    <w:name w:val="Нет списка217"/>
    <w:next w:val="ab"/>
    <w:uiPriority w:val="99"/>
    <w:semiHidden/>
    <w:rsid w:val="00175DDB"/>
  </w:style>
  <w:style w:type="character" w:customStyle="1" w:styleId="Bodytext5">
    <w:name w:val="Body text (5)_"/>
    <w:link w:val="Bodytext51"/>
    <w:uiPriority w:val="99"/>
    <w:locked/>
    <w:rsid w:val="00175DDB"/>
    <w:rPr>
      <w:sz w:val="26"/>
      <w:szCs w:val="26"/>
      <w:shd w:val="clear" w:color="auto" w:fill="FFFFFF"/>
    </w:rPr>
  </w:style>
  <w:style w:type="character" w:customStyle="1" w:styleId="Bodytext26">
    <w:name w:val="Body text26"/>
    <w:uiPriority w:val="99"/>
    <w:rsid w:val="00175DDB"/>
    <w:rPr>
      <w:rFonts w:ascii="Times New Roman" w:hAnsi="Times New Roman" w:cs="Times New Roman"/>
      <w:spacing w:val="0"/>
      <w:sz w:val="26"/>
      <w:szCs w:val="26"/>
    </w:rPr>
  </w:style>
  <w:style w:type="paragraph" w:customStyle="1" w:styleId="Bodytext51">
    <w:name w:val="Body text (5)1"/>
    <w:basedOn w:val="a8"/>
    <w:link w:val="Bodytext5"/>
    <w:uiPriority w:val="99"/>
    <w:rsid w:val="00175DDB"/>
    <w:pPr>
      <w:shd w:val="clear" w:color="auto" w:fill="FFFFFF"/>
      <w:spacing w:after="180" w:line="326" w:lineRule="exact"/>
    </w:pPr>
    <w:rPr>
      <w:sz w:val="26"/>
      <w:szCs w:val="26"/>
      <w:shd w:val="clear" w:color="auto" w:fill="FFFFFF"/>
    </w:rPr>
  </w:style>
  <w:style w:type="character" w:customStyle="1" w:styleId="FontStyle43">
    <w:name w:val="Font Style43"/>
    <w:rsid w:val="00175DDB"/>
    <w:rPr>
      <w:rFonts w:ascii="Times New Roman" w:hAnsi="Times New Roman"/>
      <w:b/>
      <w:sz w:val="16"/>
    </w:rPr>
  </w:style>
  <w:style w:type="character" w:customStyle="1" w:styleId="FontStyle32">
    <w:name w:val="Font Style32"/>
    <w:uiPriority w:val="99"/>
    <w:rsid w:val="00175DDB"/>
    <w:rPr>
      <w:rFonts w:ascii="Times New Roman" w:hAnsi="Times New Roman"/>
      <w:sz w:val="24"/>
    </w:rPr>
  </w:style>
  <w:style w:type="character" w:customStyle="1" w:styleId="a00">
    <w:name w:val="a0"/>
    <w:rsid w:val="00175DDB"/>
    <w:rPr>
      <w:rFonts w:cs="Times New Roman"/>
    </w:rPr>
  </w:style>
  <w:style w:type="character" w:customStyle="1" w:styleId="afffffffffffe">
    <w:name w:val="a"/>
    <w:rsid w:val="00175DDB"/>
    <w:rPr>
      <w:rFonts w:cs="Times New Roman"/>
    </w:rPr>
  </w:style>
  <w:style w:type="paragraph" w:customStyle="1" w:styleId="1ffffffd">
    <w:name w:val="1 Знак Знак Знак Знак Знак Знак"/>
    <w:basedOn w:val="a8"/>
    <w:rsid w:val="00175DDB"/>
    <w:pPr>
      <w:widowControl w:val="0"/>
      <w:adjustRightInd w:val="0"/>
      <w:spacing w:after="160" w:line="240" w:lineRule="exact"/>
      <w:jc w:val="right"/>
    </w:pPr>
    <w:rPr>
      <w:sz w:val="20"/>
      <w:lang w:val="en-GB" w:eastAsia="en-US" w:bidi="en-US"/>
    </w:rPr>
  </w:style>
  <w:style w:type="character" w:customStyle="1" w:styleId="textspanview">
    <w:name w:val="textspanview"/>
    <w:rsid w:val="00175DDB"/>
  </w:style>
  <w:style w:type="paragraph" w:customStyle="1" w:styleId="3ffd">
    <w:name w:val="Перечень 3 Знак"/>
    <w:basedOn w:val="a8"/>
    <w:link w:val="3ffe"/>
    <w:rsid w:val="00175DDB"/>
    <w:pPr>
      <w:tabs>
        <w:tab w:val="left" w:pos="567"/>
        <w:tab w:val="num" w:pos="1800"/>
      </w:tabs>
      <w:spacing w:after="120"/>
      <w:ind w:left="1560" w:hanging="709"/>
      <w:jc w:val="both"/>
    </w:pPr>
    <w:rPr>
      <w:rFonts w:ascii="Arial" w:hAnsi="Arial"/>
      <w:color w:val="000000"/>
      <w:sz w:val="24"/>
      <w:szCs w:val="24"/>
      <w:lang w:val="en-US" w:eastAsia="en-US"/>
    </w:rPr>
  </w:style>
  <w:style w:type="character" w:customStyle="1" w:styleId="3ffe">
    <w:name w:val="Перечень 3 Знак Знак"/>
    <w:link w:val="3ffd"/>
    <w:rsid w:val="00175DDB"/>
    <w:rPr>
      <w:rFonts w:ascii="Arial" w:hAnsi="Arial"/>
      <w:color w:val="000000"/>
      <w:sz w:val="24"/>
      <w:szCs w:val="24"/>
      <w:lang w:val="en-US" w:eastAsia="en-US"/>
    </w:rPr>
  </w:style>
  <w:style w:type="paragraph" w:customStyle="1" w:styleId="3fff">
    <w:name w:val="Перечень 3"/>
    <w:basedOn w:val="a8"/>
    <w:rsid w:val="00175DDB"/>
    <w:pPr>
      <w:tabs>
        <w:tab w:val="left" w:pos="567"/>
        <w:tab w:val="num" w:pos="1800"/>
      </w:tabs>
      <w:spacing w:after="120"/>
      <w:ind w:left="1560" w:hanging="709"/>
      <w:jc w:val="both"/>
    </w:pPr>
    <w:rPr>
      <w:color w:val="000000"/>
      <w:sz w:val="24"/>
      <w:szCs w:val="24"/>
      <w:lang w:val="en-US" w:eastAsia="en-US" w:bidi="en-US"/>
    </w:rPr>
  </w:style>
  <w:style w:type="character" w:customStyle="1" w:styleId="FootnoteTextChar1">
    <w:name w:val="Footnote Text Char1"/>
    <w:aliases w:val="Текст сноски Знак2 Char1,Текст сноски Знак Знак2 Char1,Знак Знак1 Знак Char1,Текст сноски Знак Знак Знак1 Char1,Текст сноски Знак Знак Знак Знак Char1,Текст сноски Знак1 Знак Char1,Текст сноски Знак Знак1 Знак Char1,Знак Знак2 Char"/>
    <w:uiPriority w:val="99"/>
    <w:semiHidden/>
    <w:rsid w:val="00175DDB"/>
    <w:rPr>
      <w:rFonts w:ascii="Arial" w:hAnsi="Arial" w:cs="Arial"/>
      <w:sz w:val="20"/>
      <w:szCs w:val="20"/>
      <w:lang w:eastAsia="ru-RU"/>
    </w:rPr>
  </w:style>
  <w:style w:type="character" w:customStyle="1" w:styleId="174">
    <w:name w:val="Знак17 Знак"/>
    <w:locked/>
    <w:rsid w:val="00175DDB"/>
    <w:rPr>
      <w:rFonts w:ascii="Cambria" w:hAnsi="Cambria"/>
      <w:b/>
      <w:bCs/>
      <w:i/>
      <w:iCs/>
      <w:sz w:val="28"/>
      <w:szCs w:val="28"/>
      <w:lang w:val="ru-RU" w:eastAsia="ru-RU" w:bidi="ar-SA"/>
    </w:rPr>
  </w:style>
  <w:style w:type="paragraph" w:customStyle="1" w:styleId="ConsPlusNormal3">
    <w:name w:val="ConsPlusNormal Знак Знак Знак"/>
    <w:link w:val="ConsPlusNormal4"/>
    <w:rsid w:val="00175DDB"/>
    <w:pPr>
      <w:widowControl w:val="0"/>
      <w:autoSpaceDE w:val="0"/>
      <w:autoSpaceDN w:val="0"/>
      <w:adjustRightInd w:val="0"/>
      <w:spacing w:after="200" w:line="276" w:lineRule="auto"/>
      <w:ind w:firstLine="720"/>
    </w:pPr>
    <w:rPr>
      <w:rFonts w:ascii="Arial" w:hAnsi="Arial"/>
      <w:sz w:val="18"/>
      <w:szCs w:val="18"/>
    </w:rPr>
  </w:style>
  <w:style w:type="character" w:customStyle="1" w:styleId="ConsPlusNormal4">
    <w:name w:val="ConsPlusNormal Знак Знак Знак Знак"/>
    <w:link w:val="ConsPlusNormal3"/>
    <w:locked/>
    <w:rsid w:val="00175DDB"/>
    <w:rPr>
      <w:rFonts w:ascii="Arial" w:hAnsi="Arial"/>
      <w:sz w:val="18"/>
      <w:szCs w:val="18"/>
    </w:rPr>
  </w:style>
  <w:style w:type="character" w:customStyle="1" w:styleId="21ff4">
    <w:name w:val="Основной текст 2 Знак1 Знак Знак Знак Знак"/>
    <w:aliases w:val=" Знак5 Знак Знак Знак1 Знак Знак Знак,Знак5 Знак Знак Знак1 Знак Знак Знак"/>
    <w:rsid w:val="00175DDB"/>
    <w:rPr>
      <w:rFonts w:ascii="Arial" w:hAnsi="Arial" w:cs="Arial"/>
      <w:sz w:val="18"/>
      <w:szCs w:val="18"/>
      <w:lang w:val="ru-RU" w:eastAsia="ru-RU" w:bidi="ar-SA"/>
    </w:rPr>
  </w:style>
  <w:style w:type="character" w:customStyle="1" w:styleId="DateChar">
    <w:name w:val="Date Char"/>
    <w:uiPriority w:val="99"/>
    <w:rsid w:val="00175DDB"/>
    <w:rPr>
      <w:sz w:val="24"/>
      <w:szCs w:val="24"/>
    </w:rPr>
  </w:style>
  <w:style w:type="paragraph" w:customStyle="1" w:styleId="1ffffffe">
    <w:name w:val="1 Знак Знак Знак Знак Знак Знак Знак Знак Знак Знак Знак Знак Знак Знак Знак Знак"/>
    <w:basedOn w:val="a8"/>
    <w:uiPriority w:val="99"/>
    <w:rsid w:val="00175DDB"/>
    <w:pPr>
      <w:spacing w:after="160" w:line="240" w:lineRule="exact"/>
    </w:pPr>
    <w:rPr>
      <w:sz w:val="20"/>
      <w:lang w:val="en-US" w:eastAsia="zh-CN" w:bidi="en-US"/>
    </w:rPr>
  </w:style>
  <w:style w:type="paragraph" w:customStyle="1" w:styleId="affffffffffff">
    <w:name w:val="Таблица"/>
    <w:basedOn w:val="a8"/>
    <w:uiPriority w:val="99"/>
    <w:rsid w:val="00175DDB"/>
    <w:rPr>
      <w:sz w:val="22"/>
      <w:szCs w:val="22"/>
      <w:lang w:val="en-US" w:bidi="en-US"/>
    </w:rPr>
  </w:style>
  <w:style w:type="paragraph" w:customStyle="1" w:styleId="Basic">
    <w:name w:val="Basic"/>
    <w:basedOn w:val="a8"/>
    <w:uiPriority w:val="99"/>
    <w:rsid w:val="00175DDB"/>
    <w:pPr>
      <w:suppressAutoHyphens/>
      <w:overflowPunct w:val="0"/>
      <w:autoSpaceDE w:val="0"/>
      <w:ind w:firstLine="709"/>
      <w:jc w:val="both"/>
    </w:pPr>
    <w:rPr>
      <w:sz w:val="30"/>
      <w:szCs w:val="30"/>
      <w:lang w:val="en-US" w:eastAsia="ar-SA" w:bidi="en-US"/>
    </w:rPr>
  </w:style>
  <w:style w:type="paragraph" w:customStyle="1" w:styleId="affffffffffff0">
    <w:name w:val="КД_формы"/>
    <w:basedOn w:val="a8"/>
    <w:uiPriority w:val="99"/>
    <w:rsid w:val="00175DDB"/>
    <w:pPr>
      <w:suppressAutoHyphens/>
      <w:spacing w:line="360" w:lineRule="auto"/>
      <w:jc w:val="right"/>
    </w:pPr>
    <w:rPr>
      <w:sz w:val="24"/>
      <w:szCs w:val="24"/>
      <w:lang w:val="en-US" w:eastAsia="ar-SA" w:bidi="en-US"/>
    </w:rPr>
  </w:style>
  <w:style w:type="character" w:customStyle="1" w:styleId="txt2">
    <w:name w:val="txt2"/>
    <w:uiPriority w:val="99"/>
    <w:rsid w:val="00175DDB"/>
  </w:style>
  <w:style w:type="paragraph" w:customStyle="1" w:styleId="11fc">
    <w:name w:val="Без интервала11"/>
    <w:uiPriority w:val="99"/>
    <w:rsid w:val="00175DDB"/>
    <w:pPr>
      <w:spacing w:after="200" w:line="276" w:lineRule="auto"/>
    </w:pPr>
    <w:rPr>
      <w:rFonts w:ascii="Calibri" w:hAnsi="Calibri" w:cs="Calibri"/>
      <w:sz w:val="22"/>
      <w:szCs w:val="22"/>
    </w:rPr>
  </w:style>
  <w:style w:type="character" w:customStyle="1" w:styleId="normal-c0">
    <w:name w:val="normal-c0"/>
    <w:uiPriority w:val="99"/>
    <w:rsid w:val="00175DDB"/>
  </w:style>
  <w:style w:type="character" w:customStyle="1" w:styleId="b-dotted-linetitle">
    <w:name w:val="b-dotted-line__title"/>
    <w:uiPriority w:val="99"/>
    <w:rsid w:val="00175DDB"/>
  </w:style>
  <w:style w:type="character" w:customStyle="1" w:styleId="b-dotted-linecontent">
    <w:name w:val="b-dotted-line__content"/>
    <w:uiPriority w:val="99"/>
    <w:rsid w:val="00175DDB"/>
  </w:style>
  <w:style w:type="paragraph" w:customStyle="1" w:styleId="21ff5">
    <w:name w:val="Абзац списка21"/>
    <w:basedOn w:val="a8"/>
    <w:uiPriority w:val="99"/>
    <w:rsid w:val="00175DDB"/>
    <w:pPr>
      <w:spacing w:after="200" w:line="276" w:lineRule="auto"/>
      <w:ind w:left="720"/>
    </w:pPr>
    <w:rPr>
      <w:rFonts w:ascii="Calibri" w:hAnsi="Calibri" w:cs="Calibri"/>
      <w:sz w:val="22"/>
      <w:szCs w:val="22"/>
      <w:lang w:val="en-US" w:bidi="en-US"/>
    </w:rPr>
  </w:style>
  <w:style w:type="paragraph" w:customStyle="1" w:styleId="21ff6">
    <w:name w:val="Знак21"/>
    <w:basedOn w:val="a8"/>
    <w:uiPriority w:val="99"/>
    <w:rsid w:val="00175DDB"/>
    <w:pPr>
      <w:widowControl w:val="0"/>
      <w:adjustRightInd w:val="0"/>
      <w:spacing w:after="160" w:line="240" w:lineRule="exact"/>
      <w:jc w:val="right"/>
    </w:pPr>
    <w:rPr>
      <w:sz w:val="20"/>
      <w:lang w:val="en-GB" w:eastAsia="en-US" w:bidi="en-US"/>
    </w:rPr>
  </w:style>
  <w:style w:type="character" w:customStyle="1" w:styleId="ConsNormal3">
    <w:name w:val="ConsNormal Знак Знак Знак Знак"/>
    <w:rsid w:val="00175DDB"/>
    <w:rPr>
      <w:rFonts w:ascii="Arial" w:eastAsia="Times New Roman" w:hAnsi="Arial" w:cs="Arial"/>
      <w:sz w:val="18"/>
      <w:szCs w:val="18"/>
    </w:rPr>
  </w:style>
  <w:style w:type="paragraph" w:customStyle="1" w:styleId="3fff0">
    <w:name w:val="Пункты 3"/>
    <w:basedOn w:val="a8"/>
    <w:uiPriority w:val="99"/>
    <w:rsid w:val="00175DDB"/>
    <w:pPr>
      <w:tabs>
        <w:tab w:val="num" w:pos="720"/>
        <w:tab w:val="num" w:pos="1440"/>
        <w:tab w:val="num" w:pos="2508"/>
      </w:tabs>
      <w:ind w:left="2508" w:firstLine="709"/>
      <w:jc w:val="both"/>
      <w:outlineLvl w:val="2"/>
    </w:pPr>
    <w:rPr>
      <w:rFonts w:cs="Arial"/>
      <w:bCs/>
      <w:sz w:val="24"/>
      <w:szCs w:val="26"/>
      <w:lang w:val="en-US" w:bidi="en-US"/>
    </w:rPr>
  </w:style>
  <w:style w:type="paragraph" w:customStyle="1" w:styleId="2ffffc">
    <w:name w:val="Пункты 2"/>
    <w:basedOn w:val="a8"/>
    <w:next w:val="a8"/>
    <w:uiPriority w:val="99"/>
    <w:rsid w:val="00175DDB"/>
    <w:pPr>
      <w:tabs>
        <w:tab w:val="num" w:pos="576"/>
        <w:tab w:val="num" w:pos="792"/>
        <w:tab w:val="num" w:pos="1788"/>
      </w:tabs>
      <w:spacing w:before="60"/>
      <w:ind w:left="1788" w:firstLine="709"/>
      <w:jc w:val="both"/>
      <w:outlineLvl w:val="1"/>
    </w:pPr>
    <w:rPr>
      <w:sz w:val="24"/>
      <w:szCs w:val="24"/>
      <w:lang w:val="en-US" w:bidi="en-US"/>
    </w:rPr>
  </w:style>
  <w:style w:type="paragraph" w:customStyle="1" w:styleId="3116">
    <w:name w:val="Основной текст 311"/>
    <w:basedOn w:val="a8"/>
    <w:uiPriority w:val="99"/>
    <w:rsid w:val="00175DDB"/>
    <w:pPr>
      <w:spacing w:before="120"/>
      <w:jc w:val="center"/>
    </w:pPr>
    <w:rPr>
      <w:sz w:val="24"/>
      <w:szCs w:val="24"/>
      <w:lang w:val="en-US" w:bidi="en-US"/>
    </w:rPr>
  </w:style>
  <w:style w:type="character" w:customStyle="1" w:styleId="1713">
    <w:name w:val="Знак17 Знак1"/>
    <w:uiPriority w:val="99"/>
    <w:semiHidden/>
    <w:rsid w:val="00175DDB"/>
    <w:rPr>
      <w:rFonts w:ascii="Cambria" w:hAnsi="Cambria" w:cs="Cambria"/>
      <w:b/>
      <w:bCs/>
      <w:i/>
      <w:iCs/>
      <w:sz w:val="28"/>
      <w:szCs w:val="28"/>
      <w:lang w:val="ru-RU" w:eastAsia="ru-RU"/>
    </w:rPr>
  </w:style>
  <w:style w:type="character" w:customStyle="1" w:styleId="Char30">
    <w:name w:val="Основной текст Знак Знак Знак Char3"/>
    <w:aliases w:val="Знак Знак Знак Char3,Список 1 Char2"/>
    <w:uiPriority w:val="99"/>
    <w:rsid w:val="00175DDB"/>
    <w:rPr>
      <w:rFonts w:ascii="Times New Roman" w:hAnsi="Times New Roman" w:cs="Times New Roman"/>
      <w:sz w:val="20"/>
      <w:szCs w:val="20"/>
    </w:rPr>
  </w:style>
  <w:style w:type="character" w:customStyle="1" w:styleId="CommentTextChar1">
    <w:name w:val="Comment Text Char1"/>
    <w:uiPriority w:val="99"/>
    <w:semiHidden/>
    <w:rsid w:val="00175DDB"/>
    <w:rPr>
      <w:sz w:val="20"/>
      <w:szCs w:val="20"/>
    </w:rPr>
  </w:style>
  <w:style w:type="character" w:customStyle="1" w:styleId="CommentSubjectChar1">
    <w:name w:val="Comment Subject Char1"/>
    <w:uiPriority w:val="99"/>
    <w:semiHidden/>
    <w:rsid w:val="00175DDB"/>
    <w:rPr>
      <w:rFonts w:ascii="Calibri" w:eastAsia="Times New Roman" w:hAnsi="Calibri" w:cs="Calibri"/>
      <w:b/>
      <w:bCs/>
      <w:sz w:val="20"/>
      <w:szCs w:val="20"/>
      <w:lang w:eastAsia="ru-RU"/>
    </w:rPr>
  </w:style>
  <w:style w:type="paragraph" w:customStyle="1" w:styleId="3117">
    <w:name w:val="Знак3 Знак Знак Знак Знак Знак Знак Знак Знак1 Знак1"/>
    <w:basedOn w:val="a8"/>
    <w:uiPriority w:val="99"/>
    <w:rsid w:val="00175DDB"/>
    <w:pPr>
      <w:widowControl w:val="0"/>
      <w:adjustRightInd w:val="0"/>
      <w:spacing w:after="160" w:line="240" w:lineRule="exact"/>
      <w:jc w:val="right"/>
    </w:pPr>
    <w:rPr>
      <w:sz w:val="20"/>
      <w:lang w:val="en-GB" w:eastAsia="en-US" w:bidi="en-US"/>
    </w:rPr>
  </w:style>
  <w:style w:type="paragraph" w:customStyle="1" w:styleId="31f">
    <w:name w:val="Знак3 Знак Знак Знак Знак Знак Знак Знак Знак1"/>
    <w:basedOn w:val="a8"/>
    <w:uiPriority w:val="99"/>
    <w:rsid w:val="00175DDB"/>
    <w:pPr>
      <w:widowControl w:val="0"/>
      <w:adjustRightInd w:val="0"/>
      <w:spacing w:after="160" w:line="240" w:lineRule="exact"/>
      <w:jc w:val="right"/>
    </w:pPr>
    <w:rPr>
      <w:sz w:val="20"/>
      <w:lang w:val="en-GB" w:eastAsia="en-US" w:bidi="en-US"/>
    </w:rPr>
  </w:style>
  <w:style w:type="paragraph" w:customStyle="1" w:styleId="1fffffff">
    <w:name w:val="Знак Знак Знак Знак Знак Знак Знак Знак Знак1"/>
    <w:basedOn w:val="a8"/>
    <w:uiPriority w:val="99"/>
    <w:rsid w:val="00175DDB"/>
    <w:pPr>
      <w:widowControl w:val="0"/>
      <w:adjustRightInd w:val="0"/>
      <w:spacing w:after="160" w:line="240" w:lineRule="exact"/>
      <w:jc w:val="right"/>
    </w:pPr>
    <w:rPr>
      <w:rFonts w:ascii="Arial" w:hAnsi="Arial" w:cs="Arial"/>
      <w:sz w:val="20"/>
      <w:lang w:val="en-GB" w:eastAsia="en-US" w:bidi="en-US"/>
    </w:rPr>
  </w:style>
  <w:style w:type="paragraph" w:customStyle="1" w:styleId="1fffffff0">
    <w:name w:val="Знак Знак Знак Знак Знак Знак Знак Знак Знак Знак Знак Знак Знак Знак Знак Знак Знак1"/>
    <w:basedOn w:val="a8"/>
    <w:uiPriority w:val="99"/>
    <w:rsid w:val="00175DDB"/>
    <w:pPr>
      <w:widowControl w:val="0"/>
      <w:adjustRightInd w:val="0"/>
      <w:spacing w:after="160" w:line="240" w:lineRule="exact"/>
      <w:jc w:val="right"/>
    </w:pPr>
    <w:rPr>
      <w:rFonts w:ascii="Arial" w:hAnsi="Arial" w:cs="Arial"/>
      <w:sz w:val="20"/>
      <w:lang w:val="en-GB" w:eastAsia="en-US" w:bidi="en-US"/>
    </w:rPr>
  </w:style>
  <w:style w:type="paragraph" w:customStyle="1" w:styleId="419">
    <w:name w:val="Заголовок 41"/>
    <w:basedOn w:val="4f"/>
    <w:next w:val="4f"/>
    <w:rsid w:val="00175DDB"/>
    <w:pPr>
      <w:keepNext/>
      <w:spacing w:before="0" w:beforeAutospacing="0" w:after="200" w:afterAutospacing="0" w:line="276" w:lineRule="auto"/>
      <w:jc w:val="right"/>
    </w:pPr>
    <w:rPr>
      <w:rFonts w:ascii="Pragmatica" w:eastAsia="Times New Roman" w:hAnsi="Pragmatica"/>
      <w:b/>
      <w:spacing w:val="-6"/>
      <w:szCs w:val="22"/>
      <w:lang w:eastAsia="ru-RU"/>
    </w:rPr>
  </w:style>
  <w:style w:type="paragraph" w:customStyle="1" w:styleId="snip">
    <w:name w:val="snip"/>
    <w:basedOn w:val="a8"/>
    <w:rsid w:val="00175DDB"/>
    <w:pPr>
      <w:spacing w:before="100" w:beforeAutospacing="1" w:after="100" w:afterAutospacing="1"/>
      <w:jc w:val="both"/>
    </w:pPr>
    <w:rPr>
      <w:rFonts w:ascii="Arial" w:hAnsi="Arial" w:cs="Arial"/>
      <w:color w:val="000000"/>
      <w:sz w:val="20"/>
      <w:lang w:val="en-US" w:eastAsia="en-US" w:bidi="en-US"/>
    </w:rPr>
  </w:style>
  <w:style w:type="character" w:customStyle="1" w:styleId="DateChar1">
    <w:name w:val="Date Char1"/>
    <w:uiPriority w:val="99"/>
    <w:semiHidden/>
    <w:rsid w:val="00175DDB"/>
    <w:rPr>
      <w:rFonts w:eastAsia="Times New Roman"/>
    </w:rPr>
  </w:style>
  <w:style w:type="character" w:customStyle="1" w:styleId="BodyText2Char1">
    <w:name w:val="Body Text 2 Char1"/>
    <w:uiPriority w:val="99"/>
    <w:semiHidden/>
    <w:rsid w:val="00175DDB"/>
    <w:rPr>
      <w:rFonts w:eastAsia="Times New Roman"/>
    </w:rPr>
  </w:style>
  <w:style w:type="character" w:customStyle="1" w:styleId="BodyText3Char1">
    <w:name w:val="Body Text 3 Char1"/>
    <w:uiPriority w:val="99"/>
    <w:semiHidden/>
    <w:rsid w:val="00175DDB"/>
    <w:rPr>
      <w:rFonts w:eastAsia="Times New Roman"/>
      <w:sz w:val="16"/>
      <w:szCs w:val="16"/>
    </w:rPr>
  </w:style>
  <w:style w:type="character" w:customStyle="1" w:styleId="PlainTextChar1">
    <w:name w:val="Plain Text Char1"/>
    <w:uiPriority w:val="99"/>
    <w:semiHidden/>
    <w:rsid w:val="00175DDB"/>
    <w:rPr>
      <w:rFonts w:ascii="Courier New" w:hAnsi="Courier New" w:cs="Courier New"/>
      <w:sz w:val="20"/>
      <w:szCs w:val="20"/>
    </w:rPr>
  </w:style>
  <w:style w:type="character" w:customStyle="1" w:styleId="BalloonTextChar1">
    <w:name w:val="Balloon Text Char1"/>
    <w:uiPriority w:val="99"/>
    <w:semiHidden/>
    <w:rsid w:val="00175DDB"/>
    <w:rPr>
      <w:rFonts w:ascii="Times New Roman" w:hAnsi="Times New Roman" w:cs="Times New Roman"/>
      <w:sz w:val="2"/>
      <w:szCs w:val="2"/>
    </w:rPr>
  </w:style>
  <w:style w:type="character" w:customStyle="1" w:styleId="nowrap">
    <w:name w:val="nowrap"/>
    <w:rsid w:val="00175DDB"/>
  </w:style>
  <w:style w:type="character" w:customStyle="1" w:styleId="3fff1">
    <w:name w:val="Основной текст (3)_"/>
    <w:link w:val="3fff2"/>
    <w:rsid w:val="00175DDB"/>
    <w:rPr>
      <w:b/>
      <w:bCs/>
      <w:sz w:val="38"/>
      <w:szCs w:val="38"/>
      <w:shd w:val="clear" w:color="auto" w:fill="FFFFFF"/>
    </w:rPr>
  </w:style>
  <w:style w:type="paragraph" w:customStyle="1" w:styleId="3fff2">
    <w:name w:val="Основной текст (3)"/>
    <w:basedOn w:val="a8"/>
    <w:link w:val="3fff1"/>
    <w:rsid w:val="00175DDB"/>
    <w:pPr>
      <w:widowControl w:val="0"/>
      <w:shd w:val="clear" w:color="auto" w:fill="FFFFFF"/>
      <w:spacing w:before="1080" w:after="420" w:line="435" w:lineRule="exact"/>
      <w:jc w:val="center"/>
    </w:pPr>
    <w:rPr>
      <w:b/>
      <w:bCs/>
      <w:sz w:val="38"/>
      <w:szCs w:val="38"/>
      <w:shd w:val="clear" w:color="auto" w:fill="FFFFFF"/>
    </w:rPr>
  </w:style>
  <w:style w:type="character" w:customStyle="1" w:styleId="value">
    <w:name w:val="value"/>
    <w:rsid w:val="00175DDB"/>
  </w:style>
  <w:style w:type="character" w:customStyle="1" w:styleId="n-product-specvalue-inner3">
    <w:name w:val="n-product-spec__value-inner3"/>
    <w:rsid w:val="00175DDB"/>
    <w:rPr>
      <w:vanish w:val="0"/>
      <w:webHidden w:val="0"/>
      <w:specVanish w:val="0"/>
    </w:rPr>
  </w:style>
  <w:style w:type="character" w:customStyle="1" w:styleId="NoSpacingChar">
    <w:name w:val="No Spacing Char"/>
    <w:link w:val="1f6"/>
    <w:uiPriority w:val="99"/>
    <w:locked/>
    <w:rsid w:val="00175DDB"/>
    <w:rPr>
      <w:sz w:val="24"/>
      <w:szCs w:val="24"/>
    </w:rPr>
  </w:style>
  <w:style w:type="table" w:customStyle="1" w:styleId="165">
    <w:name w:val="Сетка таблицы16"/>
    <w:basedOn w:val="aa"/>
    <w:rsid w:val="00175DDB"/>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Indent">
    <w:name w:val="Body Text Indent Знак"/>
    <w:aliases w:val="Знак12 Знак"/>
    <w:rsid w:val="00175DDB"/>
    <w:rPr>
      <w:rFonts w:ascii="Arial" w:eastAsia="Times New Roman" w:hAnsi="Arial" w:cs="Arial"/>
      <w:sz w:val="18"/>
      <w:szCs w:val="18"/>
    </w:rPr>
  </w:style>
  <w:style w:type="character" w:customStyle="1" w:styleId="FontStyle72">
    <w:name w:val="Font Style72"/>
    <w:uiPriority w:val="99"/>
    <w:rsid w:val="00175DDB"/>
    <w:rPr>
      <w:rFonts w:ascii="Times New Roman" w:hAnsi="Times New Roman" w:cs="Times New Roman"/>
      <w:sz w:val="20"/>
      <w:szCs w:val="20"/>
    </w:rPr>
  </w:style>
  <w:style w:type="character" w:customStyle="1" w:styleId="hilight">
    <w:name w:val="hilight"/>
    <w:basedOn w:val="a9"/>
    <w:rsid w:val="00175DDB"/>
  </w:style>
  <w:style w:type="numbering" w:customStyle="1" w:styleId="11112132">
    <w:name w:val="1 / 1.1 / 1.2 / 1.32"/>
    <w:basedOn w:val="ab"/>
    <w:next w:val="111111"/>
    <w:rsid w:val="00175DDB"/>
    <w:pPr>
      <w:numPr>
        <w:numId w:val="4"/>
      </w:numPr>
    </w:pPr>
  </w:style>
  <w:style w:type="character" w:customStyle="1" w:styleId="b-product-attributesvalue-text">
    <w:name w:val="b-product-attributes__value-text"/>
    <w:basedOn w:val="a9"/>
    <w:rsid w:val="00175DDB"/>
  </w:style>
  <w:style w:type="paragraph" w:customStyle="1" w:styleId="a">
    <w:name w:val="Подпункт"/>
    <w:basedOn w:val="ConsNormal"/>
    <w:link w:val="affffffffffff1"/>
    <w:rsid w:val="00175DDB"/>
    <w:pPr>
      <w:numPr>
        <w:ilvl w:val="1"/>
        <w:numId w:val="29"/>
      </w:numPr>
      <w:spacing w:after="200" w:line="276" w:lineRule="auto"/>
      <w:ind w:right="0"/>
      <w:jc w:val="both"/>
    </w:pPr>
    <w:rPr>
      <w:rFonts w:ascii="Calibri" w:hAnsi="Calibri" w:cs="Times New Roman"/>
      <w:color w:val="000000"/>
      <w:sz w:val="24"/>
      <w:szCs w:val="24"/>
      <w:lang w:eastAsia="en-US"/>
    </w:rPr>
  </w:style>
  <w:style w:type="character" w:customStyle="1" w:styleId="affffffffffff1">
    <w:name w:val="Подпункт Знак"/>
    <w:link w:val="a"/>
    <w:rsid w:val="00175DDB"/>
    <w:rPr>
      <w:rFonts w:ascii="Calibri" w:hAnsi="Calibri"/>
      <w:color w:val="000000"/>
      <w:sz w:val="24"/>
      <w:szCs w:val="24"/>
      <w:lang w:eastAsia="en-US"/>
    </w:rPr>
  </w:style>
  <w:style w:type="numbering" w:customStyle="1" w:styleId="111121311">
    <w:name w:val="1 / 1.1 / 1.2 / 1.311"/>
    <w:basedOn w:val="ab"/>
    <w:next w:val="111111"/>
    <w:locked/>
    <w:rsid w:val="00175DDB"/>
  </w:style>
  <w:style w:type="paragraph" w:customStyle="1" w:styleId="p10">
    <w:name w:val="p10"/>
    <w:basedOn w:val="a8"/>
    <w:rsid w:val="00175DDB"/>
    <w:pPr>
      <w:spacing w:before="100" w:beforeAutospacing="1" w:after="100" w:afterAutospacing="1"/>
    </w:pPr>
    <w:rPr>
      <w:sz w:val="24"/>
      <w:szCs w:val="24"/>
      <w:lang w:val="en-US" w:bidi="en-US"/>
    </w:rPr>
  </w:style>
  <w:style w:type="paragraph" w:customStyle="1" w:styleId="s3">
    <w:name w:val="s_3"/>
    <w:basedOn w:val="a8"/>
    <w:rsid w:val="00175DDB"/>
    <w:pPr>
      <w:spacing w:before="100" w:beforeAutospacing="1" w:after="100" w:afterAutospacing="1"/>
    </w:pPr>
    <w:rPr>
      <w:sz w:val="24"/>
      <w:szCs w:val="24"/>
      <w:lang w:val="en-US" w:bidi="en-US"/>
    </w:rPr>
  </w:style>
  <w:style w:type="paragraph" w:customStyle="1" w:styleId="s52">
    <w:name w:val="s_52"/>
    <w:basedOn w:val="a8"/>
    <w:rsid w:val="00175DDB"/>
    <w:pPr>
      <w:spacing w:before="100" w:beforeAutospacing="1" w:after="100" w:afterAutospacing="1"/>
    </w:pPr>
    <w:rPr>
      <w:sz w:val="24"/>
      <w:szCs w:val="24"/>
      <w:lang w:val="en-US" w:bidi="en-US"/>
    </w:rPr>
  </w:style>
  <w:style w:type="table" w:customStyle="1" w:styleId="264">
    <w:name w:val="Сетка таблицы26"/>
    <w:basedOn w:val="aa"/>
    <w:next w:val="af4"/>
    <w:uiPriority w:val="39"/>
    <w:rsid w:val="00175DDB"/>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f2">
    <w:name w:val="текст сноски"/>
    <w:basedOn w:val="a8"/>
    <w:uiPriority w:val="99"/>
    <w:rsid w:val="00175DDB"/>
    <w:pPr>
      <w:autoSpaceDE w:val="0"/>
      <w:autoSpaceDN w:val="0"/>
    </w:pPr>
    <w:rPr>
      <w:sz w:val="20"/>
      <w:lang w:val="en-US" w:bidi="en-US"/>
    </w:rPr>
  </w:style>
  <w:style w:type="character" w:customStyle="1" w:styleId="PlainText2">
    <w:name w:val="Plain Text Знак"/>
    <w:link w:val="1fffff"/>
    <w:locked/>
    <w:rsid w:val="00175DDB"/>
    <w:rPr>
      <w:rFonts w:ascii="Courier New" w:hAnsi="Courier New" w:cs="Courier New"/>
      <w:lang w:eastAsia="ar-SA"/>
    </w:rPr>
  </w:style>
  <w:style w:type="character" w:customStyle="1" w:styleId="right">
    <w:name w:val="right"/>
    <w:basedOn w:val="a9"/>
    <w:rsid w:val="00175DDB"/>
  </w:style>
  <w:style w:type="character" w:customStyle="1" w:styleId="TitleChar">
    <w:name w:val="Title Char"/>
    <w:aliases w:val="Знак22 Char"/>
    <w:uiPriority w:val="10"/>
    <w:rsid w:val="00175DDB"/>
    <w:rPr>
      <w:rFonts w:ascii="Cambria" w:eastAsia="Times New Roman" w:hAnsi="Cambria" w:cs="Times New Roman"/>
      <w:b/>
      <w:bCs/>
      <w:kern w:val="28"/>
      <w:sz w:val="32"/>
      <w:szCs w:val="32"/>
    </w:rPr>
  </w:style>
  <w:style w:type="numbering" w:customStyle="1" w:styleId="3150">
    <w:name w:val="Нет списка315"/>
    <w:next w:val="ab"/>
    <w:uiPriority w:val="99"/>
    <w:semiHidden/>
    <w:unhideWhenUsed/>
    <w:rsid w:val="00175DDB"/>
  </w:style>
  <w:style w:type="numbering" w:customStyle="1" w:styleId="11100">
    <w:name w:val="Нет списка1110"/>
    <w:next w:val="ab"/>
    <w:uiPriority w:val="99"/>
    <w:semiHidden/>
    <w:unhideWhenUsed/>
    <w:rsid w:val="00175DDB"/>
  </w:style>
  <w:style w:type="numbering" w:customStyle="1" w:styleId="2180">
    <w:name w:val="Нет списка218"/>
    <w:next w:val="ab"/>
    <w:uiPriority w:val="99"/>
    <w:semiHidden/>
    <w:rsid w:val="00175DDB"/>
  </w:style>
  <w:style w:type="numbering" w:customStyle="1" w:styleId="4100">
    <w:name w:val="Нет списка410"/>
    <w:next w:val="ab"/>
    <w:uiPriority w:val="99"/>
    <w:semiHidden/>
    <w:unhideWhenUsed/>
    <w:rsid w:val="00175DDB"/>
  </w:style>
  <w:style w:type="numbering" w:customStyle="1" w:styleId="1250">
    <w:name w:val="Нет списка125"/>
    <w:next w:val="ab"/>
    <w:uiPriority w:val="99"/>
    <w:semiHidden/>
    <w:unhideWhenUsed/>
    <w:rsid w:val="00175DDB"/>
  </w:style>
  <w:style w:type="numbering" w:customStyle="1" w:styleId="2250">
    <w:name w:val="Нет списка225"/>
    <w:next w:val="ab"/>
    <w:uiPriority w:val="99"/>
    <w:semiHidden/>
    <w:rsid w:val="00175DDB"/>
  </w:style>
  <w:style w:type="numbering" w:customStyle="1" w:styleId="3160">
    <w:name w:val="Нет списка316"/>
    <w:next w:val="ab"/>
    <w:uiPriority w:val="99"/>
    <w:semiHidden/>
    <w:unhideWhenUsed/>
    <w:rsid w:val="00175DDB"/>
  </w:style>
  <w:style w:type="table" w:customStyle="1" w:styleId="1143">
    <w:name w:val="Сетка таблицы114"/>
    <w:basedOn w:val="aa"/>
    <w:next w:val="af4"/>
    <w:uiPriority w:val="39"/>
    <w:rsid w:val="00175DD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0">
    <w:name w:val="Нет списка1115"/>
    <w:next w:val="ab"/>
    <w:uiPriority w:val="99"/>
    <w:semiHidden/>
    <w:unhideWhenUsed/>
    <w:rsid w:val="00175DDB"/>
  </w:style>
  <w:style w:type="numbering" w:customStyle="1" w:styleId="21140">
    <w:name w:val="Нет списка2114"/>
    <w:next w:val="ab"/>
    <w:uiPriority w:val="99"/>
    <w:semiHidden/>
    <w:rsid w:val="00175DDB"/>
  </w:style>
  <w:style w:type="character" w:customStyle="1" w:styleId="hpeqsspan">
    <w:name w:val="hpeqsspan"/>
    <w:rsid w:val="00175DDB"/>
  </w:style>
  <w:style w:type="character" w:customStyle="1" w:styleId="iceouttxt6">
    <w:name w:val="iceouttxt6"/>
    <w:rsid w:val="00175DDB"/>
    <w:rPr>
      <w:rFonts w:ascii="Arial" w:hAnsi="Arial" w:cs="Arial" w:hint="default"/>
      <w:color w:val="666666"/>
      <w:sz w:val="17"/>
      <w:szCs w:val="17"/>
    </w:rPr>
  </w:style>
  <w:style w:type="character" w:customStyle="1" w:styleId="StrongEmphasis">
    <w:name w:val="Strong Emphasis"/>
    <w:rsid w:val="00175DDB"/>
    <w:rPr>
      <w:b/>
      <w:bCs/>
    </w:rPr>
  </w:style>
  <w:style w:type="numbering" w:customStyle="1" w:styleId="WW8Num11">
    <w:name w:val="WW8Num11"/>
    <w:basedOn w:val="ab"/>
    <w:rsid w:val="00175DDB"/>
    <w:pPr>
      <w:numPr>
        <w:numId w:val="31"/>
      </w:numPr>
    </w:pPr>
  </w:style>
  <w:style w:type="numbering" w:customStyle="1" w:styleId="WW8Num111">
    <w:name w:val="WW8Num111"/>
    <w:basedOn w:val="ab"/>
    <w:rsid w:val="00175DDB"/>
    <w:pPr>
      <w:numPr>
        <w:numId w:val="30"/>
      </w:numPr>
    </w:pPr>
  </w:style>
  <w:style w:type="paragraph" w:customStyle="1" w:styleId="2ffffd">
    <w:name w:val="2. Заголовок"/>
    <w:basedOn w:val="31"/>
    <w:rsid w:val="00175DDB"/>
    <w:pPr>
      <w:keepNext/>
      <w:keepLines/>
      <w:spacing w:before="240" w:after="240"/>
      <w:ind w:left="0"/>
      <w:jc w:val="center"/>
    </w:pPr>
    <w:rPr>
      <w:b/>
      <w:sz w:val="24"/>
      <w:szCs w:val="24"/>
      <w:lang w:eastAsia="en-US"/>
    </w:rPr>
  </w:style>
  <w:style w:type="numbering" w:customStyle="1" w:styleId="5100">
    <w:name w:val="Нет списка510"/>
    <w:next w:val="ab"/>
    <w:uiPriority w:val="99"/>
    <w:semiHidden/>
    <w:unhideWhenUsed/>
    <w:rsid w:val="00175DDB"/>
  </w:style>
  <w:style w:type="table" w:customStyle="1" w:styleId="344">
    <w:name w:val="Сетка таблицы34"/>
    <w:basedOn w:val="aa"/>
    <w:next w:val="af4"/>
    <w:uiPriority w:val="59"/>
    <w:rsid w:val="00175DD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8"/>
    <w:rsid w:val="00175DDB"/>
    <w:pPr>
      <w:spacing w:before="100" w:beforeAutospacing="1" w:after="100" w:afterAutospacing="1"/>
    </w:pPr>
    <w:rPr>
      <w:sz w:val="24"/>
      <w:szCs w:val="24"/>
      <w:lang w:val="en-US" w:bidi="en-US"/>
    </w:rPr>
  </w:style>
  <w:style w:type="paragraph" w:customStyle="1" w:styleId="xl239">
    <w:name w:val="xl239"/>
    <w:basedOn w:val="a8"/>
    <w:rsid w:val="00175DD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6"/>
      <w:szCs w:val="16"/>
      <w:lang w:val="en-US" w:bidi="en-US"/>
    </w:rPr>
  </w:style>
  <w:style w:type="paragraph" w:customStyle="1" w:styleId="xl240">
    <w:name w:val="xl240"/>
    <w:basedOn w:val="a8"/>
    <w:rsid w:val="00175DD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20"/>
      <w:lang w:val="en-US" w:bidi="en-US"/>
    </w:rPr>
  </w:style>
  <w:style w:type="paragraph" w:customStyle="1" w:styleId="xl241">
    <w:name w:val="xl241"/>
    <w:basedOn w:val="a8"/>
    <w:rsid w:val="00175D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lang w:val="en-US" w:bidi="en-US"/>
    </w:rPr>
  </w:style>
  <w:style w:type="paragraph" w:customStyle="1" w:styleId="xl242">
    <w:name w:val="xl242"/>
    <w:basedOn w:val="a8"/>
    <w:rsid w:val="00175DD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bidi="en-US"/>
    </w:rPr>
  </w:style>
  <w:style w:type="paragraph" w:customStyle="1" w:styleId="xl243">
    <w:name w:val="xl243"/>
    <w:basedOn w:val="a8"/>
    <w:rsid w:val="00175D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bidi="en-US"/>
    </w:rPr>
  </w:style>
  <w:style w:type="character" w:customStyle="1" w:styleId="okpdspan">
    <w:name w:val="okpd_span"/>
    <w:basedOn w:val="a9"/>
    <w:rsid w:val="00175DDB"/>
  </w:style>
  <w:style w:type="paragraph" w:customStyle="1" w:styleId="t-grey">
    <w:name w:val="t-grey"/>
    <w:basedOn w:val="a8"/>
    <w:rsid w:val="00175DDB"/>
    <w:pPr>
      <w:spacing w:before="100" w:beforeAutospacing="1" w:after="100" w:afterAutospacing="1"/>
    </w:pPr>
    <w:rPr>
      <w:sz w:val="24"/>
      <w:szCs w:val="24"/>
      <w:lang w:val="en-US" w:bidi="en-US"/>
    </w:rPr>
  </w:style>
  <w:style w:type="table" w:customStyle="1" w:styleId="443">
    <w:name w:val="Сетка таблицы44"/>
    <w:basedOn w:val="aa"/>
    <w:next w:val="af4"/>
    <w:uiPriority w:val="59"/>
    <w:rsid w:val="00175D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
    <w:name w:val="fill"/>
    <w:rsid w:val="00175DDB"/>
  </w:style>
  <w:style w:type="character" w:customStyle="1" w:styleId="item-with-dotstext">
    <w:name w:val="item-with-dots__text"/>
    <w:rsid w:val="00175DDB"/>
  </w:style>
  <w:style w:type="character" w:customStyle="1" w:styleId="item-with-dotstext-with-divider">
    <w:name w:val="item-with-dots__text-with-divider"/>
    <w:rsid w:val="00175DDB"/>
  </w:style>
  <w:style w:type="character" w:customStyle="1" w:styleId="cardmaininfocontent">
    <w:name w:val="cardmaininfo__content"/>
    <w:basedOn w:val="a9"/>
    <w:rsid w:val="00F10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77225">
      <w:bodyDiv w:val="1"/>
      <w:marLeft w:val="0"/>
      <w:marRight w:val="0"/>
      <w:marTop w:val="0"/>
      <w:marBottom w:val="0"/>
      <w:divBdr>
        <w:top w:val="none" w:sz="0" w:space="0" w:color="auto"/>
        <w:left w:val="none" w:sz="0" w:space="0" w:color="auto"/>
        <w:bottom w:val="none" w:sz="0" w:space="0" w:color="auto"/>
        <w:right w:val="none" w:sz="0" w:space="0" w:color="auto"/>
      </w:divBdr>
    </w:div>
    <w:div w:id="116266154">
      <w:bodyDiv w:val="1"/>
      <w:marLeft w:val="0"/>
      <w:marRight w:val="0"/>
      <w:marTop w:val="0"/>
      <w:marBottom w:val="0"/>
      <w:divBdr>
        <w:top w:val="none" w:sz="0" w:space="0" w:color="auto"/>
        <w:left w:val="none" w:sz="0" w:space="0" w:color="auto"/>
        <w:bottom w:val="none" w:sz="0" w:space="0" w:color="auto"/>
        <w:right w:val="none" w:sz="0" w:space="0" w:color="auto"/>
      </w:divBdr>
    </w:div>
    <w:div w:id="188375267">
      <w:bodyDiv w:val="1"/>
      <w:marLeft w:val="0"/>
      <w:marRight w:val="0"/>
      <w:marTop w:val="0"/>
      <w:marBottom w:val="0"/>
      <w:divBdr>
        <w:top w:val="none" w:sz="0" w:space="0" w:color="auto"/>
        <w:left w:val="none" w:sz="0" w:space="0" w:color="auto"/>
        <w:bottom w:val="none" w:sz="0" w:space="0" w:color="auto"/>
        <w:right w:val="none" w:sz="0" w:space="0" w:color="auto"/>
      </w:divBdr>
    </w:div>
    <w:div w:id="258635682">
      <w:bodyDiv w:val="1"/>
      <w:marLeft w:val="0"/>
      <w:marRight w:val="0"/>
      <w:marTop w:val="0"/>
      <w:marBottom w:val="0"/>
      <w:divBdr>
        <w:top w:val="none" w:sz="0" w:space="0" w:color="auto"/>
        <w:left w:val="none" w:sz="0" w:space="0" w:color="auto"/>
        <w:bottom w:val="none" w:sz="0" w:space="0" w:color="auto"/>
        <w:right w:val="none" w:sz="0" w:space="0" w:color="auto"/>
      </w:divBdr>
    </w:div>
    <w:div w:id="261035358">
      <w:bodyDiv w:val="1"/>
      <w:marLeft w:val="0"/>
      <w:marRight w:val="0"/>
      <w:marTop w:val="0"/>
      <w:marBottom w:val="0"/>
      <w:divBdr>
        <w:top w:val="none" w:sz="0" w:space="0" w:color="auto"/>
        <w:left w:val="none" w:sz="0" w:space="0" w:color="auto"/>
        <w:bottom w:val="none" w:sz="0" w:space="0" w:color="auto"/>
        <w:right w:val="none" w:sz="0" w:space="0" w:color="auto"/>
      </w:divBdr>
    </w:div>
    <w:div w:id="263464831">
      <w:bodyDiv w:val="1"/>
      <w:marLeft w:val="0"/>
      <w:marRight w:val="0"/>
      <w:marTop w:val="0"/>
      <w:marBottom w:val="0"/>
      <w:divBdr>
        <w:top w:val="none" w:sz="0" w:space="0" w:color="auto"/>
        <w:left w:val="none" w:sz="0" w:space="0" w:color="auto"/>
        <w:bottom w:val="none" w:sz="0" w:space="0" w:color="auto"/>
        <w:right w:val="none" w:sz="0" w:space="0" w:color="auto"/>
      </w:divBdr>
    </w:div>
    <w:div w:id="292716060">
      <w:bodyDiv w:val="1"/>
      <w:marLeft w:val="0"/>
      <w:marRight w:val="0"/>
      <w:marTop w:val="0"/>
      <w:marBottom w:val="0"/>
      <w:divBdr>
        <w:top w:val="none" w:sz="0" w:space="0" w:color="auto"/>
        <w:left w:val="none" w:sz="0" w:space="0" w:color="auto"/>
        <w:bottom w:val="none" w:sz="0" w:space="0" w:color="auto"/>
        <w:right w:val="none" w:sz="0" w:space="0" w:color="auto"/>
      </w:divBdr>
      <w:divsChild>
        <w:div w:id="418210747">
          <w:marLeft w:val="0"/>
          <w:marRight w:val="0"/>
          <w:marTop w:val="0"/>
          <w:marBottom w:val="0"/>
          <w:divBdr>
            <w:top w:val="none" w:sz="0" w:space="0" w:color="auto"/>
            <w:left w:val="none" w:sz="0" w:space="0" w:color="auto"/>
            <w:bottom w:val="none" w:sz="0" w:space="0" w:color="auto"/>
            <w:right w:val="none" w:sz="0" w:space="0" w:color="auto"/>
          </w:divBdr>
        </w:div>
      </w:divsChild>
    </w:div>
    <w:div w:id="333580196">
      <w:bodyDiv w:val="1"/>
      <w:marLeft w:val="0"/>
      <w:marRight w:val="0"/>
      <w:marTop w:val="0"/>
      <w:marBottom w:val="0"/>
      <w:divBdr>
        <w:top w:val="none" w:sz="0" w:space="0" w:color="auto"/>
        <w:left w:val="none" w:sz="0" w:space="0" w:color="auto"/>
        <w:bottom w:val="none" w:sz="0" w:space="0" w:color="auto"/>
        <w:right w:val="none" w:sz="0" w:space="0" w:color="auto"/>
      </w:divBdr>
    </w:div>
    <w:div w:id="441219987">
      <w:bodyDiv w:val="1"/>
      <w:marLeft w:val="0"/>
      <w:marRight w:val="0"/>
      <w:marTop w:val="0"/>
      <w:marBottom w:val="0"/>
      <w:divBdr>
        <w:top w:val="none" w:sz="0" w:space="0" w:color="auto"/>
        <w:left w:val="none" w:sz="0" w:space="0" w:color="auto"/>
        <w:bottom w:val="none" w:sz="0" w:space="0" w:color="auto"/>
        <w:right w:val="none" w:sz="0" w:space="0" w:color="auto"/>
      </w:divBdr>
    </w:div>
    <w:div w:id="450393446">
      <w:bodyDiv w:val="1"/>
      <w:marLeft w:val="0"/>
      <w:marRight w:val="0"/>
      <w:marTop w:val="0"/>
      <w:marBottom w:val="0"/>
      <w:divBdr>
        <w:top w:val="none" w:sz="0" w:space="0" w:color="auto"/>
        <w:left w:val="none" w:sz="0" w:space="0" w:color="auto"/>
        <w:bottom w:val="none" w:sz="0" w:space="0" w:color="auto"/>
        <w:right w:val="none" w:sz="0" w:space="0" w:color="auto"/>
      </w:divBdr>
    </w:div>
    <w:div w:id="559753377">
      <w:bodyDiv w:val="1"/>
      <w:marLeft w:val="0"/>
      <w:marRight w:val="0"/>
      <w:marTop w:val="0"/>
      <w:marBottom w:val="0"/>
      <w:divBdr>
        <w:top w:val="none" w:sz="0" w:space="0" w:color="auto"/>
        <w:left w:val="none" w:sz="0" w:space="0" w:color="auto"/>
        <w:bottom w:val="none" w:sz="0" w:space="0" w:color="auto"/>
        <w:right w:val="none" w:sz="0" w:space="0" w:color="auto"/>
      </w:divBdr>
    </w:div>
    <w:div w:id="631643334">
      <w:bodyDiv w:val="1"/>
      <w:marLeft w:val="0"/>
      <w:marRight w:val="0"/>
      <w:marTop w:val="0"/>
      <w:marBottom w:val="0"/>
      <w:divBdr>
        <w:top w:val="none" w:sz="0" w:space="0" w:color="auto"/>
        <w:left w:val="none" w:sz="0" w:space="0" w:color="auto"/>
        <w:bottom w:val="none" w:sz="0" w:space="0" w:color="auto"/>
        <w:right w:val="none" w:sz="0" w:space="0" w:color="auto"/>
      </w:divBdr>
    </w:div>
    <w:div w:id="651373401">
      <w:bodyDiv w:val="1"/>
      <w:marLeft w:val="0"/>
      <w:marRight w:val="0"/>
      <w:marTop w:val="0"/>
      <w:marBottom w:val="0"/>
      <w:divBdr>
        <w:top w:val="none" w:sz="0" w:space="0" w:color="auto"/>
        <w:left w:val="none" w:sz="0" w:space="0" w:color="auto"/>
        <w:bottom w:val="none" w:sz="0" w:space="0" w:color="auto"/>
        <w:right w:val="none" w:sz="0" w:space="0" w:color="auto"/>
      </w:divBdr>
    </w:div>
    <w:div w:id="714812719">
      <w:bodyDiv w:val="1"/>
      <w:marLeft w:val="0"/>
      <w:marRight w:val="0"/>
      <w:marTop w:val="0"/>
      <w:marBottom w:val="0"/>
      <w:divBdr>
        <w:top w:val="none" w:sz="0" w:space="0" w:color="auto"/>
        <w:left w:val="none" w:sz="0" w:space="0" w:color="auto"/>
        <w:bottom w:val="none" w:sz="0" w:space="0" w:color="auto"/>
        <w:right w:val="none" w:sz="0" w:space="0" w:color="auto"/>
      </w:divBdr>
    </w:div>
    <w:div w:id="847988859">
      <w:bodyDiv w:val="1"/>
      <w:marLeft w:val="0"/>
      <w:marRight w:val="0"/>
      <w:marTop w:val="0"/>
      <w:marBottom w:val="0"/>
      <w:divBdr>
        <w:top w:val="none" w:sz="0" w:space="0" w:color="auto"/>
        <w:left w:val="none" w:sz="0" w:space="0" w:color="auto"/>
        <w:bottom w:val="none" w:sz="0" w:space="0" w:color="auto"/>
        <w:right w:val="none" w:sz="0" w:space="0" w:color="auto"/>
      </w:divBdr>
    </w:div>
    <w:div w:id="873809561">
      <w:bodyDiv w:val="1"/>
      <w:marLeft w:val="0"/>
      <w:marRight w:val="0"/>
      <w:marTop w:val="0"/>
      <w:marBottom w:val="0"/>
      <w:divBdr>
        <w:top w:val="none" w:sz="0" w:space="0" w:color="auto"/>
        <w:left w:val="none" w:sz="0" w:space="0" w:color="auto"/>
        <w:bottom w:val="none" w:sz="0" w:space="0" w:color="auto"/>
        <w:right w:val="none" w:sz="0" w:space="0" w:color="auto"/>
      </w:divBdr>
    </w:div>
    <w:div w:id="1040320710">
      <w:bodyDiv w:val="1"/>
      <w:marLeft w:val="0"/>
      <w:marRight w:val="0"/>
      <w:marTop w:val="0"/>
      <w:marBottom w:val="0"/>
      <w:divBdr>
        <w:top w:val="none" w:sz="0" w:space="0" w:color="auto"/>
        <w:left w:val="none" w:sz="0" w:space="0" w:color="auto"/>
        <w:bottom w:val="none" w:sz="0" w:space="0" w:color="auto"/>
        <w:right w:val="none" w:sz="0" w:space="0" w:color="auto"/>
      </w:divBdr>
    </w:div>
    <w:div w:id="1120803367">
      <w:bodyDiv w:val="1"/>
      <w:marLeft w:val="0"/>
      <w:marRight w:val="0"/>
      <w:marTop w:val="0"/>
      <w:marBottom w:val="0"/>
      <w:divBdr>
        <w:top w:val="none" w:sz="0" w:space="0" w:color="auto"/>
        <w:left w:val="none" w:sz="0" w:space="0" w:color="auto"/>
        <w:bottom w:val="none" w:sz="0" w:space="0" w:color="auto"/>
        <w:right w:val="none" w:sz="0" w:space="0" w:color="auto"/>
      </w:divBdr>
    </w:div>
    <w:div w:id="1125149902">
      <w:bodyDiv w:val="1"/>
      <w:marLeft w:val="0"/>
      <w:marRight w:val="0"/>
      <w:marTop w:val="0"/>
      <w:marBottom w:val="0"/>
      <w:divBdr>
        <w:top w:val="none" w:sz="0" w:space="0" w:color="auto"/>
        <w:left w:val="none" w:sz="0" w:space="0" w:color="auto"/>
        <w:bottom w:val="none" w:sz="0" w:space="0" w:color="auto"/>
        <w:right w:val="none" w:sz="0" w:space="0" w:color="auto"/>
      </w:divBdr>
    </w:div>
    <w:div w:id="1208491411">
      <w:bodyDiv w:val="1"/>
      <w:marLeft w:val="0"/>
      <w:marRight w:val="0"/>
      <w:marTop w:val="0"/>
      <w:marBottom w:val="0"/>
      <w:divBdr>
        <w:top w:val="none" w:sz="0" w:space="0" w:color="auto"/>
        <w:left w:val="none" w:sz="0" w:space="0" w:color="auto"/>
        <w:bottom w:val="none" w:sz="0" w:space="0" w:color="auto"/>
        <w:right w:val="none" w:sz="0" w:space="0" w:color="auto"/>
      </w:divBdr>
    </w:div>
    <w:div w:id="1245259429">
      <w:bodyDiv w:val="1"/>
      <w:marLeft w:val="0"/>
      <w:marRight w:val="0"/>
      <w:marTop w:val="0"/>
      <w:marBottom w:val="0"/>
      <w:divBdr>
        <w:top w:val="none" w:sz="0" w:space="0" w:color="auto"/>
        <w:left w:val="none" w:sz="0" w:space="0" w:color="auto"/>
        <w:bottom w:val="none" w:sz="0" w:space="0" w:color="auto"/>
        <w:right w:val="none" w:sz="0" w:space="0" w:color="auto"/>
      </w:divBdr>
    </w:div>
    <w:div w:id="1284311779">
      <w:bodyDiv w:val="1"/>
      <w:marLeft w:val="0"/>
      <w:marRight w:val="0"/>
      <w:marTop w:val="0"/>
      <w:marBottom w:val="0"/>
      <w:divBdr>
        <w:top w:val="none" w:sz="0" w:space="0" w:color="auto"/>
        <w:left w:val="none" w:sz="0" w:space="0" w:color="auto"/>
        <w:bottom w:val="none" w:sz="0" w:space="0" w:color="auto"/>
        <w:right w:val="none" w:sz="0" w:space="0" w:color="auto"/>
      </w:divBdr>
    </w:div>
    <w:div w:id="1337339407">
      <w:bodyDiv w:val="1"/>
      <w:marLeft w:val="0"/>
      <w:marRight w:val="0"/>
      <w:marTop w:val="0"/>
      <w:marBottom w:val="0"/>
      <w:divBdr>
        <w:top w:val="none" w:sz="0" w:space="0" w:color="auto"/>
        <w:left w:val="none" w:sz="0" w:space="0" w:color="auto"/>
        <w:bottom w:val="none" w:sz="0" w:space="0" w:color="auto"/>
        <w:right w:val="none" w:sz="0" w:space="0" w:color="auto"/>
      </w:divBdr>
    </w:div>
    <w:div w:id="1532106286">
      <w:bodyDiv w:val="1"/>
      <w:marLeft w:val="0"/>
      <w:marRight w:val="0"/>
      <w:marTop w:val="0"/>
      <w:marBottom w:val="0"/>
      <w:divBdr>
        <w:top w:val="none" w:sz="0" w:space="0" w:color="auto"/>
        <w:left w:val="none" w:sz="0" w:space="0" w:color="auto"/>
        <w:bottom w:val="none" w:sz="0" w:space="0" w:color="auto"/>
        <w:right w:val="none" w:sz="0" w:space="0" w:color="auto"/>
      </w:divBdr>
    </w:div>
    <w:div w:id="1602639542">
      <w:bodyDiv w:val="1"/>
      <w:marLeft w:val="0"/>
      <w:marRight w:val="0"/>
      <w:marTop w:val="0"/>
      <w:marBottom w:val="0"/>
      <w:divBdr>
        <w:top w:val="none" w:sz="0" w:space="0" w:color="auto"/>
        <w:left w:val="none" w:sz="0" w:space="0" w:color="auto"/>
        <w:bottom w:val="none" w:sz="0" w:space="0" w:color="auto"/>
        <w:right w:val="none" w:sz="0" w:space="0" w:color="auto"/>
      </w:divBdr>
    </w:div>
    <w:div w:id="1654871008">
      <w:bodyDiv w:val="1"/>
      <w:marLeft w:val="0"/>
      <w:marRight w:val="0"/>
      <w:marTop w:val="0"/>
      <w:marBottom w:val="0"/>
      <w:divBdr>
        <w:top w:val="none" w:sz="0" w:space="0" w:color="auto"/>
        <w:left w:val="none" w:sz="0" w:space="0" w:color="auto"/>
        <w:bottom w:val="none" w:sz="0" w:space="0" w:color="auto"/>
        <w:right w:val="none" w:sz="0" w:space="0" w:color="auto"/>
      </w:divBdr>
    </w:div>
    <w:div w:id="1709065785">
      <w:bodyDiv w:val="1"/>
      <w:marLeft w:val="0"/>
      <w:marRight w:val="0"/>
      <w:marTop w:val="0"/>
      <w:marBottom w:val="0"/>
      <w:divBdr>
        <w:top w:val="none" w:sz="0" w:space="0" w:color="auto"/>
        <w:left w:val="none" w:sz="0" w:space="0" w:color="auto"/>
        <w:bottom w:val="none" w:sz="0" w:space="0" w:color="auto"/>
        <w:right w:val="none" w:sz="0" w:space="0" w:color="auto"/>
      </w:divBdr>
    </w:div>
    <w:div w:id="1720011389">
      <w:bodyDiv w:val="1"/>
      <w:marLeft w:val="0"/>
      <w:marRight w:val="0"/>
      <w:marTop w:val="0"/>
      <w:marBottom w:val="0"/>
      <w:divBdr>
        <w:top w:val="none" w:sz="0" w:space="0" w:color="auto"/>
        <w:left w:val="none" w:sz="0" w:space="0" w:color="auto"/>
        <w:bottom w:val="none" w:sz="0" w:space="0" w:color="auto"/>
        <w:right w:val="none" w:sz="0" w:space="0" w:color="auto"/>
      </w:divBdr>
    </w:div>
    <w:div w:id="1730033121">
      <w:bodyDiv w:val="1"/>
      <w:marLeft w:val="0"/>
      <w:marRight w:val="0"/>
      <w:marTop w:val="0"/>
      <w:marBottom w:val="0"/>
      <w:divBdr>
        <w:top w:val="none" w:sz="0" w:space="0" w:color="auto"/>
        <w:left w:val="none" w:sz="0" w:space="0" w:color="auto"/>
        <w:bottom w:val="none" w:sz="0" w:space="0" w:color="auto"/>
        <w:right w:val="none" w:sz="0" w:space="0" w:color="auto"/>
      </w:divBdr>
    </w:div>
    <w:div w:id="1974629603">
      <w:bodyDiv w:val="1"/>
      <w:marLeft w:val="0"/>
      <w:marRight w:val="0"/>
      <w:marTop w:val="0"/>
      <w:marBottom w:val="0"/>
      <w:divBdr>
        <w:top w:val="none" w:sz="0" w:space="0" w:color="auto"/>
        <w:left w:val="none" w:sz="0" w:space="0" w:color="auto"/>
        <w:bottom w:val="none" w:sz="0" w:space="0" w:color="auto"/>
        <w:right w:val="none" w:sz="0" w:space="0" w:color="auto"/>
      </w:divBdr>
    </w:div>
    <w:div w:id="2124306031">
      <w:bodyDiv w:val="1"/>
      <w:marLeft w:val="0"/>
      <w:marRight w:val="0"/>
      <w:marTop w:val="0"/>
      <w:marBottom w:val="0"/>
      <w:divBdr>
        <w:top w:val="none" w:sz="0" w:space="0" w:color="auto"/>
        <w:left w:val="none" w:sz="0" w:space="0" w:color="auto"/>
        <w:bottom w:val="none" w:sz="0" w:space="0" w:color="auto"/>
        <w:right w:val="none" w:sz="0" w:space="0" w:color="auto"/>
      </w:divBdr>
      <w:divsChild>
        <w:div w:id="1145004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B0FED-9A07-4B06-B40E-A358AFC27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5</Pages>
  <Words>2042</Words>
  <Characters>11643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ФСО России</Company>
  <LinksUpToDate>false</LinksUpToDate>
  <CharactersWithSpaces>13658</CharactersWithSpaces>
  <SharedDoc>false</SharedDoc>
  <HLinks>
    <vt:vector size="18" baseType="variant">
      <vt:variant>
        <vt:i4>2293815</vt:i4>
      </vt:variant>
      <vt:variant>
        <vt:i4>6</vt:i4>
      </vt:variant>
      <vt:variant>
        <vt:i4>0</vt:i4>
      </vt:variant>
      <vt:variant>
        <vt:i4>5</vt:i4>
      </vt:variant>
      <vt:variant>
        <vt:lpwstr>consultantplus://offline/ref=06869A7E5350ED5743009C1FD773DF3FE4D23F8DFC371DF57F11C52FBEF39CB4EA315AF8B88Ac5iAL</vt:lpwstr>
      </vt:variant>
      <vt:variant>
        <vt:lpwstr/>
      </vt:variant>
      <vt:variant>
        <vt:i4>2293867</vt:i4>
      </vt:variant>
      <vt:variant>
        <vt:i4>3</vt:i4>
      </vt:variant>
      <vt:variant>
        <vt:i4>0</vt:i4>
      </vt:variant>
      <vt:variant>
        <vt:i4>5</vt:i4>
      </vt:variant>
      <vt:variant>
        <vt:lpwstr>consultantplus://offline/ref=06869A7E5350ED5743009C1FD773DF3FE4D23F8DFC371DF57F11C52FBEF39CB4EA315AF8B888c5iDL</vt:lpwstr>
      </vt:variant>
      <vt:variant>
        <vt:lpwstr/>
      </vt:variant>
      <vt:variant>
        <vt:i4>68682775</vt:i4>
      </vt:variant>
      <vt:variant>
        <vt:i4>0</vt:i4>
      </vt:variant>
      <vt:variant>
        <vt:i4>0</vt:i4>
      </vt:variant>
      <vt:variant>
        <vt:i4>5</vt:i4>
      </vt:variant>
      <vt:variant>
        <vt:lpwstr/>
      </vt:variant>
      <vt:variant>
        <vt:lpwstr>_ОБОСНОВАНИЕ_НАЧАЛЬНОЙ_(МАКСИМАЛЬНОЙ</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Уранов Алексей Сергеевич</dc:creator>
  <cp:lastModifiedBy>Admin</cp:lastModifiedBy>
  <cp:revision>64</cp:revision>
  <cp:lastPrinted>2024-11-01T07:22:00Z</cp:lastPrinted>
  <dcterms:created xsi:type="dcterms:W3CDTF">2023-11-27T06:51:00Z</dcterms:created>
  <dcterms:modified xsi:type="dcterms:W3CDTF">2024-11-06T10:01:00Z</dcterms:modified>
</cp:coreProperties>
</file>